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Layout w:type="fixed"/>
        <w:tblLook w:val="0000" w:firstRow="0" w:lastRow="0" w:firstColumn="0" w:lastColumn="0" w:noHBand="0" w:noVBand="0"/>
      </w:tblPr>
      <w:tblGrid>
        <w:gridCol w:w="4644"/>
        <w:gridCol w:w="5777"/>
      </w:tblGrid>
      <w:tr w:rsidR="00AC62CE">
        <w:tc>
          <w:tcPr>
            <w:tcW w:w="4644" w:type="dxa"/>
            <w:shd w:val="clear" w:color="auto" w:fill="auto"/>
          </w:tcPr>
          <w:p w:rsidR="00AC62CE" w:rsidRDefault="00AC62CE">
            <w:pPr>
              <w:snapToGrid w:val="0"/>
              <w:spacing w:before="400"/>
              <w:jc w:val="center"/>
              <w:rPr>
                <w:b/>
                <w:bCs/>
                <w:sz w:val="26"/>
                <w:szCs w:val="26"/>
              </w:rPr>
            </w:pPr>
          </w:p>
        </w:tc>
        <w:tc>
          <w:tcPr>
            <w:tcW w:w="5777" w:type="dxa"/>
            <w:shd w:val="clear" w:color="auto" w:fill="auto"/>
          </w:tcPr>
          <w:p w:rsidR="00FF5DEC" w:rsidRPr="00231851" w:rsidRDefault="00FF5DEC" w:rsidP="00FF5DEC">
            <w:pPr>
              <w:spacing w:before="80"/>
              <w:ind w:left="708"/>
              <w:rPr>
                <w:sz w:val="24"/>
                <w:szCs w:val="24"/>
              </w:rPr>
            </w:pPr>
            <w:r w:rsidRPr="00231851">
              <w:rPr>
                <w:sz w:val="24"/>
                <w:szCs w:val="24"/>
              </w:rPr>
              <w:t>Утверждаю</w:t>
            </w:r>
          </w:p>
          <w:p w:rsidR="00FF5DEC" w:rsidRPr="008C2021" w:rsidRDefault="005614FB" w:rsidP="00FF5DEC">
            <w:pPr>
              <w:spacing w:before="80"/>
              <w:ind w:left="708"/>
              <w:rPr>
                <w:sz w:val="24"/>
                <w:szCs w:val="24"/>
              </w:rPr>
            </w:pPr>
            <w:r w:rsidRPr="008C2021">
              <w:rPr>
                <w:sz w:val="24"/>
                <w:szCs w:val="24"/>
              </w:rPr>
              <w:t xml:space="preserve">Заместитель Главы </w:t>
            </w:r>
            <w:r w:rsidR="008C2021" w:rsidRPr="008C2021">
              <w:rPr>
                <w:sz w:val="24"/>
                <w:szCs w:val="24"/>
              </w:rPr>
              <w:t xml:space="preserve">муниципального района </w:t>
            </w:r>
            <w:proofErr w:type="spellStart"/>
            <w:r w:rsidR="008C2021" w:rsidRPr="008C2021">
              <w:rPr>
                <w:sz w:val="24"/>
                <w:szCs w:val="24"/>
              </w:rPr>
              <w:t>Хворостянский</w:t>
            </w:r>
            <w:proofErr w:type="spellEnd"/>
          </w:p>
          <w:p w:rsidR="00FF5DEC" w:rsidRPr="008C2021" w:rsidRDefault="00FF5DEC" w:rsidP="00FF5DEC">
            <w:pPr>
              <w:spacing w:before="80"/>
              <w:ind w:left="708"/>
              <w:rPr>
                <w:sz w:val="24"/>
                <w:szCs w:val="24"/>
              </w:rPr>
            </w:pPr>
          </w:p>
          <w:p w:rsidR="00FF5DEC" w:rsidRPr="008C2021" w:rsidRDefault="00FF5DEC" w:rsidP="00FF5DEC">
            <w:pPr>
              <w:spacing w:before="80"/>
              <w:ind w:left="708"/>
              <w:rPr>
                <w:sz w:val="24"/>
                <w:szCs w:val="24"/>
              </w:rPr>
            </w:pPr>
            <w:r w:rsidRPr="008C2021">
              <w:rPr>
                <w:sz w:val="24"/>
                <w:szCs w:val="24"/>
              </w:rPr>
              <w:t xml:space="preserve">______________     / </w:t>
            </w:r>
            <w:r w:rsidR="00704967" w:rsidRPr="008C2021">
              <w:rPr>
                <w:sz w:val="24"/>
                <w:szCs w:val="24"/>
              </w:rPr>
              <w:t>В.А</w:t>
            </w:r>
            <w:r w:rsidR="00BA10E0" w:rsidRPr="008C2021">
              <w:rPr>
                <w:sz w:val="24"/>
                <w:szCs w:val="24"/>
              </w:rPr>
              <w:t xml:space="preserve">. </w:t>
            </w:r>
            <w:r w:rsidR="00704967" w:rsidRPr="008C2021">
              <w:rPr>
                <w:sz w:val="24"/>
                <w:szCs w:val="24"/>
              </w:rPr>
              <w:t>Дронов</w:t>
            </w:r>
            <w:r w:rsidRPr="008C2021">
              <w:rPr>
                <w:sz w:val="24"/>
                <w:szCs w:val="24"/>
              </w:rPr>
              <w:t xml:space="preserve"> /</w:t>
            </w:r>
            <w:bookmarkStart w:id="0" w:name="_GoBack"/>
            <w:bookmarkEnd w:id="0"/>
          </w:p>
          <w:p w:rsidR="00FF5DEC" w:rsidRPr="008C2021" w:rsidRDefault="00FF5DEC" w:rsidP="00FF5DEC">
            <w:pPr>
              <w:spacing w:before="80"/>
              <w:ind w:left="708"/>
              <w:rPr>
                <w:sz w:val="24"/>
                <w:szCs w:val="24"/>
              </w:rPr>
            </w:pPr>
          </w:p>
          <w:p w:rsidR="00AC62CE" w:rsidRDefault="009E69E9" w:rsidP="00947C6A">
            <w:pPr>
              <w:spacing w:before="400"/>
              <w:jc w:val="center"/>
              <w:rPr>
                <w:sz w:val="24"/>
                <w:szCs w:val="24"/>
              </w:rPr>
            </w:pPr>
            <w:r w:rsidRPr="008C2021">
              <w:rPr>
                <w:sz w:val="24"/>
                <w:szCs w:val="24"/>
              </w:rPr>
              <w:t xml:space="preserve"> «</w:t>
            </w:r>
            <w:r w:rsidR="00947C6A" w:rsidRPr="008C2021">
              <w:rPr>
                <w:sz w:val="24"/>
                <w:szCs w:val="24"/>
              </w:rPr>
              <w:t>18</w:t>
            </w:r>
            <w:r w:rsidR="00FF5DEC" w:rsidRPr="008C2021">
              <w:rPr>
                <w:sz w:val="24"/>
                <w:szCs w:val="24"/>
              </w:rPr>
              <w:t xml:space="preserve">» </w:t>
            </w:r>
            <w:r w:rsidR="00947C6A" w:rsidRPr="008C2021">
              <w:rPr>
                <w:sz w:val="24"/>
                <w:szCs w:val="24"/>
              </w:rPr>
              <w:t>декабря</w:t>
            </w:r>
            <w:r w:rsidR="005614FB" w:rsidRPr="008C2021">
              <w:rPr>
                <w:sz w:val="24"/>
                <w:szCs w:val="24"/>
              </w:rPr>
              <w:t xml:space="preserve"> </w:t>
            </w:r>
            <w:r w:rsidR="00231851" w:rsidRPr="008C2021">
              <w:rPr>
                <w:sz w:val="24"/>
                <w:szCs w:val="24"/>
              </w:rPr>
              <w:t>20</w:t>
            </w:r>
            <w:r w:rsidR="00D73AB6" w:rsidRPr="008C2021">
              <w:rPr>
                <w:sz w:val="24"/>
                <w:szCs w:val="24"/>
              </w:rPr>
              <w:t>20</w:t>
            </w:r>
            <w:r w:rsidR="00FF5DEC" w:rsidRPr="008C2021">
              <w:rPr>
                <w:sz w:val="24"/>
                <w:szCs w:val="24"/>
              </w:rPr>
              <w:t xml:space="preserve"> г.</w:t>
            </w:r>
          </w:p>
        </w:tc>
      </w:tr>
    </w:tbl>
    <w:p w:rsidR="00AC62CE" w:rsidRDefault="00AC62CE">
      <w:pPr>
        <w:jc w:val="center"/>
        <w:rPr>
          <w:b/>
          <w:bCs/>
          <w:sz w:val="32"/>
          <w:szCs w:val="32"/>
        </w:rPr>
      </w:pPr>
    </w:p>
    <w:p w:rsidR="00AC62CE" w:rsidRDefault="00AC62CE">
      <w:pPr>
        <w:jc w:val="center"/>
        <w:rPr>
          <w:b/>
          <w:bCs/>
          <w:sz w:val="32"/>
          <w:szCs w:val="32"/>
        </w:rPr>
      </w:pPr>
    </w:p>
    <w:p w:rsidR="00AC62CE" w:rsidRDefault="00AC62CE">
      <w:pPr>
        <w:jc w:val="center"/>
        <w:rPr>
          <w:b/>
          <w:bCs/>
          <w:sz w:val="32"/>
          <w:szCs w:val="32"/>
        </w:rPr>
      </w:pPr>
    </w:p>
    <w:p w:rsidR="00AC62CE" w:rsidRDefault="00AC62CE">
      <w:pPr>
        <w:jc w:val="center"/>
        <w:rPr>
          <w:b/>
          <w:bCs/>
          <w:sz w:val="32"/>
          <w:szCs w:val="32"/>
        </w:rPr>
      </w:pPr>
    </w:p>
    <w:p w:rsidR="00AC62CE" w:rsidRDefault="00AC62CE">
      <w:pPr>
        <w:spacing w:line="360" w:lineRule="auto"/>
        <w:jc w:val="center"/>
        <w:rPr>
          <w:b/>
          <w:sz w:val="36"/>
          <w:szCs w:val="36"/>
        </w:rPr>
      </w:pPr>
      <w:r>
        <w:rPr>
          <w:b/>
          <w:sz w:val="36"/>
          <w:szCs w:val="36"/>
        </w:rPr>
        <w:t xml:space="preserve">Конкурсная документация </w:t>
      </w:r>
    </w:p>
    <w:p w:rsidR="00AC62CE" w:rsidRDefault="00AC62CE">
      <w:pPr>
        <w:spacing w:line="360" w:lineRule="auto"/>
        <w:jc w:val="center"/>
        <w:rPr>
          <w:b/>
          <w:sz w:val="36"/>
          <w:szCs w:val="36"/>
        </w:rPr>
      </w:pPr>
      <w:r>
        <w:rPr>
          <w:b/>
          <w:sz w:val="36"/>
          <w:szCs w:val="36"/>
        </w:rPr>
        <w:t xml:space="preserve">открытого конкурса </w:t>
      </w:r>
      <w:r w:rsidR="00231851">
        <w:rPr>
          <w:b/>
          <w:sz w:val="36"/>
          <w:szCs w:val="36"/>
        </w:rPr>
        <w:t xml:space="preserve">№ </w:t>
      </w:r>
      <w:r w:rsidR="00BA10E0">
        <w:rPr>
          <w:b/>
          <w:sz w:val="36"/>
          <w:szCs w:val="36"/>
        </w:rPr>
        <w:t>1</w:t>
      </w:r>
      <w:r w:rsidR="00D73AB6">
        <w:rPr>
          <w:b/>
          <w:sz w:val="36"/>
          <w:szCs w:val="36"/>
        </w:rPr>
        <w:t>/2020</w:t>
      </w:r>
    </w:p>
    <w:p w:rsidR="00AC62CE" w:rsidRDefault="00AC62CE">
      <w:pPr>
        <w:spacing w:line="360" w:lineRule="auto"/>
        <w:jc w:val="center"/>
        <w:rPr>
          <w:b/>
          <w:sz w:val="36"/>
          <w:szCs w:val="36"/>
        </w:rPr>
      </w:pPr>
      <w:r>
        <w:rPr>
          <w:b/>
          <w:sz w:val="36"/>
          <w:szCs w:val="36"/>
        </w:rPr>
        <w:t xml:space="preserve">по отбору управляющих организаций </w:t>
      </w:r>
    </w:p>
    <w:p w:rsidR="00AC62CE" w:rsidRDefault="00AC62CE">
      <w:pPr>
        <w:spacing w:line="360" w:lineRule="auto"/>
        <w:jc w:val="center"/>
        <w:rPr>
          <w:b/>
          <w:sz w:val="36"/>
          <w:szCs w:val="36"/>
        </w:rPr>
      </w:pPr>
      <w:r>
        <w:rPr>
          <w:b/>
          <w:sz w:val="36"/>
          <w:szCs w:val="36"/>
        </w:rPr>
        <w:t xml:space="preserve">для управления многоквартирными домами </w:t>
      </w:r>
    </w:p>
    <w:p w:rsidR="00AC62CE" w:rsidRDefault="00AC62CE">
      <w:pPr>
        <w:pStyle w:val="ab"/>
        <w:spacing w:line="360" w:lineRule="auto"/>
        <w:jc w:val="center"/>
        <w:rPr>
          <w:b/>
          <w:sz w:val="36"/>
          <w:szCs w:val="36"/>
        </w:rPr>
      </w:pPr>
      <w:r>
        <w:rPr>
          <w:b/>
          <w:sz w:val="36"/>
          <w:szCs w:val="36"/>
        </w:rPr>
        <w:t xml:space="preserve">на территории </w:t>
      </w:r>
      <w:r w:rsidR="00947C6A" w:rsidRPr="004347A0">
        <w:rPr>
          <w:b/>
          <w:sz w:val="36"/>
          <w:szCs w:val="36"/>
        </w:rPr>
        <w:t xml:space="preserve">муниципального района </w:t>
      </w:r>
      <w:proofErr w:type="spellStart"/>
      <w:r w:rsidR="00947C6A" w:rsidRPr="004347A0">
        <w:rPr>
          <w:b/>
          <w:sz w:val="36"/>
          <w:szCs w:val="36"/>
        </w:rPr>
        <w:t>Хворостянский</w:t>
      </w:r>
      <w:proofErr w:type="spellEnd"/>
      <w:r w:rsidR="00947C6A" w:rsidRPr="004347A0">
        <w:rPr>
          <w:b/>
          <w:sz w:val="36"/>
          <w:szCs w:val="36"/>
        </w:rPr>
        <w:t xml:space="preserve"> Самарской области</w:t>
      </w:r>
      <w:r w:rsidR="00947C6A" w:rsidRPr="00947C6A">
        <w:rPr>
          <w:b/>
          <w:sz w:val="36"/>
          <w:szCs w:val="36"/>
        </w:rPr>
        <w:t xml:space="preserve"> </w:t>
      </w:r>
      <w:r>
        <w:rPr>
          <w:b/>
          <w:sz w:val="36"/>
          <w:szCs w:val="36"/>
        </w:rPr>
        <w:t>в 20</w:t>
      </w:r>
      <w:r w:rsidR="00D73AB6">
        <w:rPr>
          <w:b/>
          <w:sz w:val="36"/>
          <w:szCs w:val="36"/>
        </w:rPr>
        <w:t>20</w:t>
      </w:r>
      <w:r>
        <w:rPr>
          <w:b/>
          <w:sz w:val="36"/>
          <w:szCs w:val="36"/>
        </w:rPr>
        <w:t>-20</w:t>
      </w:r>
      <w:r w:rsidR="009E69E9">
        <w:rPr>
          <w:b/>
          <w:sz w:val="36"/>
          <w:szCs w:val="36"/>
        </w:rPr>
        <w:t>2</w:t>
      </w:r>
      <w:r w:rsidR="00D73AB6">
        <w:rPr>
          <w:b/>
          <w:sz w:val="36"/>
          <w:szCs w:val="36"/>
        </w:rPr>
        <w:t>3</w:t>
      </w:r>
      <w:r>
        <w:rPr>
          <w:b/>
          <w:sz w:val="36"/>
          <w:szCs w:val="36"/>
        </w:rPr>
        <w:t xml:space="preserve"> </w:t>
      </w:r>
      <w:proofErr w:type="spellStart"/>
      <w:r>
        <w:rPr>
          <w:b/>
          <w:sz w:val="36"/>
          <w:szCs w:val="36"/>
        </w:rPr>
        <w:t>г.</w:t>
      </w:r>
      <w:proofErr w:type="gramStart"/>
      <w:r>
        <w:rPr>
          <w:b/>
          <w:sz w:val="36"/>
          <w:szCs w:val="36"/>
        </w:rPr>
        <w:t>г</w:t>
      </w:r>
      <w:proofErr w:type="spellEnd"/>
      <w:proofErr w:type="gramEnd"/>
      <w:r>
        <w:rPr>
          <w:b/>
          <w:sz w:val="36"/>
          <w:szCs w:val="36"/>
        </w:rPr>
        <w:t>.</w:t>
      </w:r>
    </w:p>
    <w:p w:rsidR="00AC62CE" w:rsidRDefault="00AC62CE">
      <w:pPr>
        <w:pStyle w:val="15"/>
        <w:tabs>
          <w:tab w:val="left" w:pos="10773"/>
        </w:tabs>
        <w:ind w:right="45"/>
        <w:rPr>
          <w:b/>
          <w:bCs/>
        </w:rPr>
      </w:pPr>
    </w:p>
    <w:p w:rsidR="00AC62CE" w:rsidRDefault="00AC62CE">
      <w:pPr>
        <w:pStyle w:val="15"/>
        <w:tabs>
          <w:tab w:val="left" w:pos="10773"/>
        </w:tabs>
        <w:ind w:right="45"/>
        <w:rPr>
          <w:b/>
          <w:bCs/>
        </w:rPr>
      </w:pPr>
    </w:p>
    <w:p w:rsidR="00AC62CE" w:rsidRDefault="00AC62CE">
      <w:pPr>
        <w:pStyle w:val="15"/>
        <w:tabs>
          <w:tab w:val="left" w:pos="10773"/>
        </w:tabs>
        <w:ind w:right="45"/>
        <w:jc w:val="left"/>
        <w:rPr>
          <w:b/>
          <w:bCs/>
        </w:rPr>
      </w:pPr>
    </w:p>
    <w:p w:rsidR="00AC62CE" w:rsidRDefault="00AC62CE"/>
    <w:p w:rsidR="00AC62CE" w:rsidRDefault="00AC62CE"/>
    <w:p w:rsidR="00AC62CE" w:rsidRDefault="00AC62CE"/>
    <w:p w:rsidR="00AC62CE" w:rsidRDefault="00AC62CE"/>
    <w:p w:rsidR="00AC62CE" w:rsidRDefault="00AC62CE"/>
    <w:p w:rsidR="00AC62CE" w:rsidRDefault="00AC62CE"/>
    <w:p w:rsidR="00AC62CE" w:rsidRDefault="00AC62CE"/>
    <w:p w:rsidR="00AC62CE" w:rsidRDefault="00AC62CE"/>
    <w:p w:rsidR="00AC62CE" w:rsidRDefault="00AC62CE"/>
    <w:p w:rsidR="00AC62CE" w:rsidRDefault="00AC62CE"/>
    <w:p w:rsidR="00AC62CE" w:rsidRDefault="00AC62CE"/>
    <w:p w:rsidR="00AC62CE" w:rsidRDefault="00AC62CE"/>
    <w:p w:rsidR="00AC62CE" w:rsidRDefault="00AC62CE"/>
    <w:p w:rsidR="00AC62CE" w:rsidRDefault="00AC62CE"/>
    <w:p w:rsidR="00AC62CE" w:rsidRDefault="00AC62CE"/>
    <w:p w:rsidR="00AC62CE" w:rsidRDefault="00786A33" w:rsidP="00786A33">
      <w:pPr>
        <w:tabs>
          <w:tab w:val="left" w:pos="3068"/>
        </w:tabs>
      </w:pPr>
      <w:r>
        <w:tab/>
      </w:r>
    </w:p>
    <w:p w:rsidR="00FF5DEC" w:rsidRDefault="00FF5DEC"/>
    <w:p w:rsidR="00AC62CE" w:rsidRDefault="00AC62CE"/>
    <w:p w:rsidR="00AC62CE" w:rsidRDefault="00AC62CE">
      <w:pPr>
        <w:jc w:val="center"/>
        <w:rPr>
          <w:sz w:val="24"/>
          <w:szCs w:val="24"/>
        </w:rPr>
      </w:pPr>
    </w:p>
    <w:p w:rsidR="00867C36" w:rsidRDefault="00867C36">
      <w:pPr>
        <w:jc w:val="center"/>
        <w:rPr>
          <w:sz w:val="24"/>
          <w:szCs w:val="24"/>
        </w:rPr>
      </w:pPr>
    </w:p>
    <w:p w:rsidR="00867C36" w:rsidRDefault="00867C36">
      <w:pPr>
        <w:jc w:val="center"/>
        <w:rPr>
          <w:sz w:val="24"/>
          <w:szCs w:val="24"/>
        </w:rPr>
      </w:pPr>
    </w:p>
    <w:p w:rsidR="00867C36" w:rsidRDefault="00867C36">
      <w:pPr>
        <w:jc w:val="center"/>
        <w:rPr>
          <w:sz w:val="24"/>
          <w:szCs w:val="24"/>
        </w:rPr>
      </w:pPr>
    </w:p>
    <w:p w:rsidR="00AC62CE" w:rsidRPr="00466F8C" w:rsidRDefault="00947C6A">
      <w:pPr>
        <w:jc w:val="center"/>
        <w:rPr>
          <w:sz w:val="24"/>
          <w:szCs w:val="24"/>
        </w:rPr>
      </w:pPr>
      <w:r>
        <w:rPr>
          <w:sz w:val="24"/>
          <w:szCs w:val="24"/>
        </w:rPr>
        <w:t>Хворостянка</w:t>
      </w:r>
      <w:r w:rsidR="00AC62CE" w:rsidRPr="009B44F6">
        <w:rPr>
          <w:sz w:val="24"/>
          <w:szCs w:val="24"/>
        </w:rPr>
        <w:t xml:space="preserve"> – 20</w:t>
      </w:r>
      <w:r w:rsidR="00D73AB6">
        <w:rPr>
          <w:sz w:val="24"/>
          <w:szCs w:val="24"/>
        </w:rPr>
        <w:t>20</w:t>
      </w:r>
    </w:p>
    <w:p w:rsidR="00AC62CE" w:rsidRDefault="00AC62CE">
      <w:pPr>
        <w:pageBreakBefore/>
        <w:jc w:val="center"/>
        <w:rPr>
          <w:sz w:val="24"/>
          <w:szCs w:val="24"/>
        </w:rPr>
      </w:pPr>
      <w:r>
        <w:rPr>
          <w:sz w:val="24"/>
          <w:szCs w:val="24"/>
        </w:rPr>
        <w:lastRenderedPageBreak/>
        <w:t>СОДЕРЖАНИЕ</w:t>
      </w:r>
    </w:p>
    <w:p w:rsidR="00AC62CE" w:rsidRDefault="00AC62CE">
      <w:pPr>
        <w:pStyle w:val="ab"/>
        <w:tabs>
          <w:tab w:val="left" w:pos="9923"/>
        </w:tabs>
        <w:spacing w:line="360" w:lineRule="auto"/>
        <w:ind w:right="55"/>
        <w:jc w:val="right"/>
      </w:pPr>
    </w:p>
    <w:tbl>
      <w:tblPr>
        <w:tblW w:w="0" w:type="auto"/>
        <w:tblLayout w:type="fixed"/>
        <w:tblLook w:val="0000" w:firstRow="0" w:lastRow="0" w:firstColumn="0" w:lastColumn="0" w:noHBand="0" w:noVBand="0"/>
      </w:tblPr>
      <w:tblGrid>
        <w:gridCol w:w="648"/>
        <w:gridCol w:w="9108"/>
      </w:tblGrid>
      <w:tr w:rsidR="00B82645">
        <w:tc>
          <w:tcPr>
            <w:tcW w:w="648" w:type="dxa"/>
            <w:shd w:val="clear" w:color="auto" w:fill="auto"/>
          </w:tcPr>
          <w:p w:rsidR="00B82645" w:rsidRDefault="00B82645">
            <w:pPr>
              <w:pStyle w:val="ab"/>
              <w:snapToGrid w:val="0"/>
              <w:jc w:val="both"/>
            </w:pPr>
            <w:r>
              <w:t>1.</w:t>
            </w:r>
          </w:p>
        </w:tc>
        <w:tc>
          <w:tcPr>
            <w:tcW w:w="9108" w:type="dxa"/>
            <w:shd w:val="clear" w:color="auto" w:fill="auto"/>
          </w:tcPr>
          <w:p w:rsidR="00B82645" w:rsidRDefault="00B82645" w:rsidP="0005457A">
            <w:pPr>
              <w:pStyle w:val="ab"/>
              <w:snapToGrid w:val="0"/>
              <w:jc w:val="both"/>
            </w:pPr>
            <w:r>
              <w:t xml:space="preserve">Извещение о проведении открытого конкурса по отбору </w:t>
            </w:r>
            <w:r w:rsidRPr="004347A0">
              <w:t xml:space="preserve">управляющих организаций для управления многоквартирными домами на территории </w:t>
            </w:r>
            <w:r w:rsidR="00947C6A" w:rsidRPr="004347A0">
              <w:t xml:space="preserve">муниципального района </w:t>
            </w:r>
            <w:proofErr w:type="spellStart"/>
            <w:r w:rsidR="00947C6A" w:rsidRPr="004347A0">
              <w:t>Хворостянский</w:t>
            </w:r>
            <w:proofErr w:type="spellEnd"/>
            <w:r w:rsidR="00947C6A" w:rsidRPr="004347A0">
              <w:t xml:space="preserve"> Самарской области </w:t>
            </w:r>
            <w:r w:rsidRPr="004347A0">
              <w:t>в 20</w:t>
            </w:r>
            <w:r w:rsidR="00D73AB6" w:rsidRPr="004347A0">
              <w:t>20</w:t>
            </w:r>
            <w:r w:rsidRPr="004347A0">
              <w:t>-20</w:t>
            </w:r>
            <w:r w:rsidR="001767B0" w:rsidRPr="004347A0">
              <w:t>2</w:t>
            </w:r>
            <w:r w:rsidR="00D73AB6" w:rsidRPr="004347A0">
              <w:t>3</w:t>
            </w:r>
            <w:r w:rsidRPr="004347A0">
              <w:t xml:space="preserve"> </w:t>
            </w:r>
            <w:proofErr w:type="spellStart"/>
            <w:r w:rsidRPr="004347A0">
              <w:t>г.</w:t>
            </w:r>
            <w:proofErr w:type="gramStart"/>
            <w:r w:rsidRPr="004347A0">
              <w:t>г</w:t>
            </w:r>
            <w:proofErr w:type="spellEnd"/>
            <w:proofErr w:type="gramEnd"/>
            <w:r w:rsidRPr="004347A0">
              <w:t>.</w:t>
            </w:r>
          </w:p>
          <w:p w:rsidR="0005457A" w:rsidRDefault="0005457A" w:rsidP="0005457A">
            <w:pPr>
              <w:pStyle w:val="ab"/>
              <w:snapToGrid w:val="0"/>
              <w:jc w:val="both"/>
            </w:pPr>
          </w:p>
        </w:tc>
      </w:tr>
      <w:tr w:rsidR="00B82645" w:rsidRPr="004347A0">
        <w:tc>
          <w:tcPr>
            <w:tcW w:w="648" w:type="dxa"/>
            <w:shd w:val="clear" w:color="auto" w:fill="auto"/>
          </w:tcPr>
          <w:p w:rsidR="00B82645" w:rsidRDefault="00B82645">
            <w:pPr>
              <w:pStyle w:val="ab"/>
              <w:snapToGrid w:val="0"/>
              <w:jc w:val="both"/>
            </w:pPr>
            <w:r>
              <w:t>2.</w:t>
            </w:r>
          </w:p>
        </w:tc>
        <w:tc>
          <w:tcPr>
            <w:tcW w:w="9108" w:type="dxa"/>
            <w:shd w:val="clear" w:color="auto" w:fill="auto"/>
          </w:tcPr>
          <w:p w:rsidR="00B82645" w:rsidRDefault="00B82645" w:rsidP="0005457A">
            <w:pPr>
              <w:pStyle w:val="ab"/>
              <w:snapToGrid w:val="0"/>
              <w:jc w:val="both"/>
            </w:pPr>
            <w:r>
              <w:t xml:space="preserve">Правила проведения открытого конкурса по отбору управляющих организаций для управления многоквартирными домами на территории </w:t>
            </w:r>
            <w:r w:rsidR="00947C6A" w:rsidRPr="004347A0">
              <w:t xml:space="preserve">муниципального района </w:t>
            </w:r>
            <w:proofErr w:type="spellStart"/>
            <w:r w:rsidR="00947C6A" w:rsidRPr="004347A0">
              <w:t>Хворостянский</w:t>
            </w:r>
            <w:proofErr w:type="spellEnd"/>
            <w:r w:rsidR="00947C6A" w:rsidRPr="004347A0">
              <w:t xml:space="preserve"> Самарской области</w:t>
            </w:r>
            <w:r w:rsidR="00947C6A" w:rsidRPr="00947C6A">
              <w:t xml:space="preserve"> </w:t>
            </w:r>
            <w:r>
              <w:t>в 20</w:t>
            </w:r>
            <w:r w:rsidR="00D73AB6">
              <w:t>20</w:t>
            </w:r>
            <w:r>
              <w:t>-20</w:t>
            </w:r>
            <w:r w:rsidR="001767B0">
              <w:t>2</w:t>
            </w:r>
            <w:r w:rsidR="00D73AB6">
              <w:t>3</w:t>
            </w:r>
            <w:r>
              <w:t xml:space="preserve"> </w:t>
            </w:r>
            <w:proofErr w:type="spellStart"/>
            <w:r>
              <w:t>г.</w:t>
            </w:r>
            <w:proofErr w:type="gramStart"/>
            <w:r>
              <w:t>г</w:t>
            </w:r>
            <w:proofErr w:type="spellEnd"/>
            <w:proofErr w:type="gramEnd"/>
            <w:r>
              <w:t>.</w:t>
            </w:r>
          </w:p>
          <w:p w:rsidR="0005457A" w:rsidRDefault="0005457A" w:rsidP="0005457A">
            <w:pPr>
              <w:pStyle w:val="ab"/>
              <w:snapToGrid w:val="0"/>
              <w:jc w:val="both"/>
            </w:pPr>
          </w:p>
        </w:tc>
      </w:tr>
      <w:tr w:rsidR="00B82645">
        <w:tc>
          <w:tcPr>
            <w:tcW w:w="648" w:type="dxa"/>
            <w:shd w:val="clear" w:color="auto" w:fill="auto"/>
          </w:tcPr>
          <w:p w:rsidR="00B82645" w:rsidRDefault="00B82645">
            <w:pPr>
              <w:pStyle w:val="ab"/>
              <w:snapToGrid w:val="0"/>
              <w:jc w:val="both"/>
            </w:pPr>
            <w:r>
              <w:t>3.</w:t>
            </w:r>
          </w:p>
        </w:tc>
        <w:tc>
          <w:tcPr>
            <w:tcW w:w="9108" w:type="dxa"/>
            <w:shd w:val="clear" w:color="auto" w:fill="auto"/>
          </w:tcPr>
          <w:p w:rsidR="00B82645" w:rsidRDefault="00B82645">
            <w:pPr>
              <w:pStyle w:val="ab"/>
              <w:snapToGrid w:val="0"/>
              <w:jc w:val="both"/>
            </w:pPr>
            <w:r>
              <w:t>Приложение №1 к Правилам «Характеристика объекта конкурса».</w:t>
            </w:r>
          </w:p>
          <w:p w:rsidR="0005457A" w:rsidRDefault="0005457A">
            <w:pPr>
              <w:pStyle w:val="ab"/>
              <w:snapToGrid w:val="0"/>
              <w:jc w:val="both"/>
            </w:pPr>
          </w:p>
        </w:tc>
      </w:tr>
      <w:tr w:rsidR="00B82645">
        <w:tc>
          <w:tcPr>
            <w:tcW w:w="648" w:type="dxa"/>
            <w:shd w:val="clear" w:color="auto" w:fill="auto"/>
          </w:tcPr>
          <w:p w:rsidR="00B82645" w:rsidRDefault="00B82645">
            <w:pPr>
              <w:pStyle w:val="ab"/>
              <w:snapToGrid w:val="0"/>
              <w:jc w:val="both"/>
            </w:pPr>
            <w:r>
              <w:t>4.</w:t>
            </w:r>
          </w:p>
        </w:tc>
        <w:tc>
          <w:tcPr>
            <w:tcW w:w="9108" w:type="dxa"/>
            <w:shd w:val="clear" w:color="auto" w:fill="auto"/>
          </w:tcPr>
          <w:p w:rsidR="00B82645" w:rsidRDefault="00B82645">
            <w:pPr>
              <w:pStyle w:val="ab"/>
              <w:snapToGrid w:val="0"/>
              <w:jc w:val="both"/>
            </w:pPr>
            <w:r>
              <w:t>Приложение №2 к Правилам «Перечень обязательных работ и услуг по содержанию и ремонту общего имущества собственников помещений в многоквартирном доме».</w:t>
            </w:r>
          </w:p>
          <w:p w:rsidR="00B82645" w:rsidRDefault="00B82645">
            <w:pPr>
              <w:pStyle w:val="ab"/>
              <w:jc w:val="both"/>
            </w:pPr>
          </w:p>
        </w:tc>
      </w:tr>
      <w:tr w:rsidR="00B82645">
        <w:tc>
          <w:tcPr>
            <w:tcW w:w="648" w:type="dxa"/>
            <w:shd w:val="clear" w:color="auto" w:fill="auto"/>
          </w:tcPr>
          <w:p w:rsidR="00B82645" w:rsidRDefault="00B82645">
            <w:pPr>
              <w:pStyle w:val="ab"/>
              <w:snapToGrid w:val="0"/>
              <w:jc w:val="both"/>
            </w:pPr>
            <w:r>
              <w:t>5.</w:t>
            </w:r>
          </w:p>
        </w:tc>
        <w:tc>
          <w:tcPr>
            <w:tcW w:w="9108" w:type="dxa"/>
            <w:shd w:val="clear" w:color="auto" w:fill="auto"/>
          </w:tcPr>
          <w:p w:rsidR="00B82645" w:rsidRDefault="00B82645">
            <w:pPr>
              <w:pStyle w:val="ab"/>
              <w:snapToGrid w:val="0"/>
              <w:jc w:val="both"/>
            </w:pPr>
            <w:r>
              <w:t>Приложение №3 к Правилам «Перечень дополнительных работ и услуг по содержанию и ремонту общего имущества собственников помещений в многоквартирном доме».</w:t>
            </w:r>
          </w:p>
          <w:p w:rsidR="00B82645" w:rsidRDefault="00B82645">
            <w:pPr>
              <w:pStyle w:val="ab"/>
              <w:jc w:val="both"/>
            </w:pPr>
          </w:p>
        </w:tc>
      </w:tr>
      <w:tr w:rsidR="00B82645">
        <w:tc>
          <w:tcPr>
            <w:tcW w:w="648" w:type="dxa"/>
            <w:shd w:val="clear" w:color="auto" w:fill="auto"/>
          </w:tcPr>
          <w:p w:rsidR="00B82645" w:rsidRDefault="00B82645">
            <w:pPr>
              <w:pStyle w:val="ab"/>
              <w:snapToGrid w:val="0"/>
              <w:jc w:val="both"/>
            </w:pPr>
            <w:r>
              <w:t>6.</w:t>
            </w:r>
          </w:p>
        </w:tc>
        <w:tc>
          <w:tcPr>
            <w:tcW w:w="9108" w:type="dxa"/>
            <w:shd w:val="clear" w:color="auto" w:fill="auto"/>
          </w:tcPr>
          <w:p w:rsidR="00B82645" w:rsidRDefault="00B82645">
            <w:pPr>
              <w:pStyle w:val="ab"/>
              <w:snapToGrid w:val="0"/>
              <w:jc w:val="both"/>
            </w:pPr>
            <w:r>
              <w:t>Приложение №4 к Правилам «Порядок проведения осмотров заинтересованными лицами и претендентами объекта конкурса и график проведения таких осмотров».</w:t>
            </w:r>
          </w:p>
          <w:p w:rsidR="00B82645" w:rsidRDefault="00B82645">
            <w:pPr>
              <w:pStyle w:val="ab"/>
              <w:jc w:val="both"/>
            </w:pPr>
          </w:p>
        </w:tc>
      </w:tr>
      <w:tr w:rsidR="00B82645">
        <w:tc>
          <w:tcPr>
            <w:tcW w:w="648" w:type="dxa"/>
            <w:shd w:val="clear" w:color="auto" w:fill="auto"/>
          </w:tcPr>
          <w:p w:rsidR="00B82645" w:rsidRDefault="00B82645">
            <w:pPr>
              <w:pStyle w:val="ab"/>
              <w:snapToGrid w:val="0"/>
              <w:jc w:val="both"/>
            </w:pPr>
            <w:r>
              <w:t>7.</w:t>
            </w:r>
          </w:p>
        </w:tc>
        <w:tc>
          <w:tcPr>
            <w:tcW w:w="9108" w:type="dxa"/>
            <w:shd w:val="clear" w:color="auto" w:fill="auto"/>
          </w:tcPr>
          <w:p w:rsidR="00B82645" w:rsidRDefault="00B82645">
            <w:pPr>
              <w:pStyle w:val="ab"/>
              <w:snapToGrid w:val="0"/>
              <w:jc w:val="both"/>
            </w:pPr>
            <w:r>
              <w:t>Приложение №5 к Правилам «Заявка на участие в конкурсе по отбору управляющих организаций для управления многоквартирными домами».</w:t>
            </w:r>
          </w:p>
          <w:p w:rsidR="00B82645" w:rsidRDefault="00B82645">
            <w:pPr>
              <w:pStyle w:val="ab"/>
              <w:jc w:val="both"/>
            </w:pPr>
          </w:p>
        </w:tc>
      </w:tr>
      <w:tr w:rsidR="00B82645">
        <w:tc>
          <w:tcPr>
            <w:tcW w:w="648" w:type="dxa"/>
            <w:shd w:val="clear" w:color="auto" w:fill="auto"/>
          </w:tcPr>
          <w:p w:rsidR="00B82645" w:rsidRDefault="00B82645">
            <w:pPr>
              <w:pStyle w:val="ab"/>
              <w:snapToGrid w:val="0"/>
              <w:jc w:val="both"/>
            </w:pPr>
            <w:r>
              <w:t>8.</w:t>
            </w:r>
          </w:p>
        </w:tc>
        <w:tc>
          <w:tcPr>
            <w:tcW w:w="9108" w:type="dxa"/>
            <w:shd w:val="clear" w:color="auto" w:fill="auto"/>
          </w:tcPr>
          <w:p w:rsidR="00B82645" w:rsidRDefault="00B82645">
            <w:pPr>
              <w:pStyle w:val="ab"/>
              <w:snapToGrid w:val="0"/>
              <w:jc w:val="both"/>
            </w:pPr>
            <w:r>
              <w:t>Приложение №6 к Правилам «Размер обеспечения исполнения обязательств по договорам управления многоквартирным домом».</w:t>
            </w:r>
          </w:p>
          <w:p w:rsidR="00B82645" w:rsidRDefault="00B82645">
            <w:pPr>
              <w:pStyle w:val="ab"/>
              <w:jc w:val="both"/>
            </w:pPr>
          </w:p>
        </w:tc>
      </w:tr>
      <w:tr w:rsidR="00B82645">
        <w:tc>
          <w:tcPr>
            <w:tcW w:w="648" w:type="dxa"/>
            <w:shd w:val="clear" w:color="auto" w:fill="auto"/>
          </w:tcPr>
          <w:p w:rsidR="00B82645" w:rsidRDefault="00B82645">
            <w:pPr>
              <w:pStyle w:val="ab"/>
              <w:snapToGrid w:val="0"/>
              <w:jc w:val="both"/>
            </w:pPr>
            <w:r>
              <w:t>9.</w:t>
            </w:r>
          </w:p>
        </w:tc>
        <w:tc>
          <w:tcPr>
            <w:tcW w:w="9108" w:type="dxa"/>
            <w:shd w:val="clear" w:color="auto" w:fill="auto"/>
          </w:tcPr>
          <w:p w:rsidR="00B82645" w:rsidRDefault="00B82645">
            <w:pPr>
              <w:pStyle w:val="ab"/>
              <w:snapToGrid w:val="0"/>
              <w:jc w:val="both"/>
            </w:pPr>
            <w:r>
              <w:t xml:space="preserve">Инструкция </w:t>
            </w:r>
            <w:proofErr w:type="gramStart"/>
            <w:r>
              <w:t>по заполнению заявок на участие в открытом конкурсе по отбору управляющих организаций для управления</w:t>
            </w:r>
            <w:proofErr w:type="gramEnd"/>
            <w:r>
              <w:t xml:space="preserve"> многоквартирными домами на территории </w:t>
            </w:r>
            <w:r w:rsidR="00867C36" w:rsidRPr="004347A0">
              <w:t xml:space="preserve">муниципального района </w:t>
            </w:r>
            <w:proofErr w:type="spellStart"/>
            <w:r w:rsidR="00867C36" w:rsidRPr="004347A0">
              <w:t>Хворостянский</w:t>
            </w:r>
            <w:proofErr w:type="spellEnd"/>
            <w:r w:rsidR="00867C36" w:rsidRPr="004347A0">
              <w:t xml:space="preserve"> Самарской области</w:t>
            </w:r>
            <w:r w:rsidR="00867C36" w:rsidRPr="00867C36">
              <w:t xml:space="preserve"> </w:t>
            </w:r>
            <w:r>
              <w:t>в 20</w:t>
            </w:r>
            <w:r w:rsidR="00D73AB6">
              <w:t>20</w:t>
            </w:r>
            <w:r>
              <w:t>-20</w:t>
            </w:r>
            <w:r w:rsidR="00466F8C">
              <w:t>2</w:t>
            </w:r>
            <w:r w:rsidR="00D73AB6">
              <w:t>3</w:t>
            </w:r>
            <w:r>
              <w:t xml:space="preserve"> </w:t>
            </w:r>
            <w:proofErr w:type="spellStart"/>
            <w:r>
              <w:t>г.г</w:t>
            </w:r>
            <w:proofErr w:type="spellEnd"/>
            <w:r>
              <w:t>.</w:t>
            </w:r>
          </w:p>
          <w:p w:rsidR="00B82645" w:rsidRDefault="00B82645">
            <w:pPr>
              <w:pStyle w:val="ab"/>
              <w:jc w:val="both"/>
            </w:pPr>
          </w:p>
        </w:tc>
      </w:tr>
      <w:tr w:rsidR="00B82645">
        <w:tc>
          <w:tcPr>
            <w:tcW w:w="648" w:type="dxa"/>
            <w:shd w:val="clear" w:color="auto" w:fill="auto"/>
          </w:tcPr>
          <w:p w:rsidR="00B82645" w:rsidRDefault="00B82645">
            <w:pPr>
              <w:pStyle w:val="ab"/>
              <w:snapToGrid w:val="0"/>
            </w:pPr>
            <w:r>
              <w:t>10.</w:t>
            </w:r>
          </w:p>
        </w:tc>
        <w:tc>
          <w:tcPr>
            <w:tcW w:w="9108" w:type="dxa"/>
            <w:shd w:val="clear" w:color="auto" w:fill="auto"/>
          </w:tcPr>
          <w:p w:rsidR="00B82645" w:rsidRDefault="00B82645">
            <w:pPr>
              <w:pStyle w:val="ab"/>
              <w:snapToGrid w:val="0"/>
            </w:pPr>
            <w:r>
              <w:t>Проект договора управления многоквартирным домом.</w:t>
            </w:r>
          </w:p>
        </w:tc>
      </w:tr>
    </w:tbl>
    <w:p w:rsidR="00AC62CE" w:rsidRDefault="00AC62CE">
      <w:pPr>
        <w:jc w:val="center"/>
        <w:rPr>
          <w:b/>
          <w:bCs/>
        </w:rPr>
      </w:pPr>
    </w:p>
    <w:p w:rsidR="002D2B8C" w:rsidRDefault="002D2B8C">
      <w:pPr>
        <w:jc w:val="center"/>
        <w:rPr>
          <w:b/>
          <w:bCs/>
        </w:rPr>
      </w:pPr>
    </w:p>
    <w:p w:rsidR="002D2B8C" w:rsidRDefault="002D2B8C">
      <w:pPr>
        <w:jc w:val="center"/>
        <w:rPr>
          <w:b/>
          <w:bCs/>
        </w:rPr>
      </w:pPr>
    </w:p>
    <w:p w:rsidR="002D2B8C" w:rsidRDefault="002D2B8C">
      <w:pPr>
        <w:jc w:val="center"/>
        <w:rPr>
          <w:b/>
          <w:bCs/>
        </w:rPr>
      </w:pPr>
    </w:p>
    <w:p w:rsidR="002D2B8C" w:rsidRDefault="002D2B8C">
      <w:pPr>
        <w:jc w:val="center"/>
        <w:rPr>
          <w:b/>
          <w:bCs/>
        </w:rPr>
      </w:pPr>
    </w:p>
    <w:p w:rsidR="002D2B8C" w:rsidRDefault="002D2B8C">
      <w:pPr>
        <w:jc w:val="center"/>
        <w:rPr>
          <w:b/>
          <w:bCs/>
        </w:rPr>
      </w:pPr>
    </w:p>
    <w:p w:rsidR="002D2B8C" w:rsidRDefault="002D2B8C">
      <w:pPr>
        <w:jc w:val="center"/>
        <w:rPr>
          <w:b/>
          <w:bCs/>
        </w:rPr>
      </w:pPr>
    </w:p>
    <w:p w:rsidR="002D2B8C" w:rsidRDefault="002D2B8C">
      <w:pPr>
        <w:jc w:val="center"/>
        <w:rPr>
          <w:b/>
          <w:bCs/>
        </w:rPr>
      </w:pPr>
    </w:p>
    <w:p w:rsidR="002D2B8C" w:rsidRDefault="002D2B8C">
      <w:pPr>
        <w:jc w:val="center"/>
        <w:rPr>
          <w:b/>
          <w:bCs/>
        </w:rPr>
      </w:pPr>
    </w:p>
    <w:p w:rsidR="002D2B8C" w:rsidRDefault="002D2B8C">
      <w:pPr>
        <w:jc w:val="center"/>
        <w:rPr>
          <w:b/>
          <w:bCs/>
        </w:rPr>
      </w:pPr>
    </w:p>
    <w:p w:rsidR="002D2B8C" w:rsidRDefault="002D2B8C">
      <w:pPr>
        <w:jc w:val="center"/>
        <w:rPr>
          <w:b/>
          <w:bCs/>
        </w:rPr>
      </w:pPr>
    </w:p>
    <w:p w:rsidR="002D2B8C" w:rsidRDefault="002D2B8C">
      <w:pPr>
        <w:jc w:val="center"/>
        <w:rPr>
          <w:b/>
          <w:bCs/>
        </w:rPr>
      </w:pPr>
    </w:p>
    <w:p w:rsidR="002D2B8C" w:rsidRDefault="002D2B8C">
      <w:pPr>
        <w:jc w:val="center"/>
        <w:rPr>
          <w:b/>
          <w:bCs/>
        </w:rPr>
      </w:pPr>
    </w:p>
    <w:p w:rsidR="002D2B8C" w:rsidRDefault="002D2B8C">
      <w:pPr>
        <w:jc w:val="center"/>
        <w:rPr>
          <w:b/>
          <w:bCs/>
        </w:rPr>
      </w:pPr>
    </w:p>
    <w:p w:rsidR="002D2B8C" w:rsidRDefault="002D2B8C">
      <w:pPr>
        <w:jc w:val="center"/>
        <w:rPr>
          <w:b/>
          <w:bCs/>
        </w:rPr>
      </w:pPr>
    </w:p>
    <w:p w:rsidR="002D2B8C" w:rsidRDefault="002D2B8C">
      <w:pPr>
        <w:jc w:val="center"/>
        <w:rPr>
          <w:b/>
          <w:bCs/>
        </w:rPr>
      </w:pPr>
    </w:p>
    <w:p w:rsidR="002D2B8C" w:rsidRDefault="002D2B8C">
      <w:pPr>
        <w:jc w:val="center"/>
        <w:rPr>
          <w:b/>
          <w:bCs/>
        </w:rPr>
      </w:pPr>
    </w:p>
    <w:p w:rsidR="002D2B8C" w:rsidRDefault="002D2B8C">
      <w:pPr>
        <w:jc w:val="center"/>
        <w:rPr>
          <w:b/>
          <w:bCs/>
        </w:rPr>
      </w:pPr>
    </w:p>
    <w:p w:rsidR="002D2B8C" w:rsidRDefault="002D2B8C">
      <w:pPr>
        <w:jc w:val="center"/>
        <w:rPr>
          <w:b/>
          <w:bCs/>
        </w:rPr>
      </w:pPr>
    </w:p>
    <w:p w:rsidR="002D2B8C" w:rsidRDefault="002D2B8C">
      <w:pPr>
        <w:jc w:val="center"/>
        <w:rPr>
          <w:b/>
          <w:bCs/>
        </w:rPr>
      </w:pPr>
    </w:p>
    <w:p w:rsidR="00765F19" w:rsidRDefault="00765F19">
      <w:pPr>
        <w:jc w:val="center"/>
        <w:rPr>
          <w:b/>
          <w:bCs/>
        </w:rPr>
      </w:pPr>
    </w:p>
    <w:p w:rsidR="00867C36" w:rsidRDefault="00867C36" w:rsidP="00867C36">
      <w:pPr>
        <w:pStyle w:val="1"/>
        <w:numPr>
          <w:ilvl w:val="0"/>
          <w:numId w:val="10"/>
        </w:numPr>
        <w:jc w:val="center"/>
        <w:rPr>
          <w:b/>
          <w:bCs/>
        </w:rPr>
      </w:pPr>
      <w:r>
        <w:rPr>
          <w:b/>
          <w:bCs/>
        </w:rPr>
        <w:lastRenderedPageBreak/>
        <w:t>Извещение</w:t>
      </w:r>
    </w:p>
    <w:p w:rsidR="00867C36" w:rsidRPr="0015250F" w:rsidRDefault="00867C36" w:rsidP="00867C36">
      <w:pPr>
        <w:pStyle w:val="ab"/>
        <w:jc w:val="center"/>
        <w:rPr>
          <w:b/>
          <w:bCs/>
          <w:lang w:val="en-US"/>
        </w:rPr>
      </w:pPr>
      <w:r>
        <w:rPr>
          <w:b/>
          <w:bCs/>
        </w:rPr>
        <w:t>о проведении открытого конкурса № 1/2020</w:t>
      </w:r>
    </w:p>
    <w:p w:rsidR="00867C36" w:rsidRDefault="00867C36" w:rsidP="00867C36">
      <w:pPr>
        <w:pStyle w:val="ab"/>
        <w:jc w:val="center"/>
        <w:rPr>
          <w:b/>
          <w:bCs/>
        </w:rPr>
      </w:pPr>
      <w:r>
        <w:rPr>
          <w:b/>
          <w:bCs/>
        </w:rPr>
        <w:t xml:space="preserve">по отбору управляющих организаций для управления </w:t>
      </w:r>
      <w:proofErr w:type="gramStart"/>
      <w:r>
        <w:rPr>
          <w:b/>
          <w:bCs/>
        </w:rPr>
        <w:t>многоквартирными</w:t>
      </w:r>
      <w:proofErr w:type="gramEnd"/>
    </w:p>
    <w:p w:rsidR="00867C36" w:rsidRDefault="00867C36" w:rsidP="00867C36">
      <w:pPr>
        <w:pStyle w:val="ab"/>
        <w:jc w:val="center"/>
        <w:rPr>
          <w:b/>
        </w:rPr>
      </w:pPr>
      <w:r>
        <w:rPr>
          <w:b/>
          <w:bCs/>
        </w:rPr>
        <w:t xml:space="preserve">домами </w:t>
      </w:r>
      <w:r>
        <w:rPr>
          <w:b/>
        </w:rPr>
        <w:t xml:space="preserve">на территории </w:t>
      </w:r>
      <w:r w:rsidRPr="004347A0">
        <w:rPr>
          <w:b/>
        </w:rPr>
        <w:t xml:space="preserve">муниципального района </w:t>
      </w:r>
      <w:proofErr w:type="spellStart"/>
      <w:r w:rsidRPr="004347A0">
        <w:rPr>
          <w:b/>
        </w:rPr>
        <w:t>Хворостянский</w:t>
      </w:r>
      <w:proofErr w:type="spellEnd"/>
      <w:r w:rsidRPr="004347A0">
        <w:rPr>
          <w:b/>
        </w:rPr>
        <w:t xml:space="preserve"> Самарской области</w:t>
      </w:r>
      <w:r>
        <w:rPr>
          <w:b/>
        </w:rPr>
        <w:t xml:space="preserve"> </w:t>
      </w:r>
    </w:p>
    <w:p w:rsidR="00867C36" w:rsidRPr="00D301A9" w:rsidRDefault="00867C36" w:rsidP="00867C36">
      <w:pPr>
        <w:pStyle w:val="ab"/>
        <w:jc w:val="center"/>
        <w:rPr>
          <w:b/>
          <w:bCs/>
        </w:rPr>
      </w:pPr>
      <w:r>
        <w:rPr>
          <w:b/>
        </w:rPr>
        <w:t xml:space="preserve">в 2020-2023 </w:t>
      </w:r>
      <w:proofErr w:type="spellStart"/>
      <w:r>
        <w:rPr>
          <w:b/>
        </w:rPr>
        <w:t>г.</w:t>
      </w:r>
      <w:proofErr w:type="gramStart"/>
      <w:r>
        <w:rPr>
          <w:b/>
        </w:rPr>
        <w:t>г</w:t>
      </w:r>
      <w:proofErr w:type="spellEnd"/>
      <w:proofErr w:type="gramEnd"/>
      <w:r>
        <w:rPr>
          <w:b/>
        </w:rPr>
        <w:t>.</w:t>
      </w:r>
    </w:p>
    <w:p w:rsidR="00867C36" w:rsidRDefault="00867C36" w:rsidP="00867C36">
      <w:pPr>
        <w:pStyle w:val="ab"/>
        <w:ind w:firstLine="540"/>
        <w:jc w:val="both"/>
      </w:pPr>
    </w:p>
    <w:p w:rsidR="00867C36" w:rsidRDefault="00867C36" w:rsidP="00867C36">
      <w:pPr>
        <w:pStyle w:val="ab"/>
        <w:spacing w:line="276" w:lineRule="auto"/>
        <w:ind w:firstLine="540"/>
        <w:jc w:val="both"/>
      </w:pPr>
      <w:r w:rsidRPr="004347A0">
        <w:t xml:space="preserve">Муниципальное казенное учреждение Комитет по управлению муниципальным имуществом муниципального района </w:t>
      </w:r>
      <w:proofErr w:type="spellStart"/>
      <w:r w:rsidRPr="004347A0">
        <w:t>Хворостянский</w:t>
      </w:r>
      <w:proofErr w:type="spellEnd"/>
      <w:r w:rsidRPr="004347A0">
        <w:t xml:space="preserve"> Самарской области приглашает принять участие в открытом конкурсе по отбору управляющих организаций для управления многоквартирными домами на территории муниципального района </w:t>
      </w:r>
      <w:proofErr w:type="spellStart"/>
      <w:r w:rsidRPr="004347A0">
        <w:t>Хворостянский</w:t>
      </w:r>
      <w:proofErr w:type="spellEnd"/>
      <w:r w:rsidRPr="004347A0">
        <w:t xml:space="preserve"> Самарской области в</w:t>
      </w:r>
      <w:r>
        <w:t xml:space="preserve"> 2020-2023 </w:t>
      </w:r>
      <w:proofErr w:type="spellStart"/>
      <w:r>
        <w:t>г.</w:t>
      </w:r>
      <w:proofErr w:type="gramStart"/>
      <w:r>
        <w:t>г</w:t>
      </w:r>
      <w:proofErr w:type="spellEnd"/>
      <w:proofErr w:type="gramEnd"/>
      <w:r>
        <w:t>.</w:t>
      </w:r>
    </w:p>
    <w:p w:rsidR="00867C36" w:rsidRDefault="00867C36" w:rsidP="00867C36">
      <w:pPr>
        <w:spacing w:line="276" w:lineRule="auto"/>
        <w:ind w:firstLine="540"/>
        <w:jc w:val="both"/>
        <w:rPr>
          <w:bCs/>
          <w:sz w:val="24"/>
          <w:szCs w:val="24"/>
        </w:rPr>
      </w:pPr>
      <w:r>
        <w:rPr>
          <w:bCs/>
          <w:sz w:val="24"/>
          <w:szCs w:val="24"/>
        </w:rPr>
        <w:t>Конкурс проводится на основании:</w:t>
      </w:r>
    </w:p>
    <w:p w:rsidR="00867C36" w:rsidRPr="00E11761" w:rsidRDefault="00867C36" w:rsidP="00867C36">
      <w:pPr>
        <w:pStyle w:val="afb"/>
        <w:numPr>
          <w:ilvl w:val="0"/>
          <w:numId w:val="19"/>
        </w:numPr>
        <w:suppressAutoHyphens/>
        <w:autoSpaceDE w:val="0"/>
        <w:spacing w:after="0" w:line="240" w:lineRule="auto"/>
        <w:ind w:left="0" w:firstLine="539"/>
        <w:jc w:val="both"/>
        <w:rPr>
          <w:rFonts w:ascii="Times New Roman" w:eastAsia="Times New Roman" w:hAnsi="Times New Roman" w:cs="Times New Roman"/>
          <w:bCs/>
          <w:sz w:val="24"/>
          <w:szCs w:val="24"/>
          <w:lang w:eastAsia="ar-SA"/>
        </w:rPr>
      </w:pPr>
      <w:r w:rsidRPr="00E11761">
        <w:rPr>
          <w:rFonts w:ascii="Times New Roman" w:eastAsia="Times New Roman" w:hAnsi="Times New Roman" w:cs="Times New Roman"/>
          <w:bCs/>
          <w:sz w:val="24"/>
          <w:szCs w:val="24"/>
          <w:lang w:eastAsia="ar-SA"/>
        </w:rPr>
        <w:t>Жилищного кодекса Российской Федерации;</w:t>
      </w:r>
    </w:p>
    <w:p w:rsidR="00867C36" w:rsidRPr="00E11761" w:rsidRDefault="00867C36" w:rsidP="00867C36">
      <w:pPr>
        <w:pStyle w:val="afb"/>
        <w:numPr>
          <w:ilvl w:val="0"/>
          <w:numId w:val="19"/>
        </w:numPr>
        <w:suppressAutoHyphens/>
        <w:autoSpaceDE w:val="0"/>
        <w:spacing w:after="0" w:line="240" w:lineRule="auto"/>
        <w:ind w:left="0" w:firstLine="539"/>
        <w:jc w:val="both"/>
        <w:rPr>
          <w:rFonts w:ascii="Times New Roman" w:eastAsia="Times New Roman" w:hAnsi="Times New Roman" w:cs="Times New Roman"/>
          <w:bCs/>
          <w:sz w:val="24"/>
          <w:szCs w:val="24"/>
          <w:lang w:eastAsia="ar-SA"/>
        </w:rPr>
      </w:pPr>
      <w:r w:rsidRPr="00E11761">
        <w:rPr>
          <w:rFonts w:ascii="Times New Roman" w:eastAsia="Times New Roman" w:hAnsi="Times New Roman" w:cs="Times New Roman"/>
          <w:bCs/>
          <w:sz w:val="24"/>
          <w:szCs w:val="24"/>
          <w:lang w:eastAsia="ar-SA"/>
        </w:rPr>
        <w:t>Гражданского кодекса Российской Федерации</w:t>
      </w:r>
      <w:r>
        <w:rPr>
          <w:rFonts w:ascii="Times New Roman" w:eastAsia="Times New Roman" w:hAnsi="Times New Roman" w:cs="Times New Roman"/>
          <w:bCs/>
          <w:sz w:val="24"/>
          <w:szCs w:val="24"/>
          <w:lang w:eastAsia="ar-SA"/>
        </w:rPr>
        <w:t>;</w:t>
      </w:r>
    </w:p>
    <w:p w:rsidR="00867C36" w:rsidRPr="00E11761" w:rsidRDefault="00867C36" w:rsidP="00867C36">
      <w:pPr>
        <w:pStyle w:val="afb"/>
        <w:numPr>
          <w:ilvl w:val="0"/>
          <w:numId w:val="19"/>
        </w:numPr>
        <w:suppressAutoHyphens/>
        <w:autoSpaceDE w:val="0"/>
        <w:spacing w:after="0" w:line="240" w:lineRule="auto"/>
        <w:ind w:left="0" w:firstLine="539"/>
        <w:jc w:val="both"/>
        <w:rPr>
          <w:rFonts w:ascii="Times New Roman" w:eastAsia="Times New Roman" w:hAnsi="Times New Roman" w:cs="Times New Roman"/>
          <w:bCs/>
          <w:sz w:val="24"/>
          <w:szCs w:val="24"/>
          <w:lang w:eastAsia="ar-SA"/>
        </w:rPr>
      </w:pPr>
      <w:r w:rsidRPr="00E11761">
        <w:rPr>
          <w:rFonts w:ascii="Times New Roman" w:eastAsia="Times New Roman" w:hAnsi="Times New Roman" w:cs="Times New Roman"/>
          <w:bCs/>
          <w:sz w:val="24"/>
          <w:szCs w:val="24"/>
          <w:lang w:eastAsia="ar-SA"/>
        </w:rPr>
        <w:t>Постановления Правительства РФ от 06.02.2006 N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867C36" w:rsidRPr="00E11761" w:rsidRDefault="00867C36" w:rsidP="00867C36">
      <w:pPr>
        <w:pStyle w:val="afb"/>
        <w:numPr>
          <w:ilvl w:val="0"/>
          <w:numId w:val="19"/>
        </w:numPr>
        <w:suppressAutoHyphens/>
        <w:autoSpaceDE w:val="0"/>
        <w:spacing w:after="0" w:line="240" w:lineRule="auto"/>
        <w:ind w:left="0" w:firstLine="539"/>
        <w:jc w:val="both"/>
        <w:rPr>
          <w:rFonts w:ascii="Times New Roman" w:eastAsia="Times New Roman" w:hAnsi="Times New Roman" w:cs="Times New Roman"/>
          <w:bCs/>
          <w:sz w:val="24"/>
          <w:szCs w:val="24"/>
          <w:lang w:eastAsia="ar-SA"/>
        </w:rPr>
      </w:pPr>
      <w:r w:rsidRPr="00E11761">
        <w:rPr>
          <w:rFonts w:ascii="Times New Roman" w:eastAsia="Times New Roman" w:hAnsi="Times New Roman" w:cs="Times New Roman"/>
          <w:bCs/>
          <w:sz w:val="24"/>
          <w:szCs w:val="24"/>
          <w:lang w:eastAsia="ar-SA"/>
        </w:rPr>
        <w:t>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w:t>
      </w:r>
    </w:p>
    <w:p w:rsidR="00867C36" w:rsidRPr="00E11761" w:rsidRDefault="00867C36" w:rsidP="00867C36">
      <w:pPr>
        <w:pStyle w:val="afb"/>
        <w:numPr>
          <w:ilvl w:val="0"/>
          <w:numId w:val="19"/>
        </w:numPr>
        <w:suppressAutoHyphens/>
        <w:autoSpaceDE w:val="0"/>
        <w:spacing w:after="0" w:line="240" w:lineRule="auto"/>
        <w:ind w:left="0" w:firstLine="539"/>
        <w:jc w:val="both"/>
        <w:rPr>
          <w:rFonts w:ascii="Times New Roman" w:eastAsia="Times New Roman" w:hAnsi="Times New Roman" w:cs="Times New Roman"/>
          <w:bCs/>
          <w:sz w:val="24"/>
          <w:szCs w:val="24"/>
          <w:lang w:eastAsia="ar-SA"/>
        </w:rPr>
      </w:pPr>
      <w:proofErr w:type="gramStart"/>
      <w:r w:rsidRPr="00E11761">
        <w:rPr>
          <w:rFonts w:ascii="Times New Roman" w:eastAsia="Times New Roman" w:hAnsi="Times New Roman" w:cs="Times New Roman"/>
          <w:bCs/>
          <w:sz w:val="24"/>
          <w:szCs w:val="24"/>
          <w:lang w:eastAsia="ar-SA"/>
        </w:rPr>
        <w:t>Постановления Правительства РФ от 13.08.2006 N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p>
    <w:p w:rsidR="00867C36" w:rsidRPr="00F511F1" w:rsidRDefault="00C93A69" w:rsidP="00867C36">
      <w:pPr>
        <w:pStyle w:val="afb"/>
        <w:numPr>
          <w:ilvl w:val="0"/>
          <w:numId w:val="19"/>
        </w:numPr>
        <w:suppressAutoHyphens/>
        <w:autoSpaceDE w:val="0"/>
        <w:spacing w:after="0" w:line="240" w:lineRule="auto"/>
        <w:ind w:left="0" w:firstLine="539"/>
        <w:jc w:val="both"/>
        <w:rPr>
          <w:rFonts w:ascii="Times New Roman" w:eastAsia="Times New Roman" w:hAnsi="Times New Roman" w:cs="Times New Roman"/>
          <w:bCs/>
          <w:sz w:val="24"/>
          <w:szCs w:val="24"/>
          <w:lang w:eastAsia="ar-SA"/>
        </w:rPr>
      </w:pPr>
      <w:proofErr w:type="gramStart"/>
      <w:r w:rsidRPr="00F511F1">
        <w:rPr>
          <w:rFonts w:ascii="Times New Roman" w:eastAsia="Times New Roman" w:hAnsi="Times New Roman" w:cs="Times New Roman"/>
          <w:bCs/>
          <w:sz w:val="24"/>
          <w:szCs w:val="24"/>
          <w:lang w:eastAsia="ar-SA"/>
        </w:rPr>
        <w:t>Постановления а</w:t>
      </w:r>
      <w:r w:rsidR="00867C36" w:rsidRPr="00F511F1">
        <w:rPr>
          <w:rFonts w:ascii="Times New Roman" w:eastAsia="Times New Roman" w:hAnsi="Times New Roman" w:cs="Times New Roman"/>
          <w:bCs/>
          <w:sz w:val="24"/>
          <w:szCs w:val="24"/>
          <w:lang w:eastAsia="ar-SA"/>
        </w:rPr>
        <w:t xml:space="preserve">дминистрации </w:t>
      </w:r>
      <w:r w:rsidRPr="00F511F1">
        <w:rPr>
          <w:rFonts w:ascii="Times New Roman" w:eastAsia="Times New Roman" w:hAnsi="Times New Roman" w:cs="Times New Roman"/>
          <w:bCs/>
          <w:sz w:val="24"/>
          <w:szCs w:val="24"/>
          <w:lang w:eastAsia="ar-SA"/>
        </w:rPr>
        <w:t xml:space="preserve">муниципального района </w:t>
      </w:r>
      <w:proofErr w:type="spellStart"/>
      <w:r w:rsidRPr="00F511F1">
        <w:rPr>
          <w:rFonts w:ascii="Times New Roman" w:eastAsia="Times New Roman" w:hAnsi="Times New Roman" w:cs="Times New Roman"/>
          <w:bCs/>
          <w:sz w:val="24"/>
          <w:szCs w:val="24"/>
          <w:lang w:eastAsia="ar-SA"/>
        </w:rPr>
        <w:t>Хворостянский</w:t>
      </w:r>
      <w:proofErr w:type="spellEnd"/>
      <w:r w:rsidRPr="00F511F1">
        <w:rPr>
          <w:rFonts w:ascii="Times New Roman" w:eastAsia="Times New Roman" w:hAnsi="Times New Roman" w:cs="Times New Roman"/>
          <w:bCs/>
          <w:sz w:val="24"/>
          <w:szCs w:val="24"/>
          <w:lang w:eastAsia="ar-SA"/>
        </w:rPr>
        <w:t xml:space="preserve"> Самарской области от 16.12.2020 № 697</w:t>
      </w:r>
      <w:r w:rsidR="00867C36" w:rsidRPr="00F511F1">
        <w:rPr>
          <w:rFonts w:ascii="Times New Roman" w:eastAsia="Times New Roman" w:hAnsi="Times New Roman" w:cs="Times New Roman"/>
          <w:bCs/>
          <w:sz w:val="24"/>
          <w:szCs w:val="24"/>
          <w:lang w:eastAsia="ar-SA"/>
        </w:rPr>
        <w:t xml:space="preserve"> «</w:t>
      </w:r>
      <w:r w:rsidR="00867C36" w:rsidRPr="00F511F1">
        <w:rPr>
          <w:rFonts w:ascii="Times New Roman" w:hAnsi="Times New Roman" w:cs="Times New Roman"/>
          <w:noProof/>
          <w:sz w:val="24"/>
          <w:szCs w:val="24"/>
        </w:rPr>
        <w:t>О со</w:t>
      </w:r>
      <w:r w:rsidRPr="00F511F1">
        <w:rPr>
          <w:rFonts w:ascii="Times New Roman" w:hAnsi="Times New Roman" w:cs="Times New Roman"/>
          <w:noProof/>
          <w:sz w:val="24"/>
          <w:szCs w:val="24"/>
        </w:rPr>
        <w:t>здании постоянно действующей конкурсной комиссии</w:t>
      </w:r>
      <w:r w:rsidR="00867C36" w:rsidRPr="00F511F1">
        <w:rPr>
          <w:rFonts w:ascii="Times New Roman" w:hAnsi="Times New Roman" w:cs="Times New Roman"/>
          <w:noProof/>
          <w:sz w:val="24"/>
          <w:szCs w:val="24"/>
        </w:rPr>
        <w:t xml:space="preserve"> </w:t>
      </w:r>
      <w:r w:rsidRPr="00F511F1">
        <w:rPr>
          <w:rFonts w:ascii="Times New Roman" w:hAnsi="Times New Roman" w:cs="Times New Roman"/>
          <w:noProof/>
          <w:sz w:val="24"/>
          <w:szCs w:val="24"/>
        </w:rPr>
        <w:t xml:space="preserve">по проведению открытых конкурсов </w:t>
      </w:r>
      <w:r w:rsidR="00867C36" w:rsidRPr="00F511F1">
        <w:rPr>
          <w:rFonts w:ascii="Times New Roman" w:hAnsi="Times New Roman" w:cs="Times New Roman"/>
          <w:noProof/>
          <w:sz w:val="24"/>
          <w:szCs w:val="24"/>
        </w:rPr>
        <w:t xml:space="preserve">по </w:t>
      </w:r>
      <w:r w:rsidRPr="00F511F1">
        <w:rPr>
          <w:rFonts w:ascii="Times New Roman" w:hAnsi="Times New Roman" w:cs="Times New Roman"/>
          <w:noProof/>
          <w:sz w:val="24"/>
          <w:szCs w:val="24"/>
        </w:rPr>
        <w:t>отбору управляющих организаций для управления многоквартирными домами в муниципальном районе Хворостянский Самарской области</w:t>
      </w:r>
      <w:r w:rsidR="00867C36" w:rsidRPr="00F511F1">
        <w:rPr>
          <w:rFonts w:ascii="Times New Roman" w:hAnsi="Times New Roman" w:cs="Times New Roman"/>
          <w:noProof/>
          <w:sz w:val="24"/>
          <w:szCs w:val="24"/>
        </w:rPr>
        <w:t xml:space="preserve"> и утверждении Положения «О работе постоянно действующей конкурсной комиссии по проведению открытых конкурсов по отбору управляющих организаций для управления многоквартирными домами в </w:t>
      </w:r>
      <w:r w:rsidRPr="00F511F1">
        <w:rPr>
          <w:rFonts w:ascii="Times New Roman" w:hAnsi="Times New Roman" w:cs="Times New Roman"/>
          <w:noProof/>
          <w:sz w:val="24"/>
          <w:szCs w:val="24"/>
        </w:rPr>
        <w:t xml:space="preserve">муниципальном районе Хворостянский </w:t>
      </w:r>
      <w:r w:rsidR="00867C36" w:rsidRPr="00F511F1">
        <w:rPr>
          <w:rFonts w:ascii="Times New Roman" w:hAnsi="Times New Roman" w:cs="Times New Roman"/>
          <w:noProof/>
          <w:sz w:val="24"/>
          <w:szCs w:val="24"/>
        </w:rPr>
        <w:t>Самарской</w:t>
      </w:r>
      <w:proofErr w:type="gramEnd"/>
      <w:r w:rsidR="00867C36" w:rsidRPr="00F511F1">
        <w:rPr>
          <w:rFonts w:ascii="Times New Roman" w:hAnsi="Times New Roman" w:cs="Times New Roman"/>
          <w:noProof/>
          <w:sz w:val="24"/>
          <w:szCs w:val="24"/>
        </w:rPr>
        <w:t xml:space="preserve"> области»</w:t>
      </w:r>
      <w:r w:rsidR="00867C36" w:rsidRPr="00F511F1">
        <w:rPr>
          <w:rFonts w:ascii="Times New Roman" w:eastAsia="Times New Roman" w:hAnsi="Times New Roman" w:cs="Times New Roman"/>
          <w:bCs/>
          <w:sz w:val="24"/>
          <w:szCs w:val="24"/>
          <w:lang w:eastAsia="ar-SA"/>
        </w:rPr>
        <w:t>.</w:t>
      </w:r>
    </w:p>
    <w:p w:rsidR="00867C36" w:rsidRPr="00F511F1" w:rsidRDefault="00867C36" w:rsidP="00867C36">
      <w:pPr>
        <w:spacing w:line="276" w:lineRule="auto"/>
        <w:ind w:firstLine="540"/>
        <w:jc w:val="both"/>
        <w:rPr>
          <w:sz w:val="24"/>
          <w:szCs w:val="24"/>
        </w:rPr>
      </w:pPr>
      <w:r w:rsidRPr="00F511F1">
        <w:rPr>
          <w:b/>
          <w:sz w:val="24"/>
          <w:szCs w:val="24"/>
        </w:rPr>
        <w:t>Основание проведения конкурса.</w:t>
      </w:r>
      <w:r w:rsidRPr="00F511F1">
        <w:rPr>
          <w:sz w:val="24"/>
          <w:szCs w:val="24"/>
        </w:rPr>
        <w:t xml:space="preserve"> Конкурс проводится по многоквартирным домам, в которых:</w:t>
      </w:r>
    </w:p>
    <w:p w:rsidR="00867C36" w:rsidRPr="00F511F1" w:rsidRDefault="00867C36" w:rsidP="00867C36">
      <w:pPr>
        <w:pStyle w:val="ConsPlusNormal"/>
        <w:widowControl/>
        <w:spacing w:line="276" w:lineRule="auto"/>
        <w:ind w:firstLine="540"/>
        <w:jc w:val="both"/>
        <w:rPr>
          <w:rFonts w:ascii="Times New Roman" w:hAnsi="Times New Roman" w:cs="Times New Roman"/>
          <w:sz w:val="24"/>
          <w:szCs w:val="24"/>
        </w:rPr>
      </w:pPr>
      <w:r w:rsidRPr="00F511F1">
        <w:rPr>
          <w:rFonts w:ascii="Times New Roman" w:hAnsi="Times New Roman" w:cs="Times New Roman"/>
          <w:sz w:val="24"/>
          <w:szCs w:val="24"/>
        </w:rPr>
        <w:t>– собственниками помещений в многоквартирном доме не выбран способ управления домом в соответствии с Жилищным кодексом Российской Федерации;</w:t>
      </w:r>
    </w:p>
    <w:p w:rsidR="00867C36" w:rsidRPr="00F511F1" w:rsidRDefault="00867C36" w:rsidP="00867C36">
      <w:pPr>
        <w:pStyle w:val="ConsPlusNormal"/>
        <w:widowControl/>
        <w:spacing w:line="276" w:lineRule="auto"/>
        <w:ind w:firstLine="540"/>
        <w:jc w:val="both"/>
        <w:rPr>
          <w:rFonts w:ascii="Times New Roman" w:hAnsi="Times New Roman" w:cs="Times New Roman"/>
          <w:sz w:val="24"/>
          <w:szCs w:val="24"/>
        </w:rPr>
      </w:pPr>
      <w:r w:rsidRPr="00F511F1">
        <w:rPr>
          <w:rFonts w:ascii="Times New Roman" w:hAnsi="Times New Roman" w:cs="Times New Roman"/>
          <w:sz w:val="24"/>
          <w:szCs w:val="24"/>
        </w:rPr>
        <w:t>– принятое собственниками помещений в многоквартирном доме решение о выборе способа управления домом не реализовано.</w:t>
      </w:r>
    </w:p>
    <w:p w:rsidR="00867C36" w:rsidRPr="00CF4273" w:rsidRDefault="00867C36" w:rsidP="00867C36">
      <w:pPr>
        <w:spacing w:line="276" w:lineRule="auto"/>
        <w:ind w:firstLine="567"/>
        <w:jc w:val="both"/>
        <w:rPr>
          <w:sz w:val="24"/>
          <w:szCs w:val="24"/>
        </w:rPr>
      </w:pPr>
      <w:r w:rsidRPr="00F511F1">
        <w:rPr>
          <w:b/>
          <w:bCs/>
          <w:sz w:val="24"/>
          <w:szCs w:val="24"/>
        </w:rPr>
        <w:t xml:space="preserve">Организатор конкурса: </w:t>
      </w:r>
      <w:r w:rsidRPr="00F511F1">
        <w:rPr>
          <w:bCs/>
          <w:sz w:val="24"/>
          <w:szCs w:val="24"/>
        </w:rPr>
        <w:t xml:space="preserve">Муниципальное казённое учреждение Комитет по управлению муниципальным имуществом муниципального района </w:t>
      </w:r>
      <w:proofErr w:type="spellStart"/>
      <w:r w:rsidRPr="00F511F1">
        <w:rPr>
          <w:bCs/>
          <w:sz w:val="24"/>
          <w:szCs w:val="24"/>
        </w:rPr>
        <w:t>Хворостянский</w:t>
      </w:r>
      <w:proofErr w:type="spellEnd"/>
      <w:r w:rsidRPr="00F511F1">
        <w:rPr>
          <w:bCs/>
          <w:sz w:val="24"/>
          <w:szCs w:val="24"/>
        </w:rPr>
        <w:t xml:space="preserve"> Самарской области, расположенное по адресу: 445590, Самарская область, </w:t>
      </w:r>
      <w:proofErr w:type="spellStart"/>
      <w:r w:rsidRPr="00F511F1">
        <w:rPr>
          <w:bCs/>
          <w:sz w:val="24"/>
          <w:szCs w:val="24"/>
        </w:rPr>
        <w:t>Хворостянский</w:t>
      </w:r>
      <w:proofErr w:type="spellEnd"/>
      <w:r w:rsidRPr="00F511F1">
        <w:rPr>
          <w:bCs/>
          <w:sz w:val="24"/>
          <w:szCs w:val="24"/>
        </w:rPr>
        <w:t xml:space="preserve"> район, </w:t>
      </w:r>
      <w:proofErr w:type="gramStart"/>
      <w:r w:rsidRPr="00F511F1">
        <w:rPr>
          <w:bCs/>
          <w:sz w:val="24"/>
          <w:szCs w:val="24"/>
        </w:rPr>
        <w:t>с</w:t>
      </w:r>
      <w:proofErr w:type="gramEnd"/>
      <w:r w:rsidRPr="00F511F1">
        <w:rPr>
          <w:bCs/>
          <w:sz w:val="24"/>
          <w:szCs w:val="24"/>
        </w:rPr>
        <w:t xml:space="preserve">. Хворостянка, пл. </w:t>
      </w:r>
      <w:proofErr w:type="spellStart"/>
      <w:r w:rsidRPr="00F511F1">
        <w:rPr>
          <w:bCs/>
          <w:sz w:val="24"/>
          <w:szCs w:val="24"/>
        </w:rPr>
        <w:t>Плясункова</w:t>
      </w:r>
      <w:proofErr w:type="spellEnd"/>
      <w:r w:rsidRPr="00F511F1">
        <w:rPr>
          <w:bCs/>
          <w:sz w:val="24"/>
          <w:szCs w:val="24"/>
        </w:rPr>
        <w:t xml:space="preserve">, д. 10, </w:t>
      </w:r>
      <w:proofErr w:type="spellStart"/>
      <w:r w:rsidRPr="00F511F1">
        <w:rPr>
          <w:bCs/>
          <w:sz w:val="24"/>
          <w:szCs w:val="24"/>
        </w:rPr>
        <w:t>каб</w:t>
      </w:r>
      <w:proofErr w:type="spellEnd"/>
      <w:r w:rsidRPr="00F511F1">
        <w:rPr>
          <w:bCs/>
          <w:sz w:val="24"/>
          <w:szCs w:val="24"/>
        </w:rPr>
        <w:t>. 107. Контактные телефоны: 8 (846 77) 9-1278, факс 8 (846 77) 9-12-87. E-</w:t>
      </w:r>
      <w:proofErr w:type="spellStart"/>
      <w:r w:rsidRPr="00F511F1">
        <w:rPr>
          <w:bCs/>
          <w:sz w:val="24"/>
          <w:szCs w:val="24"/>
        </w:rPr>
        <w:t>mail</w:t>
      </w:r>
      <w:proofErr w:type="spellEnd"/>
      <w:r w:rsidRPr="00F511F1">
        <w:rPr>
          <w:bCs/>
          <w:sz w:val="24"/>
          <w:szCs w:val="24"/>
        </w:rPr>
        <w:t>: hvor-kymi@yandex.ru.</w:t>
      </w:r>
    </w:p>
    <w:p w:rsidR="00867C36" w:rsidRDefault="00867C36" w:rsidP="00867C36">
      <w:pPr>
        <w:pStyle w:val="ConsPlusNormal"/>
        <w:widowControl/>
        <w:ind w:firstLine="540"/>
        <w:jc w:val="center"/>
        <w:rPr>
          <w:rFonts w:ascii="Times New Roman" w:hAnsi="Times New Roman" w:cs="Times New Roman"/>
          <w:bCs/>
          <w:sz w:val="24"/>
          <w:szCs w:val="24"/>
        </w:rPr>
      </w:pPr>
    </w:p>
    <w:p w:rsidR="00867C36" w:rsidRDefault="00867C36" w:rsidP="00867C36">
      <w:pPr>
        <w:pStyle w:val="ConsPlusNormal"/>
        <w:widowControl/>
        <w:ind w:firstLine="540"/>
        <w:jc w:val="center"/>
        <w:rPr>
          <w:rFonts w:ascii="Times New Roman" w:hAnsi="Times New Roman" w:cs="Times New Roman"/>
          <w:bCs/>
          <w:sz w:val="24"/>
          <w:szCs w:val="24"/>
        </w:rPr>
      </w:pPr>
    </w:p>
    <w:p w:rsidR="00867C36" w:rsidRDefault="00867C36" w:rsidP="00867C36">
      <w:pPr>
        <w:pStyle w:val="ConsPlusNormal"/>
        <w:widowControl/>
        <w:ind w:firstLine="540"/>
        <w:jc w:val="center"/>
        <w:rPr>
          <w:rFonts w:ascii="Times New Roman" w:hAnsi="Times New Roman" w:cs="Times New Roman"/>
          <w:bCs/>
          <w:sz w:val="24"/>
          <w:szCs w:val="24"/>
        </w:rPr>
      </w:pPr>
    </w:p>
    <w:p w:rsidR="00867C36" w:rsidRDefault="00867C36" w:rsidP="00867C36">
      <w:pPr>
        <w:pStyle w:val="ConsPlusNormal"/>
        <w:widowControl/>
        <w:ind w:firstLine="540"/>
        <w:jc w:val="center"/>
        <w:rPr>
          <w:rFonts w:ascii="Times New Roman" w:hAnsi="Times New Roman" w:cs="Times New Roman"/>
          <w:bCs/>
          <w:sz w:val="24"/>
          <w:szCs w:val="24"/>
        </w:rPr>
      </w:pPr>
    </w:p>
    <w:p w:rsidR="00F511F1" w:rsidRDefault="00F511F1" w:rsidP="00867C36">
      <w:pPr>
        <w:pStyle w:val="ConsPlusNormal"/>
        <w:widowControl/>
        <w:ind w:firstLine="540"/>
        <w:jc w:val="center"/>
        <w:rPr>
          <w:rFonts w:ascii="Times New Roman" w:hAnsi="Times New Roman" w:cs="Times New Roman"/>
          <w:bCs/>
          <w:sz w:val="24"/>
          <w:szCs w:val="24"/>
        </w:rPr>
      </w:pPr>
    </w:p>
    <w:p w:rsidR="00F511F1" w:rsidRDefault="00F511F1" w:rsidP="00867C36">
      <w:pPr>
        <w:pStyle w:val="ConsPlusNormal"/>
        <w:widowControl/>
        <w:ind w:firstLine="540"/>
        <w:jc w:val="center"/>
        <w:rPr>
          <w:rFonts w:ascii="Times New Roman" w:hAnsi="Times New Roman" w:cs="Times New Roman"/>
          <w:bCs/>
          <w:sz w:val="24"/>
          <w:szCs w:val="24"/>
        </w:rPr>
      </w:pPr>
    </w:p>
    <w:p w:rsidR="00867C36" w:rsidRDefault="00867C36" w:rsidP="00867C36">
      <w:pPr>
        <w:pStyle w:val="ConsPlusNormal"/>
        <w:widowControl/>
        <w:ind w:firstLine="540"/>
        <w:jc w:val="center"/>
        <w:rPr>
          <w:rFonts w:ascii="Times New Roman" w:hAnsi="Times New Roman" w:cs="Times New Roman"/>
          <w:bCs/>
          <w:sz w:val="24"/>
          <w:szCs w:val="24"/>
        </w:rPr>
      </w:pPr>
      <w:r w:rsidRPr="00A6067D">
        <w:rPr>
          <w:rFonts w:ascii="Times New Roman" w:hAnsi="Times New Roman" w:cs="Times New Roman"/>
          <w:bCs/>
          <w:sz w:val="24"/>
          <w:szCs w:val="24"/>
        </w:rPr>
        <w:lastRenderedPageBreak/>
        <w:t>Характеристика объекта конкурса:</w:t>
      </w:r>
    </w:p>
    <w:p w:rsidR="00867C36" w:rsidRPr="00A6067D" w:rsidRDefault="00867C36" w:rsidP="00867C36">
      <w:pPr>
        <w:pStyle w:val="ConsPlusNormal"/>
        <w:widowControl/>
        <w:ind w:firstLine="540"/>
        <w:jc w:val="center"/>
        <w:rPr>
          <w:rFonts w:ascii="Times New Roman" w:hAnsi="Times New Roman" w:cs="Times New Roman"/>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
        <w:gridCol w:w="1800"/>
        <w:gridCol w:w="903"/>
        <w:gridCol w:w="611"/>
        <w:gridCol w:w="759"/>
        <w:gridCol w:w="962"/>
        <w:gridCol w:w="851"/>
        <w:gridCol w:w="1846"/>
        <w:gridCol w:w="1661"/>
      </w:tblGrid>
      <w:tr w:rsidR="00867C36" w:rsidRPr="00AA4694" w:rsidTr="00867C36">
        <w:trPr>
          <w:cantSplit/>
          <w:trHeight w:val="2117"/>
        </w:trPr>
        <w:tc>
          <w:tcPr>
            <w:tcW w:w="233" w:type="pct"/>
            <w:textDirection w:val="btLr"/>
            <w:vAlign w:val="center"/>
          </w:tcPr>
          <w:p w:rsidR="00867C36" w:rsidRPr="00AA4694" w:rsidRDefault="00867C36" w:rsidP="00867C36">
            <w:pPr>
              <w:pStyle w:val="ConsPlusNormal"/>
              <w:widowControl/>
              <w:ind w:left="113" w:right="113" w:firstLine="0"/>
              <w:jc w:val="center"/>
              <w:rPr>
                <w:rFonts w:ascii="Times New Roman" w:hAnsi="Times New Roman" w:cs="Times New Roman"/>
                <w:bCs/>
                <w:sz w:val="20"/>
                <w:szCs w:val="20"/>
              </w:rPr>
            </w:pPr>
            <w:r w:rsidRPr="00AA4694">
              <w:rPr>
                <w:rFonts w:ascii="Times New Roman" w:hAnsi="Times New Roman" w:cs="Times New Roman"/>
                <w:bCs/>
                <w:sz w:val="20"/>
                <w:szCs w:val="20"/>
              </w:rPr>
              <w:t>№ лота</w:t>
            </w:r>
          </w:p>
        </w:tc>
        <w:tc>
          <w:tcPr>
            <w:tcW w:w="913" w:type="pct"/>
            <w:textDirection w:val="btLr"/>
            <w:vAlign w:val="center"/>
          </w:tcPr>
          <w:p w:rsidR="00867C36" w:rsidRPr="00AA4694" w:rsidRDefault="00867C36" w:rsidP="00867C36">
            <w:pPr>
              <w:pStyle w:val="ConsPlusNormal"/>
              <w:widowControl/>
              <w:ind w:left="113" w:right="220" w:firstLine="0"/>
              <w:jc w:val="center"/>
              <w:rPr>
                <w:rFonts w:ascii="Times New Roman" w:hAnsi="Times New Roman" w:cs="Times New Roman"/>
                <w:bCs/>
                <w:sz w:val="20"/>
                <w:szCs w:val="20"/>
              </w:rPr>
            </w:pPr>
            <w:r w:rsidRPr="00AA4694">
              <w:rPr>
                <w:rFonts w:ascii="Times New Roman" w:hAnsi="Times New Roman" w:cs="Times New Roman"/>
                <w:bCs/>
                <w:sz w:val="20"/>
                <w:szCs w:val="20"/>
              </w:rPr>
              <w:t>Адрес много</w:t>
            </w:r>
            <w:r w:rsidRPr="00AA4694">
              <w:rPr>
                <w:rFonts w:ascii="Times New Roman" w:hAnsi="Times New Roman" w:cs="Times New Roman"/>
                <w:bCs/>
                <w:sz w:val="20"/>
                <w:szCs w:val="20"/>
              </w:rPr>
              <w:softHyphen/>
              <w:t>ква</w:t>
            </w:r>
            <w:r w:rsidRPr="00AA4694">
              <w:rPr>
                <w:rFonts w:ascii="Times New Roman" w:hAnsi="Times New Roman" w:cs="Times New Roman"/>
                <w:bCs/>
                <w:sz w:val="20"/>
                <w:szCs w:val="20"/>
              </w:rPr>
              <w:softHyphen/>
              <w:t>р</w:t>
            </w:r>
            <w:r w:rsidRPr="00AA4694">
              <w:rPr>
                <w:rFonts w:ascii="Times New Roman" w:hAnsi="Times New Roman" w:cs="Times New Roman"/>
                <w:bCs/>
                <w:sz w:val="20"/>
                <w:szCs w:val="20"/>
              </w:rPr>
              <w:softHyphen/>
              <w:t>тирного дома</w:t>
            </w:r>
          </w:p>
        </w:tc>
        <w:tc>
          <w:tcPr>
            <w:tcW w:w="458" w:type="pct"/>
            <w:textDirection w:val="btLr"/>
            <w:vAlign w:val="center"/>
          </w:tcPr>
          <w:p w:rsidR="00867C36" w:rsidRPr="00AA4694" w:rsidRDefault="00867C36" w:rsidP="00867C36">
            <w:pPr>
              <w:pStyle w:val="ConsPlusNormal"/>
              <w:widowControl/>
              <w:ind w:left="113" w:right="113" w:firstLine="0"/>
              <w:jc w:val="center"/>
              <w:rPr>
                <w:rFonts w:ascii="Times New Roman" w:hAnsi="Times New Roman" w:cs="Times New Roman"/>
                <w:bCs/>
                <w:sz w:val="20"/>
                <w:szCs w:val="20"/>
              </w:rPr>
            </w:pPr>
            <w:r w:rsidRPr="00AA4694">
              <w:rPr>
                <w:rFonts w:ascii="Times New Roman" w:hAnsi="Times New Roman" w:cs="Times New Roman"/>
                <w:bCs/>
                <w:sz w:val="20"/>
                <w:szCs w:val="20"/>
              </w:rPr>
              <w:t>Год постройки</w:t>
            </w:r>
          </w:p>
        </w:tc>
        <w:tc>
          <w:tcPr>
            <w:tcW w:w="310" w:type="pct"/>
            <w:textDirection w:val="btLr"/>
            <w:vAlign w:val="center"/>
          </w:tcPr>
          <w:p w:rsidR="00867C36" w:rsidRPr="00AA4694" w:rsidRDefault="00867C36" w:rsidP="00867C36">
            <w:pPr>
              <w:pStyle w:val="ConsPlusNormal"/>
              <w:widowControl/>
              <w:ind w:left="113" w:right="113" w:firstLine="0"/>
              <w:jc w:val="center"/>
              <w:rPr>
                <w:rFonts w:ascii="Times New Roman" w:hAnsi="Times New Roman" w:cs="Times New Roman"/>
                <w:bCs/>
                <w:sz w:val="20"/>
                <w:szCs w:val="20"/>
              </w:rPr>
            </w:pPr>
            <w:r w:rsidRPr="00AA4694">
              <w:rPr>
                <w:rFonts w:ascii="Times New Roman" w:hAnsi="Times New Roman" w:cs="Times New Roman"/>
                <w:bCs/>
                <w:sz w:val="20"/>
                <w:szCs w:val="20"/>
              </w:rPr>
              <w:t>Этажность</w:t>
            </w:r>
          </w:p>
        </w:tc>
        <w:tc>
          <w:tcPr>
            <w:tcW w:w="385" w:type="pct"/>
            <w:textDirection w:val="btLr"/>
            <w:vAlign w:val="center"/>
          </w:tcPr>
          <w:p w:rsidR="00867C36" w:rsidRPr="00AA4694" w:rsidRDefault="00867C36" w:rsidP="00867C36">
            <w:pPr>
              <w:pStyle w:val="ConsPlusNormal"/>
              <w:widowControl/>
              <w:ind w:left="113" w:right="113" w:firstLine="0"/>
              <w:jc w:val="center"/>
              <w:rPr>
                <w:rFonts w:ascii="Times New Roman" w:hAnsi="Times New Roman" w:cs="Times New Roman"/>
                <w:bCs/>
                <w:sz w:val="20"/>
                <w:szCs w:val="20"/>
              </w:rPr>
            </w:pPr>
            <w:r w:rsidRPr="00AA4694">
              <w:rPr>
                <w:rFonts w:ascii="Times New Roman" w:hAnsi="Times New Roman" w:cs="Times New Roman"/>
                <w:bCs/>
                <w:sz w:val="20"/>
                <w:szCs w:val="20"/>
              </w:rPr>
              <w:t>Количество квартир</w:t>
            </w:r>
          </w:p>
        </w:tc>
        <w:tc>
          <w:tcPr>
            <w:tcW w:w="488" w:type="pct"/>
            <w:textDirection w:val="btLr"/>
            <w:vAlign w:val="center"/>
          </w:tcPr>
          <w:p w:rsidR="00867C36" w:rsidRPr="00AA4694" w:rsidRDefault="00867C36" w:rsidP="00867C36">
            <w:pPr>
              <w:pStyle w:val="ConsPlusNormal"/>
              <w:widowControl/>
              <w:ind w:left="113" w:right="113" w:firstLine="0"/>
              <w:jc w:val="center"/>
              <w:rPr>
                <w:rFonts w:ascii="Times New Roman" w:hAnsi="Times New Roman" w:cs="Times New Roman"/>
                <w:bCs/>
                <w:sz w:val="20"/>
                <w:szCs w:val="20"/>
              </w:rPr>
            </w:pPr>
            <w:r w:rsidRPr="00AA4694">
              <w:rPr>
                <w:rFonts w:ascii="Times New Roman" w:hAnsi="Times New Roman" w:cs="Times New Roman"/>
                <w:bCs/>
                <w:sz w:val="20"/>
                <w:szCs w:val="20"/>
              </w:rPr>
              <w:t>Площадь жилых помещений</w:t>
            </w:r>
            <w:r>
              <w:rPr>
                <w:rFonts w:ascii="Times New Roman" w:hAnsi="Times New Roman" w:cs="Times New Roman"/>
                <w:bCs/>
                <w:sz w:val="20"/>
                <w:szCs w:val="20"/>
              </w:rPr>
              <w:t>, м</w:t>
            </w:r>
            <w:proofErr w:type="gramStart"/>
            <w:r w:rsidRPr="007F663E">
              <w:rPr>
                <w:rFonts w:ascii="Times New Roman" w:hAnsi="Times New Roman" w:cs="Times New Roman"/>
                <w:bCs/>
                <w:sz w:val="20"/>
                <w:szCs w:val="20"/>
                <w:vertAlign w:val="superscript"/>
              </w:rPr>
              <w:t>2</w:t>
            </w:r>
            <w:proofErr w:type="gramEnd"/>
          </w:p>
        </w:tc>
        <w:tc>
          <w:tcPr>
            <w:tcW w:w="432" w:type="pct"/>
            <w:textDirection w:val="btLr"/>
            <w:vAlign w:val="center"/>
          </w:tcPr>
          <w:p w:rsidR="00867C36" w:rsidRPr="00AA4694" w:rsidRDefault="00867C36" w:rsidP="00867C36">
            <w:pPr>
              <w:pStyle w:val="ConsPlusNormal"/>
              <w:widowControl/>
              <w:ind w:left="113" w:right="113" w:firstLine="0"/>
              <w:jc w:val="center"/>
              <w:rPr>
                <w:rFonts w:ascii="Times New Roman" w:hAnsi="Times New Roman" w:cs="Times New Roman"/>
                <w:bCs/>
                <w:sz w:val="20"/>
                <w:szCs w:val="20"/>
              </w:rPr>
            </w:pPr>
            <w:r w:rsidRPr="00AA4694">
              <w:rPr>
                <w:rFonts w:ascii="Times New Roman" w:hAnsi="Times New Roman" w:cs="Times New Roman"/>
                <w:bCs/>
                <w:sz w:val="20"/>
                <w:szCs w:val="20"/>
              </w:rPr>
              <w:t>Площадь поме</w:t>
            </w:r>
            <w:r w:rsidRPr="00AA4694">
              <w:rPr>
                <w:rFonts w:ascii="Times New Roman" w:hAnsi="Times New Roman" w:cs="Times New Roman"/>
                <w:bCs/>
                <w:sz w:val="20"/>
                <w:szCs w:val="20"/>
              </w:rPr>
              <w:softHyphen/>
              <w:t>ще</w:t>
            </w:r>
            <w:r w:rsidRPr="00AA4694">
              <w:rPr>
                <w:rFonts w:ascii="Times New Roman" w:hAnsi="Times New Roman" w:cs="Times New Roman"/>
                <w:bCs/>
                <w:sz w:val="20"/>
                <w:szCs w:val="20"/>
              </w:rPr>
              <w:softHyphen/>
              <w:t>ний общего поль</w:t>
            </w:r>
            <w:r w:rsidRPr="00AA4694">
              <w:rPr>
                <w:rFonts w:ascii="Times New Roman" w:hAnsi="Times New Roman" w:cs="Times New Roman"/>
                <w:bCs/>
                <w:sz w:val="20"/>
                <w:szCs w:val="20"/>
              </w:rPr>
              <w:softHyphen/>
              <w:t>зования</w:t>
            </w:r>
            <w:r>
              <w:rPr>
                <w:rFonts w:ascii="Times New Roman" w:hAnsi="Times New Roman" w:cs="Times New Roman"/>
                <w:bCs/>
                <w:sz w:val="20"/>
                <w:szCs w:val="20"/>
              </w:rPr>
              <w:t>, м</w:t>
            </w:r>
            <w:proofErr w:type="gramStart"/>
            <w:r w:rsidRPr="007F663E">
              <w:rPr>
                <w:rFonts w:ascii="Times New Roman" w:hAnsi="Times New Roman" w:cs="Times New Roman"/>
                <w:bCs/>
                <w:sz w:val="20"/>
                <w:szCs w:val="20"/>
                <w:vertAlign w:val="superscript"/>
              </w:rPr>
              <w:t>2</w:t>
            </w:r>
            <w:proofErr w:type="gramEnd"/>
          </w:p>
        </w:tc>
        <w:tc>
          <w:tcPr>
            <w:tcW w:w="937" w:type="pct"/>
            <w:textDirection w:val="btLr"/>
            <w:vAlign w:val="center"/>
          </w:tcPr>
          <w:p w:rsidR="00867C36" w:rsidRPr="00AA4694" w:rsidRDefault="00867C36" w:rsidP="00867C36">
            <w:pPr>
              <w:pStyle w:val="ConsPlusNormal"/>
              <w:widowControl/>
              <w:ind w:left="113" w:right="113" w:firstLine="0"/>
              <w:jc w:val="center"/>
              <w:rPr>
                <w:rFonts w:ascii="Times New Roman" w:hAnsi="Times New Roman" w:cs="Times New Roman"/>
                <w:bCs/>
                <w:sz w:val="20"/>
                <w:szCs w:val="20"/>
              </w:rPr>
            </w:pPr>
            <w:r w:rsidRPr="00AA4694">
              <w:rPr>
                <w:rFonts w:ascii="Times New Roman" w:hAnsi="Times New Roman" w:cs="Times New Roman"/>
                <w:sz w:val="20"/>
                <w:szCs w:val="20"/>
              </w:rPr>
              <w:t>Кадастровый но</w:t>
            </w:r>
            <w:r w:rsidRPr="00AA4694">
              <w:rPr>
                <w:rFonts w:ascii="Times New Roman" w:hAnsi="Times New Roman" w:cs="Times New Roman"/>
                <w:sz w:val="20"/>
                <w:szCs w:val="20"/>
              </w:rPr>
              <w:softHyphen/>
              <w:t>мер (при его на</w:t>
            </w:r>
            <w:r w:rsidRPr="00AA4694">
              <w:rPr>
                <w:rFonts w:ascii="Times New Roman" w:hAnsi="Times New Roman" w:cs="Times New Roman"/>
                <w:sz w:val="20"/>
                <w:szCs w:val="20"/>
              </w:rPr>
              <w:softHyphen/>
              <w:t>ли</w:t>
            </w:r>
            <w:r w:rsidRPr="00AA4694">
              <w:rPr>
                <w:rFonts w:ascii="Times New Roman" w:hAnsi="Times New Roman" w:cs="Times New Roman"/>
                <w:sz w:val="20"/>
                <w:szCs w:val="20"/>
              </w:rPr>
              <w:softHyphen/>
              <w:t>чии)</w:t>
            </w:r>
          </w:p>
        </w:tc>
        <w:tc>
          <w:tcPr>
            <w:tcW w:w="843" w:type="pct"/>
            <w:textDirection w:val="btLr"/>
            <w:vAlign w:val="center"/>
          </w:tcPr>
          <w:p w:rsidR="00867C36" w:rsidRPr="00AA4694" w:rsidRDefault="00867C36" w:rsidP="00867C36">
            <w:pPr>
              <w:pStyle w:val="ConsPlusNormal"/>
              <w:widowControl/>
              <w:ind w:left="113" w:right="113" w:firstLine="0"/>
              <w:jc w:val="center"/>
              <w:rPr>
                <w:rFonts w:ascii="Times New Roman" w:hAnsi="Times New Roman" w:cs="Times New Roman"/>
                <w:bCs/>
                <w:sz w:val="20"/>
                <w:szCs w:val="20"/>
              </w:rPr>
            </w:pPr>
            <w:r w:rsidRPr="00AA4694">
              <w:rPr>
                <w:rFonts w:ascii="Times New Roman" w:hAnsi="Times New Roman" w:cs="Times New Roman"/>
                <w:sz w:val="20"/>
                <w:szCs w:val="20"/>
              </w:rPr>
              <w:t>Площадь земель</w:t>
            </w:r>
            <w:r w:rsidRPr="00AA4694">
              <w:rPr>
                <w:rFonts w:ascii="Times New Roman" w:hAnsi="Times New Roman" w:cs="Times New Roman"/>
                <w:sz w:val="20"/>
                <w:szCs w:val="20"/>
              </w:rPr>
              <w:softHyphen/>
              <w:t>ного участка, вхо</w:t>
            </w:r>
            <w:r w:rsidRPr="00AA4694">
              <w:rPr>
                <w:rFonts w:ascii="Times New Roman" w:hAnsi="Times New Roman" w:cs="Times New Roman"/>
                <w:sz w:val="20"/>
                <w:szCs w:val="20"/>
              </w:rPr>
              <w:softHyphen/>
              <w:t>дя</w:t>
            </w:r>
            <w:r w:rsidRPr="00AA4694">
              <w:rPr>
                <w:rFonts w:ascii="Times New Roman" w:hAnsi="Times New Roman" w:cs="Times New Roman"/>
                <w:sz w:val="20"/>
                <w:szCs w:val="20"/>
              </w:rPr>
              <w:softHyphen/>
              <w:t>щего в сос</w:t>
            </w:r>
            <w:r w:rsidRPr="00AA4694">
              <w:rPr>
                <w:rFonts w:ascii="Times New Roman" w:hAnsi="Times New Roman" w:cs="Times New Roman"/>
                <w:sz w:val="20"/>
                <w:szCs w:val="20"/>
              </w:rPr>
              <w:softHyphen/>
              <w:t>тав общего иму</w:t>
            </w:r>
            <w:r w:rsidRPr="00AA4694">
              <w:rPr>
                <w:rFonts w:ascii="Times New Roman" w:hAnsi="Times New Roman" w:cs="Times New Roman"/>
                <w:sz w:val="20"/>
                <w:szCs w:val="20"/>
              </w:rPr>
              <w:softHyphen/>
              <w:t>щества соб</w:t>
            </w:r>
            <w:r w:rsidRPr="00AA4694">
              <w:rPr>
                <w:rFonts w:ascii="Times New Roman" w:hAnsi="Times New Roman" w:cs="Times New Roman"/>
                <w:sz w:val="20"/>
                <w:szCs w:val="20"/>
              </w:rPr>
              <w:softHyphen/>
              <w:t>ствен</w:t>
            </w:r>
            <w:r w:rsidRPr="00AA4694">
              <w:rPr>
                <w:rFonts w:ascii="Times New Roman" w:hAnsi="Times New Roman" w:cs="Times New Roman"/>
                <w:sz w:val="20"/>
                <w:szCs w:val="20"/>
              </w:rPr>
              <w:softHyphen/>
              <w:t>ников по</w:t>
            </w:r>
            <w:r w:rsidRPr="00AA4694">
              <w:rPr>
                <w:rFonts w:ascii="Times New Roman" w:hAnsi="Times New Roman" w:cs="Times New Roman"/>
                <w:sz w:val="20"/>
                <w:szCs w:val="20"/>
              </w:rPr>
              <w:softHyphen/>
              <w:t>ме</w:t>
            </w:r>
            <w:r w:rsidRPr="00AA4694">
              <w:rPr>
                <w:rFonts w:ascii="Times New Roman" w:hAnsi="Times New Roman" w:cs="Times New Roman"/>
                <w:sz w:val="20"/>
                <w:szCs w:val="20"/>
              </w:rPr>
              <w:softHyphen/>
              <w:t>ще</w:t>
            </w:r>
            <w:r w:rsidRPr="00AA4694">
              <w:rPr>
                <w:rFonts w:ascii="Times New Roman" w:hAnsi="Times New Roman" w:cs="Times New Roman"/>
                <w:sz w:val="20"/>
                <w:szCs w:val="20"/>
              </w:rPr>
              <w:softHyphen/>
              <w:t>ний в многоквартирном доме</w:t>
            </w:r>
            <w:proofErr w:type="gramStart"/>
            <w:r>
              <w:rPr>
                <w:rFonts w:ascii="Times New Roman" w:hAnsi="Times New Roman" w:cs="Times New Roman"/>
                <w:sz w:val="20"/>
                <w:szCs w:val="20"/>
              </w:rPr>
              <w:t>,</w:t>
            </w:r>
            <w:r>
              <w:rPr>
                <w:rFonts w:ascii="Times New Roman" w:hAnsi="Times New Roman" w:cs="Times New Roman"/>
                <w:bCs/>
                <w:sz w:val="20"/>
                <w:szCs w:val="20"/>
              </w:rPr>
              <w:t>м</w:t>
            </w:r>
            <w:proofErr w:type="gramEnd"/>
            <w:r w:rsidRPr="007F663E">
              <w:rPr>
                <w:rFonts w:ascii="Times New Roman" w:hAnsi="Times New Roman" w:cs="Times New Roman"/>
                <w:bCs/>
                <w:sz w:val="20"/>
                <w:szCs w:val="20"/>
                <w:vertAlign w:val="superscript"/>
              </w:rPr>
              <w:t>2</w:t>
            </w:r>
          </w:p>
        </w:tc>
      </w:tr>
      <w:tr w:rsidR="00867C36" w:rsidRPr="00CC4742" w:rsidTr="00867C36">
        <w:tc>
          <w:tcPr>
            <w:tcW w:w="233" w:type="pct"/>
          </w:tcPr>
          <w:p w:rsidR="00867C36" w:rsidRPr="00F511F1" w:rsidRDefault="00867C36"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1</w:t>
            </w:r>
          </w:p>
        </w:tc>
        <w:tc>
          <w:tcPr>
            <w:tcW w:w="913" w:type="pct"/>
          </w:tcPr>
          <w:p w:rsidR="00867C36" w:rsidRPr="00F511F1" w:rsidRDefault="00867C36"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 xml:space="preserve">Самарская область, </w:t>
            </w:r>
            <w:proofErr w:type="spellStart"/>
            <w:r w:rsidRPr="00F511F1">
              <w:rPr>
                <w:rFonts w:ascii="Times New Roman" w:hAnsi="Times New Roman" w:cs="Times New Roman"/>
                <w:sz w:val="20"/>
                <w:szCs w:val="20"/>
              </w:rPr>
              <w:t>Хворостянский</w:t>
            </w:r>
            <w:proofErr w:type="spellEnd"/>
            <w:r w:rsidRPr="00F511F1">
              <w:rPr>
                <w:rFonts w:ascii="Times New Roman" w:hAnsi="Times New Roman" w:cs="Times New Roman"/>
                <w:sz w:val="20"/>
                <w:szCs w:val="20"/>
              </w:rPr>
              <w:t xml:space="preserve"> район, </w:t>
            </w:r>
            <w:proofErr w:type="gramStart"/>
            <w:r w:rsidRPr="00F511F1">
              <w:rPr>
                <w:rFonts w:ascii="Times New Roman" w:hAnsi="Times New Roman" w:cs="Times New Roman"/>
                <w:sz w:val="20"/>
                <w:szCs w:val="20"/>
              </w:rPr>
              <w:t>с</w:t>
            </w:r>
            <w:proofErr w:type="gramEnd"/>
            <w:r w:rsidRPr="00F511F1">
              <w:rPr>
                <w:rFonts w:ascii="Times New Roman" w:hAnsi="Times New Roman" w:cs="Times New Roman"/>
                <w:sz w:val="20"/>
                <w:szCs w:val="20"/>
              </w:rPr>
              <w:t>. Хворостянка, ул. Комсомольская, д. 24</w:t>
            </w:r>
          </w:p>
        </w:tc>
        <w:tc>
          <w:tcPr>
            <w:tcW w:w="458"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r w:rsidRPr="00F511F1">
              <w:rPr>
                <w:rFonts w:ascii="Times New Roman" w:hAnsi="Times New Roman" w:cs="Times New Roman"/>
                <w:bCs/>
                <w:sz w:val="20"/>
                <w:szCs w:val="20"/>
              </w:rPr>
              <w:t>2013</w:t>
            </w:r>
          </w:p>
        </w:tc>
        <w:tc>
          <w:tcPr>
            <w:tcW w:w="310"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r w:rsidRPr="00F511F1">
              <w:rPr>
                <w:rFonts w:ascii="Times New Roman" w:hAnsi="Times New Roman" w:cs="Times New Roman"/>
                <w:bCs/>
                <w:sz w:val="20"/>
                <w:szCs w:val="20"/>
              </w:rPr>
              <w:t>2</w:t>
            </w:r>
          </w:p>
        </w:tc>
        <w:tc>
          <w:tcPr>
            <w:tcW w:w="385"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r w:rsidRPr="00F511F1">
              <w:rPr>
                <w:rFonts w:ascii="Times New Roman" w:hAnsi="Times New Roman" w:cs="Times New Roman"/>
                <w:bCs/>
                <w:sz w:val="20"/>
                <w:szCs w:val="20"/>
              </w:rPr>
              <w:t>5</w:t>
            </w:r>
          </w:p>
        </w:tc>
        <w:tc>
          <w:tcPr>
            <w:tcW w:w="488" w:type="pct"/>
            <w:vAlign w:val="center"/>
          </w:tcPr>
          <w:p w:rsidR="00867C36" w:rsidRPr="00F511F1" w:rsidRDefault="00867C36" w:rsidP="00867C36">
            <w:pPr>
              <w:jc w:val="center"/>
            </w:pPr>
            <w:r w:rsidRPr="00F511F1">
              <w:t>169,5</w:t>
            </w:r>
          </w:p>
        </w:tc>
        <w:tc>
          <w:tcPr>
            <w:tcW w:w="432"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p>
        </w:tc>
        <w:tc>
          <w:tcPr>
            <w:tcW w:w="937" w:type="pct"/>
            <w:vAlign w:val="center"/>
          </w:tcPr>
          <w:p w:rsidR="00867C36" w:rsidRPr="00F511F1" w:rsidRDefault="00867C36" w:rsidP="00867C36">
            <w:pPr>
              <w:jc w:val="center"/>
              <w:rPr>
                <w:bCs/>
              </w:rPr>
            </w:pPr>
            <w:r w:rsidRPr="00F511F1">
              <w:rPr>
                <w:bCs/>
              </w:rPr>
              <w:t>63:34:0801028:123</w:t>
            </w:r>
          </w:p>
        </w:tc>
        <w:tc>
          <w:tcPr>
            <w:tcW w:w="843" w:type="pct"/>
            <w:vAlign w:val="center"/>
          </w:tcPr>
          <w:p w:rsidR="00867C36" w:rsidRDefault="00867C36" w:rsidP="00867C36">
            <w:pPr>
              <w:pStyle w:val="ConsPlusNormal"/>
              <w:widowControl/>
              <w:ind w:firstLine="0"/>
              <w:jc w:val="center"/>
              <w:rPr>
                <w:rFonts w:ascii="Times New Roman" w:hAnsi="Times New Roman" w:cs="Times New Roman"/>
                <w:bCs/>
                <w:sz w:val="20"/>
                <w:szCs w:val="20"/>
              </w:rPr>
            </w:pPr>
            <w:r>
              <w:rPr>
                <w:rFonts w:ascii="Times New Roman" w:hAnsi="Times New Roman" w:cs="Times New Roman"/>
                <w:bCs/>
                <w:sz w:val="20"/>
                <w:szCs w:val="20"/>
              </w:rPr>
              <w:t>не определена</w:t>
            </w:r>
          </w:p>
        </w:tc>
      </w:tr>
      <w:tr w:rsidR="00867C36" w:rsidRPr="00CC4742" w:rsidTr="00867C36">
        <w:tc>
          <w:tcPr>
            <w:tcW w:w="233" w:type="pct"/>
          </w:tcPr>
          <w:p w:rsidR="00867C36" w:rsidRPr="00F511F1" w:rsidRDefault="00867C36"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2</w:t>
            </w:r>
          </w:p>
        </w:tc>
        <w:tc>
          <w:tcPr>
            <w:tcW w:w="913" w:type="pct"/>
          </w:tcPr>
          <w:p w:rsidR="00867C36" w:rsidRPr="00F511F1" w:rsidRDefault="00867C36"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 xml:space="preserve">Самарская область, </w:t>
            </w:r>
            <w:proofErr w:type="spellStart"/>
            <w:r w:rsidRPr="00F511F1">
              <w:rPr>
                <w:rFonts w:ascii="Times New Roman" w:hAnsi="Times New Roman" w:cs="Times New Roman"/>
                <w:sz w:val="20"/>
                <w:szCs w:val="20"/>
              </w:rPr>
              <w:t>Хворостянский</w:t>
            </w:r>
            <w:proofErr w:type="spellEnd"/>
            <w:r w:rsidRPr="00F511F1">
              <w:rPr>
                <w:rFonts w:ascii="Times New Roman" w:hAnsi="Times New Roman" w:cs="Times New Roman"/>
                <w:sz w:val="20"/>
                <w:szCs w:val="20"/>
              </w:rPr>
              <w:t xml:space="preserve"> район, </w:t>
            </w:r>
            <w:proofErr w:type="gramStart"/>
            <w:r w:rsidRPr="00F511F1">
              <w:rPr>
                <w:rFonts w:ascii="Times New Roman" w:hAnsi="Times New Roman" w:cs="Times New Roman"/>
                <w:sz w:val="20"/>
                <w:szCs w:val="20"/>
              </w:rPr>
              <w:t>с</w:t>
            </w:r>
            <w:proofErr w:type="gramEnd"/>
            <w:r w:rsidRPr="00F511F1">
              <w:rPr>
                <w:rFonts w:ascii="Times New Roman" w:hAnsi="Times New Roman" w:cs="Times New Roman"/>
                <w:sz w:val="20"/>
                <w:szCs w:val="20"/>
              </w:rPr>
              <w:t>. Хворостянка, ул. Комсомольская, д. 22</w:t>
            </w:r>
          </w:p>
        </w:tc>
        <w:tc>
          <w:tcPr>
            <w:tcW w:w="458"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r w:rsidRPr="00F511F1">
              <w:rPr>
                <w:rFonts w:ascii="Times New Roman" w:hAnsi="Times New Roman" w:cs="Times New Roman"/>
                <w:bCs/>
                <w:sz w:val="20"/>
                <w:szCs w:val="20"/>
              </w:rPr>
              <w:t>2014</w:t>
            </w:r>
          </w:p>
        </w:tc>
        <w:tc>
          <w:tcPr>
            <w:tcW w:w="310"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r w:rsidRPr="00F511F1">
              <w:rPr>
                <w:rFonts w:ascii="Times New Roman" w:hAnsi="Times New Roman" w:cs="Times New Roman"/>
                <w:bCs/>
                <w:sz w:val="20"/>
                <w:szCs w:val="20"/>
              </w:rPr>
              <w:t>2</w:t>
            </w:r>
          </w:p>
        </w:tc>
        <w:tc>
          <w:tcPr>
            <w:tcW w:w="385"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r w:rsidRPr="00F511F1">
              <w:rPr>
                <w:rFonts w:ascii="Times New Roman" w:hAnsi="Times New Roman" w:cs="Times New Roman"/>
                <w:bCs/>
                <w:sz w:val="20"/>
                <w:szCs w:val="20"/>
              </w:rPr>
              <w:t>4</w:t>
            </w:r>
          </w:p>
        </w:tc>
        <w:tc>
          <w:tcPr>
            <w:tcW w:w="488" w:type="pct"/>
            <w:vAlign w:val="center"/>
          </w:tcPr>
          <w:p w:rsidR="00867C36" w:rsidRPr="00F511F1" w:rsidRDefault="00867C36" w:rsidP="00867C36">
            <w:pPr>
              <w:jc w:val="center"/>
            </w:pPr>
            <w:r w:rsidRPr="00F511F1">
              <w:t>137,3</w:t>
            </w:r>
          </w:p>
        </w:tc>
        <w:tc>
          <w:tcPr>
            <w:tcW w:w="432"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p>
        </w:tc>
        <w:tc>
          <w:tcPr>
            <w:tcW w:w="937" w:type="pct"/>
            <w:vAlign w:val="center"/>
          </w:tcPr>
          <w:p w:rsidR="00867C36" w:rsidRPr="00F511F1" w:rsidRDefault="00867C36" w:rsidP="00867C36">
            <w:pPr>
              <w:jc w:val="center"/>
              <w:rPr>
                <w:bCs/>
              </w:rPr>
            </w:pPr>
            <w:r w:rsidRPr="00F511F1">
              <w:rPr>
                <w:bCs/>
              </w:rPr>
              <w:t>63:34:0801028:133</w:t>
            </w:r>
          </w:p>
        </w:tc>
        <w:tc>
          <w:tcPr>
            <w:tcW w:w="843" w:type="pct"/>
            <w:vAlign w:val="center"/>
          </w:tcPr>
          <w:p w:rsidR="00867C36" w:rsidRDefault="00867C36" w:rsidP="00867C36">
            <w:pPr>
              <w:pStyle w:val="ConsPlusNormal"/>
              <w:widowControl/>
              <w:ind w:firstLine="0"/>
              <w:jc w:val="center"/>
              <w:rPr>
                <w:rFonts w:ascii="Times New Roman" w:hAnsi="Times New Roman" w:cs="Times New Roman"/>
                <w:bCs/>
                <w:sz w:val="20"/>
                <w:szCs w:val="20"/>
              </w:rPr>
            </w:pPr>
            <w:r>
              <w:rPr>
                <w:rFonts w:ascii="Times New Roman" w:hAnsi="Times New Roman" w:cs="Times New Roman"/>
                <w:bCs/>
                <w:sz w:val="20"/>
                <w:szCs w:val="20"/>
              </w:rPr>
              <w:t>не определена</w:t>
            </w:r>
          </w:p>
        </w:tc>
      </w:tr>
      <w:tr w:rsidR="00867C36" w:rsidRPr="00CC4742" w:rsidTr="00867C36">
        <w:tc>
          <w:tcPr>
            <w:tcW w:w="233" w:type="pct"/>
          </w:tcPr>
          <w:p w:rsidR="00867C36" w:rsidRPr="00F511F1" w:rsidRDefault="00867C36"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3</w:t>
            </w:r>
          </w:p>
        </w:tc>
        <w:tc>
          <w:tcPr>
            <w:tcW w:w="913" w:type="pct"/>
          </w:tcPr>
          <w:p w:rsidR="00867C36" w:rsidRPr="00F511F1" w:rsidRDefault="00867C36"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 xml:space="preserve">Самарская область, </w:t>
            </w:r>
            <w:proofErr w:type="spellStart"/>
            <w:r w:rsidRPr="00F511F1">
              <w:rPr>
                <w:rFonts w:ascii="Times New Roman" w:hAnsi="Times New Roman" w:cs="Times New Roman"/>
                <w:sz w:val="20"/>
                <w:szCs w:val="20"/>
              </w:rPr>
              <w:t>Хворостянский</w:t>
            </w:r>
            <w:proofErr w:type="spellEnd"/>
            <w:r w:rsidRPr="00F511F1">
              <w:rPr>
                <w:rFonts w:ascii="Times New Roman" w:hAnsi="Times New Roman" w:cs="Times New Roman"/>
                <w:sz w:val="20"/>
                <w:szCs w:val="20"/>
              </w:rPr>
              <w:t xml:space="preserve"> район, </w:t>
            </w:r>
            <w:proofErr w:type="gramStart"/>
            <w:r w:rsidRPr="00F511F1">
              <w:rPr>
                <w:rFonts w:ascii="Times New Roman" w:hAnsi="Times New Roman" w:cs="Times New Roman"/>
                <w:sz w:val="20"/>
                <w:szCs w:val="20"/>
              </w:rPr>
              <w:t>с</w:t>
            </w:r>
            <w:proofErr w:type="gramEnd"/>
            <w:r w:rsidRPr="00F511F1">
              <w:rPr>
                <w:rFonts w:ascii="Times New Roman" w:hAnsi="Times New Roman" w:cs="Times New Roman"/>
                <w:sz w:val="20"/>
                <w:szCs w:val="20"/>
              </w:rPr>
              <w:t>. Хворостянка, ул. Первомайская, д. 9</w:t>
            </w:r>
          </w:p>
        </w:tc>
        <w:tc>
          <w:tcPr>
            <w:tcW w:w="458"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r w:rsidRPr="00F511F1">
              <w:rPr>
                <w:rFonts w:ascii="Times New Roman" w:hAnsi="Times New Roman" w:cs="Times New Roman"/>
                <w:bCs/>
                <w:sz w:val="20"/>
                <w:szCs w:val="20"/>
              </w:rPr>
              <w:t>2015</w:t>
            </w:r>
          </w:p>
        </w:tc>
        <w:tc>
          <w:tcPr>
            <w:tcW w:w="310"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r w:rsidRPr="00F511F1">
              <w:rPr>
                <w:rFonts w:ascii="Times New Roman" w:hAnsi="Times New Roman" w:cs="Times New Roman"/>
                <w:bCs/>
                <w:sz w:val="20"/>
                <w:szCs w:val="20"/>
              </w:rPr>
              <w:t>2</w:t>
            </w:r>
          </w:p>
        </w:tc>
        <w:tc>
          <w:tcPr>
            <w:tcW w:w="385"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r w:rsidRPr="00F511F1">
              <w:rPr>
                <w:rFonts w:ascii="Times New Roman" w:hAnsi="Times New Roman" w:cs="Times New Roman"/>
                <w:bCs/>
                <w:sz w:val="20"/>
                <w:szCs w:val="20"/>
              </w:rPr>
              <w:t>6</w:t>
            </w:r>
          </w:p>
        </w:tc>
        <w:tc>
          <w:tcPr>
            <w:tcW w:w="488" w:type="pct"/>
            <w:vAlign w:val="center"/>
          </w:tcPr>
          <w:p w:rsidR="00867C36" w:rsidRPr="00F511F1" w:rsidRDefault="00867C36" w:rsidP="00867C36">
            <w:pPr>
              <w:jc w:val="center"/>
            </w:pPr>
            <w:r w:rsidRPr="00F511F1">
              <w:t>202,8</w:t>
            </w:r>
          </w:p>
        </w:tc>
        <w:tc>
          <w:tcPr>
            <w:tcW w:w="432"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p>
        </w:tc>
        <w:tc>
          <w:tcPr>
            <w:tcW w:w="937" w:type="pct"/>
            <w:vAlign w:val="center"/>
          </w:tcPr>
          <w:p w:rsidR="00867C36" w:rsidRPr="00F511F1" w:rsidRDefault="00867C36" w:rsidP="00867C36">
            <w:pPr>
              <w:jc w:val="center"/>
              <w:rPr>
                <w:bCs/>
              </w:rPr>
            </w:pPr>
            <w:r w:rsidRPr="00F511F1">
              <w:rPr>
                <w:bCs/>
              </w:rPr>
              <w:t>63:34:0801010:469</w:t>
            </w:r>
          </w:p>
        </w:tc>
        <w:tc>
          <w:tcPr>
            <w:tcW w:w="843" w:type="pct"/>
            <w:vAlign w:val="center"/>
          </w:tcPr>
          <w:p w:rsidR="00867C36" w:rsidRDefault="00867C36" w:rsidP="00867C36">
            <w:pPr>
              <w:pStyle w:val="ConsPlusNormal"/>
              <w:widowControl/>
              <w:ind w:firstLine="0"/>
              <w:jc w:val="center"/>
              <w:rPr>
                <w:rFonts w:ascii="Times New Roman" w:hAnsi="Times New Roman" w:cs="Times New Roman"/>
                <w:bCs/>
                <w:sz w:val="20"/>
                <w:szCs w:val="20"/>
              </w:rPr>
            </w:pPr>
            <w:r>
              <w:rPr>
                <w:rFonts w:ascii="Times New Roman" w:hAnsi="Times New Roman" w:cs="Times New Roman"/>
                <w:bCs/>
                <w:sz w:val="20"/>
                <w:szCs w:val="20"/>
              </w:rPr>
              <w:t>не определена</w:t>
            </w:r>
          </w:p>
        </w:tc>
      </w:tr>
      <w:tr w:rsidR="00867C36" w:rsidRPr="00CC4742" w:rsidTr="00867C36">
        <w:tc>
          <w:tcPr>
            <w:tcW w:w="233" w:type="pct"/>
          </w:tcPr>
          <w:p w:rsidR="00867C36" w:rsidRPr="00F511F1" w:rsidRDefault="00867C36"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4</w:t>
            </w:r>
          </w:p>
        </w:tc>
        <w:tc>
          <w:tcPr>
            <w:tcW w:w="913" w:type="pct"/>
          </w:tcPr>
          <w:p w:rsidR="00867C36" w:rsidRPr="00F511F1" w:rsidRDefault="00867C36"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 xml:space="preserve">Самарская область, </w:t>
            </w:r>
            <w:proofErr w:type="spellStart"/>
            <w:r w:rsidRPr="00F511F1">
              <w:rPr>
                <w:rFonts w:ascii="Times New Roman" w:hAnsi="Times New Roman" w:cs="Times New Roman"/>
                <w:sz w:val="20"/>
                <w:szCs w:val="20"/>
              </w:rPr>
              <w:t>Хворостянский</w:t>
            </w:r>
            <w:proofErr w:type="spellEnd"/>
            <w:r w:rsidRPr="00F511F1">
              <w:rPr>
                <w:rFonts w:ascii="Times New Roman" w:hAnsi="Times New Roman" w:cs="Times New Roman"/>
                <w:sz w:val="20"/>
                <w:szCs w:val="20"/>
              </w:rPr>
              <w:t xml:space="preserve"> район, </w:t>
            </w:r>
            <w:proofErr w:type="gramStart"/>
            <w:r w:rsidRPr="00F511F1">
              <w:rPr>
                <w:rFonts w:ascii="Times New Roman" w:hAnsi="Times New Roman" w:cs="Times New Roman"/>
                <w:sz w:val="20"/>
                <w:szCs w:val="20"/>
              </w:rPr>
              <w:t>с</w:t>
            </w:r>
            <w:proofErr w:type="gramEnd"/>
            <w:r w:rsidRPr="00F511F1">
              <w:rPr>
                <w:rFonts w:ascii="Times New Roman" w:hAnsi="Times New Roman" w:cs="Times New Roman"/>
                <w:sz w:val="20"/>
                <w:szCs w:val="20"/>
              </w:rPr>
              <w:t xml:space="preserve">. Хворостянка, ул. </w:t>
            </w:r>
            <w:proofErr w:type="spellStart"/>
            <w:r w:rsidRPr="00F511F1">
              <w:rPr>
                <w:rFonts w:ascii="Times New Roman" w:hAnsi="Times New Roman" w:cs="Times New Roman"/>
                <w:sz w:val="20"/>
                <w:szCs w:val="20"/>
              </w:rPr>
              <w:t>Саморокова</w:t>
            </w:r>
            <w:proofErr w:type="spellEnd"/>
            <w:r w:rsidRPr="00F511F1">
              <w:rPr>
                <w:rFonts w:ascii="Times New Roman" w:hAnsi="Times New Roman" w:cs="Times New Roman"/>
                <w:sz w:val="20"/>
                <w:szCs w:val="20"/>
              </w:rPr>
              <w:t>, д. 58</w:t>
            </w:r>
          </w:p>
        </w:tc>
        <w:tc>
          <w:tcPr>
            <w:tcW w:w="458"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r w:rsidRPr="00F511F1">
              <w:rPr>
                <w:rFonts w:ascii="Times New Roman" w:hAnsi="Times New Roman" w:cs="Times New Roman"/>
                <w:bCs/>
                <w:sz w:val="20"/>
                <w:szCs w:val="20"/>
              </w:rPr>
              <w:t>2016</w:t>
            </w:r>
          </w:p>
        </w:tc>
        <w:tc>
          <w:tcPr>
            <w:tcW w:w="310"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r w:rsidRPr="00F511F1">
              <w:rPr>
                <w:rFonts w:ascii="Times New Roman" w:hAnsi="Times New Roman" w:cs="Times New Roman"/>
                <w:bCs/>
                <w:sz w:val="20"/>
                <w:szCs w:val="20"/>
              </w:rPr>
              <w:t>2</w:t>
            </w:r>
          </w:p>
        </w:tc>
        <w:tc>
          <w:tcPr>
            <w:tcW w:w="385"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r w:rsidRPr="00F511F1">
              <w:rPr>
                <w:rFonts w:ascii="Times New Roman" w:hAnsi="Times New Roman" w:cs="Times New Roman"/>
                <w:bCs/>
                <w:sz w:val="20"/>
                <w:szCs w:val="20"/>
              </w:rPr>
              <w:t>8</w:t>
            </w:r>
          </w:p>
        </w:tc>
        <w:tc>
          <w:tcPr>
            <w:tcW w:w="488" w:type="pct"/>
            <w:vAlign w:val="center"/>
          </w:tcPr>
          <w:p w:rsidR="00867C36" w:rsidRPr="00F511F1" w:rsidRDefault="00867C36" w:rsidP="00867C36">
            <w:pPr>
              <w:jc w:val="center"/>
            </w:pPr>
            <w:r w:rsidRPr="00F511F1">
              <w:t>266,6</w:t>
            </w:r>
          </w:p>
        </w:tc>
        <w:tc>
          <w:tcPr>
            <w:tcW w:w="432"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p>
        </w:tc>
        <w:tc>
          <w:tcPr>
            <w:tcW w:w="937" w:type="pct"/>
            <w:vAlign w:val="center"/>
          </w:tcPr>
          <w:p w:rsidR="00867C36" w:rsidRPr="00F511F1" w:rsidRDefault="00867C36" w:rsidP="00867C36">
            <w:pPr>
              <w:jc w:val="center"/>
              <w:rPr>
                <w:bCs/>
              </w:rPr>
            </w:pPr>
            <w:r w:rsidRPr="00F511F1">
              <w:rPr>
                <w:bCs/>
              </w:rPr>
              <w:t>63:34:0801024:227</w:t>
            </w:r>
          </w:p>
        </w:tc>
        <w:tc>
          <w:tcPr>
            <w:tcW w:w="843" w:type="pct"/>
            <w:vAlign w:val="center"/>
          </w:tcPr>
          <w:p w:rsidR="00867C36" w:rsidRDefault="00867C36" w:rsidP="00867C36">
            <w:pPr>
              <w:pStyle w:val="ConsPlusNormal"/>
              <w:widowControl/>
              <w:ind w:firstLine="0"/>
              <w:jc w:val="center"/>
              <w:rPr>
                <w:rFonts w:ascii="Times New Roman" w:hAnsi="Times New Roman" w:cs="Times New Roman"/>
                <w:bCs/>
                <w:sz w:val="20"/>
                <w:szCs w:val="20"/>
              </w:rPr>
            </w:pPr>
            <w:r>
              <w:rPr>
                <w:rFonts w:ascii="Times New Roman" w:hAnsi="Times New Roman" w:cs="Times New Roman"/>
                <w:bCs/>
                <w:sz w:val="20"/>
                <w:szCs w:val="20"/>
              </w:rPr>
              <w:t>не определена</w:t>
            </w:r>
          </w:p>
        </w:tc>
      </w:tr>
      <w:tr w:rsidR="00867C36" w:rsidRPr="00CC4742" w:rsidTr="00867C36">
        <w:tc>
          <w:tcPr>
            <w:tcW w:w="233" w:type="pct"/>
          </w:tcPr>
          <w:p w:rsidR="00867C36" w:rsidRPr="00F511F1" w:rsidRDefault="00867C36"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5</w:t>
            </w:r>
          </w:p>
        </w:tc>
        <w:tc>
          <w:tcPr>
            <w:tcW w:w="913" w:type="pct"/>
          </w:tcPr>
          <w:p w:rsidR="00867C36" w:rsidRPr="00F511F1" w:rsidRDefault="00867C36"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 xml:space="preserve">Самарская область, </w:t>
            </w:r>
            <w:proofErr w:type="spellStart"/>
            <w:r w:rsidRPr="00F511F1">
              <w:rPr>
                <w:rFonts w:ascii="Times New Roman" w:hAnsi="Times New Roman" w:cs="Times New Roman"/>
                <w:sz w:val="20"/>
                <w:szCs w:val="20"/>
              </w:rPr>
              <w:t>Хворостянский</w:t>
            </w:r>
            <w:proofErr w:type="spellEnd"/>
            <w:r w:rsidRPr="00F511F1">
              <w:rPr>
                <w:rFonts w:ascii="Times New Roman" w:hAnsi="Times New Roman" w:cs="Times New Roman"/>
                <w:sz w:val="20"/>
                <w:szCs w:val="20"/>
              </w:rPr>
              <w:t xml:space="preserve"> район, </w:t>
            </w:r>
            <w:proofErr w:type="gramStart"/>
            <w:r w:rsidRPr="00F511F1">
              <w:rPr>
                <w:rFonts w:ascii="Times New Roman" w:hAnsi="Times New Roman" w:cs="Times New Roman"/>
                <w:sz w:val="20"/>
                <w:szCs w:val="20"/>
              </w:rPr>
              <w:t>с</w:t>
            </w:r>
            <w:proofErr w:type="gramEnd"/>
            <w:r w:rsidRPr="00F511F1">
              <w:rPr>
                <w:rFonts w:ascii="Times New Roman" w:hAnsi="Times New Roman" w:cs="Times New Roman"/>
                <w:sz w:val="20"/>
                <w:szCs w:val="20"/>
              </w:rPr>
              <w:t xml:space="preserve">. Хворостянка, ул. </w:t>
            </w:r>
            <w:proofErr w:type="spellStart"/>
            <w:r w:rsidRPr="00F511F1">
              <w:rPr>
                <w:rFonts w:ascii="Times New Roman" w:hAnsi="Times New Roman" w:cs="Times New Roman"/>
                <w:sz w:val="20"/>
                <w:szCs w:val="20"/>
              </w:rPr>
              <w:t>Саморокова</w:t>
            </w:r>
            <w:proofErr w:type="spellEnd"/>
            <w:r w:rsidRPr="00F511F1">
              <w:rPr>
                <w:rFonts w:ascii="Times New Roman" w:hAnsi="Times New Roman" w:cs="Times New Roman"/>
                <w:sz w:val="20"/>
                <w:szCs w:val="20"/>
              </w:rPr>
              <w:t>, д. 59</w:t>
            </w:r>
          </w:p>
        </w:tc>
        <w:tc>
          <w:tcPr>
            <w:tcW w:w="458"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r w:rsidRPr="00F511F1">
              <w:rPr>
                <w:rFonts w:ascii="Times New Roman" w:hAnsi="Times New Roman" w:cs="Times New Roman"/>
                <w:bCs/>
                <w:sz w:val="20"/>
                <w:szCs w:val="20"/>
              </w:rPr>
              <w:t>2017</w:t>
            </w:r>
          </w:p>
        </w:tc>
        <w:tc>
          <w:tcPr>
            <w:tcW w:w="310"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r w:rsidRPr="00F511F1">
              <w:rPr>
                <w:rFonts w:ascii="Times New Roman" w:hAnsi="Times New Roman" w:cs="Times New Roman"/>
                <w:bCs/>
                <w:sz w:val="20"/>
                <w:szCs w:val="20"/>
              </w:rPr>
              <w:t>2</w:t>
            </w:r>
          </w:p>
        </w:tc>
        <w:tc>
          <w:tcPr>
            <w:tcW w:w="385"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r w:rsidRPr="00F511F1">
              <w:rPr>
                <w:rFonts w:ascii="Times New Roman" w:hAnsi="Times New Roman" w:cs="Times New Roman"/>
                <w:bCs/>
                <w:sz w:val="20"/>
                <w:szCs w:val="20"/>
              </w:rPr>
              <w:t>6</w:t>
            </w:r>
          </w:p>
        </w:tc>
        <w:tc>
          <w:tcPr>
            <w:tcW w:w="488" w:type="pct"/>
            <w:vAlign w:val="center"/>
          </w:tcPr>
          <w:p w:rsidR="00867C36" w:rsidRPr="00F511F1" w:rsidRDefault="00867C36" w:rsidP="00867C36">
            <w:pPr>
              <w:jc w:val="center"/>
            </w:pPr>
            <w:r w:rsidRPr="00F511F1">
              <w:t>229,6</w:t>
            </w:r>
          </w:p>
        </w:tc>
        <w:tc>
          <w:tcPr>
            <w:tcW w:w="432"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p>
        </w:tc>
        <w:tc>
          <w:tcPr>
            <w:tcW w:w="937" w:type="pct"/>
            <w:vAlign w:val="center"/>
          </w:tcPr>
          <w:p w:rsidR="00867C36" w:rsidRPr="00F511F1" w:rsidRDefault="00867C36" w:rsidP="00867C36">
            <w:pPr>
              <w:jc w:val="center"/>
              <w:rPr>
                <w:bCs/>
              </w:rPr>
            </w:pPr>
            <w:r w:rsidRPr="00F511F1">
              <w:rPr>
                <w:bCs/>
              </w:rPr>
              <w:t>63:34:0801024:244</w:t>
            </w:r>
          </w:p>
        </w:tc>
        <w:tc>
          <w:tcPr>
            <w:tcW w:w="843" w:type="pct"/>
            <w:vAlign w:val="center"/>
          </w:tcPr>
          <w:p w:rsidR="00867C36" w:rsidRDefault="00867C36" w:rsidP="00867C36">
            <w:pPr>
              <w:pStyle w:val="ConsPlusNormal"/>
              <w:widowControl/>
              <w:ind w:firstLine="0"/>
              <w:jc w:val="center"/>
              <w:rPr>
                <w:rFonts w:ascii="Times New Roman" w:hAnsi="Times New Roman" w:cs="Times New Roman"/>
                <w:bCs/>
                <w:sz w:val="20"/>
                <w:szCs w:val="20"/>
              </w:rPr>
            </w:pPr>
            <w:r>
              <w:rPr>
                <w:rFonts w:ascii="Times New Roman" w:hAnsi="Times New Roman" w:cs="Times New Roman"/>
                <w:bCs/>
                <w:sz w:val="20"/>
                <w:szCs w:val="20"/>
              </w:rPr>
              <w:t>не определена</w:t>
            </w:r>
          </w:p>
        </w:tc>
      </w:tr>
      <w:tr w:rsidR="00867C36" w:rsidRPr="00CC4742" w:rsidTr="00867C36">
        <w:tc>
          <w:tcPr>
            <w:tcW w:w="233" w:type="pct"/>
          </w:tcPr>
          <w:p w:rsidR="00867C36" w:rsidRPr="00F511F1" w:rsidRDefault="00867C36"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6</w:t>
            </w:r>
          </w:p>
        </w:tc>
        <w:tc>
          <w:tcPr>
            <w:tcW w:w="913" w:type="pct"/>
          </w:tcPr>
          <w:p w:rsidR="00867C36" w:rsidRPr="00F511F1" w:rsidRDefault="00867C36"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 xml:space="preserve">Самарская область, </w:t>
            </w:r>
            <w:proofErr w:type="spellStart"/>
            <w:r w:rsidRPr="00F511F1">
              <w:rPr>
                <w:rFonts w:ascii="Times New Roman" w:hAnsi="Times New Roman" w:cs="Times New Roman"/>
                <w:sz w:val="20"/>
                <w:szCs w:val="20"/>
              </w:rPr>
              <w:t>Хворостянский</w:t>
            </w:r>
            <w:proofErr w:type="spellEnd"/>
            <w:r w:rsidRPr="00F511F1">
              <w:rPr>
                <w:rFonts w:ascii="Times New Roman" w:hAnsi="Times New Roman" w:cs="Times New Roman"/>
                <w:sz w:val="20"/>
                <w:szCs w:val="20"/>
              </w:rPr>
              <w:t xml:space="preserve"> район, </w:t>
            </w:r>
            <w:proofErr w:type="gramStart"/>
            <w:r w:rsidRPr="00F511F1">
              <w:rPr>
                <w:rFonts w:ascii="Times New Roman" w:hAnsi="Times New Roman" w:cs="Times New Roman"/>
                <w:sz w:val="20"/>
                <w:szCs w:val="20"/>
              </w:rPr>
              <w:t>с</w:t>
            </w:r>
            <w:proofErr w:type="gramEnd"/>
            <w:r w:rsidRPr="00F511F1">
              <w:rPr>
                <w:rFonts w:ascii="Times New Roman" w:hAnsi="Times New Roman" w:cs="Times New Roman"/>
                <w:sz w:val="20"/>
                <w:szCs w:val="20"/>
              </w:rPr>
              <w:t xml:space="preserve">. Хворостянка, ул. </w:t>
            </w:r>
            <w:proofErr w:type="spellStart"/>
            <w:r w:rsidRPr="00F511F1">
              <w:rPr>
                <w:rFonts w:ascii="Times New Roman" w:hAnsi="Times New Roman" w:cs="Times New Roman"/>
                <w:sz w:val="20"/>
                <w:szCs w:val="20"/>
              </w:rPr>
              <w:t>Саморокова</w:t>
            </w:r>
            <w:proofErr w:type="spellEnd"/>
            <w:r w:rsidRPr="00F511F1">
              <w:rPr>
                <w:rFonts w:ascii="Times New Roman" w:hAnsi="Times New Roman" w:cs="Times New Roman"/>
                <w:sz w:val="20"/>
                <w:szCs w:val="20"/>
              </w:rPr>
              <w:t>, д. 60</w:t>
            </w:r>
          </w:p>
        </w:tc>
        <w:tc>
          <w:tcPr>
            <w:tcW w:w="458"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r w:rsidRPr="00F511F1">
              <w:rPr>
                <w:rFonts w:ascii="Times New Roman" w:hAnsi="Times New Roman" w:cs="Times New Roman"/>
                <w:bCs/>
                <w:sz w:val="20"/>
                <w:szCs w:val="20"/>
              </w:rPr>
              <w:t>2017</w:t>
            </w:r>
          </w:p>
        </w:tc>
        <w:tc>
          <w:tcPr>
            <w:tcW w:w="310"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r w:rsidRPr="00F511F1">
              <w:rPr>
                <w:rFonts w:ascii="Times New Roman" w:hAnsi="Times New Roman" w:cs="Times New Roman"/>
                <w:bCs/>
                <w:sz w:val="20"/>
                <w:szCs w:val="20"/>
              </w:rPr>
              <w:t>2</w:t>
            </w:r>
          </w:p>
        </w:tc>
        <w:tc>
          <w:tcPr>
            <w:tcW w:w="385"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r w:rsidRPr="00F511F1">
              <w:rPr>
                <w:rFonts w:ascii="Times New Roman" w:hAnsi="Times New Roman" w:cs="Times New Roman"/>
                <w:bCs/>
                <w:sz w:val="20"/>
                <w:szCs w:val="20"/>
              </w:rPr>
              <w:t>6</w:t>
            </w:r>
          </w:p>
        </w:tc>
        <w:tc>
          <w:tcPr>
            <w:tcW w:w="488" w:type="pct"/>
            <w:vAlign w:val="center"/>
          </w:tcPr>
          <w:p w:rsidR="00867C36" w:rsidRPr="00F511F1" w:rsidRDefault="00867C36" w:rsidP="00867C36">
            <w:pPr>
              <w:jc w:val="center"/>
            </w:pPr>
            <w:r w:rsidRPr="00F511F1">
              <w:t>249,2</w:t>
            </w:r>
          </w:p>
        </w:tc>
        <w:tc>
          <w:tcPr>
            <w:tcW w:w="432"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p>
        </w:tc>
        <w:tc>
          <w:tcPr>
            <w:tcW w:w="937" w:type="pct"/>
            <w:vAlign w:val="center"/>
          </w:tcPr>
          <w:p w:rsidR="00867C36" w:rsidRPr="00F511F1" w:rsidRDefault="00867C36" w:rsidP="00867C36">
            <w:pPr>
              <w:jc w:val="center"/>
              <w:rPr>
                <w:bCs/>
              </w:rPr>
            </w:pPr>
            <w:r w:rsidRPr="00F511F1">
              <w:rPr>
                <w:bCs/>
              </w:rPr>
              <w:t>63:34:0801024:253</w:t>
            </w:r>
          </w:p>
        </w:tc>
        <w:tc>
          <w:tcPr>
            <w:tcW w:w="843" w:type="pct"/>
            <w:vAlign w:val="center"/>
          </w:tcPr>
          <w:p w:rsidR="00867C36" w:rsidRDefault="00867C36" w:rsidP="00867C36">
            <w:pPr>
              <w:pStyle w:val="ConsPlusNormal"/>
              <w:widowControl/>
              <w:ind w:firstLine="0"/>
              <w:jc w:val="center"/>
              <w:rPr>
                <w:rFonts w:ascii="Times New Roman" w:hAnsi="Times New Roman" w:cs="Times New Roman"/>
                <w:bCs/>
                <w:sz w:val="20"/>
                <w:szCs w:val="20"/>
              </w:rPr>
            </w:pPr>
            <w:r>
              <w:rPr>
                <w:rFonts w:ascii="Times New Roman" w:hAnsi="Times New Roman" w:cs="Times New Roman"/>
                <w:bCs/>
                <w:sz w:val="20"/>
                <w:szCs w:val="20"/>
              </w:rPr>
              <w:t>не определена</w:t>
            </w:r>
          </w:p>
        </w:tc>
      </w:tr>
      <w:tr w:rsidR="00867C36" w:rsidRPr="00CC4742" w:rsidTr="00867C36">
        <w:tc>
          <w:tcPr>
            <w:tcW w:w="233" w:type="pct"/>
          </w:tcPr>
          <w:p w:rsidR="00867C36" w:rsidRPr="00F511F1" w:rsidRDefault="00867C36"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7</w:t>
            </w:r>
          </w:p>
        </w:tc>
        <w:tc>
          <w:tcPr>
            <w:tcW w:w="913" w:type="pct"/>
          </w:tcPr>
          <w:p w:rsidR="00867C36" w:rsidRPr="00F511F1" w:rsidRDefault="00867C36"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 xml:space="preserve">Самарская область, </w:t>
            </w:r>
            <w:proofErr w:type="spellStart"/>
            <w:r w:rsidRPr="00F511F1">
              <w:rPr>
                <w:rFonts w:ascii="Times New Roman" w:hAnsi="Times New Roman" w:cs="Times New Roman"/>
                <w:sz w:val="20"/>
                <w:szCs w:val="20"/>
              </w:rPr>
              <w:t>Хворостянский</w:t>
            </w:r>
            <w:proofErr w:type="spellEnd"/>
            <w:r w:rsidRPr="00F511F1">
              <w:rPr>
                <w:rFonts w:ascii="Times New Roman" w:hAnsi="Times New Roman" w:cs="Times New Roman"/>
                <w:sz w:val="20"/>
                <w:szCs w:val="20"/>
              </w:rPr>
              <w:t xml:space="preserve"> район, </w:t>
            </w:r>
            <w:proofErr w:type="gramStart"/>
            <w:r w:rsidRPr="00F511F1">
              <w:rPr>
                <w:rFonts w:ascii="Times New Roman" w:hAnsi="Times New Roman" w:cs="Times New Roman"/>
                <w:sz w:val="20"/>
                <w:szCs w:val="20"/>
              </w:rPr>
              <w:t>с</w:t>
            </w:r>
            <w:proofErr w:type="gramEnd"/>
            <w:r w:rsidRPr="00F511F1">
              <w:rPr>
                <w:rFonts w:ascii="Times New Roman" w:hAnsi="Times New Roman" w:cs="Times New Roman"/>
                <w:sz w:val="20"/>
                <w:szCs w:val="20"/>
              </w:rPr>
              <w:t xml:space="preserve">. </w:t>
            </w:r>
            <w:proofErr w:type="gramStart"/>
            <w:r w:rsidRPr="00F511F1">
              <w:rPr>
                <w:rFonts w:ascii="Times New Roman" w:hAnsi="Times New Roman" w:cs="Times New Roman"/>
                <w:sz w:val="20"/>
                <w:szCs w:val="20"/>
              </w:rPr>
              <w:t>Хворостянка</w:t>
            </w:r>
            <w:proofErr w:type="gramEnd"/>
            <w:r w:rsidRPr="00F511F1">
              <w:rPr>
                <w:rFonts w:ascii="Times New Roman" w:hAnsi="Times New Roman" w:cs="Times New Roman"/>
                <w:sz w:val="20"/>
                <w:szCs w:val="20"/>
              </w:rPr>
              <w:t>, ул. Виктора Михельсона, д. 2</w:t>
            </w:r>
          </w:p>
        </w:tc>
        <w:tc>
          <w:tcPr>
            <w:tcW w:w="458"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r w:rsidRPr="00F511F1">
              <w:rPr>
                <w:rFonts w:ascii="Times New Roman" w:hAnsi="Times New Roman" w:cs="Times New Roman"/>
                <w:bCs/>
                <w:sz w:val="20"/>
                <w:szCs w:val="20"/>
              </w:rPr>
              <w:t>2018</w:t>
            </w:r>
          </w:p>
        </w:tc>
        <w:tc>
          <w:tcPr>
            <w:tcW w:w="310"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r w:rsidRPr="00F511F1">
              <w:rPr>
                <w:rFonts w:ascii="Times New Roman" w:hAnsi="Times New Roman" w:cs="Times New Roman"/>
                <w:bCs/>
                <w:sz w:val="20"/>
                <w:szCs w:val="20"/>
              </w:rPr>
              <w:t>2</w:t>
            </w:r>
          </w:p>
        </w:tc>
        <w:tc>
          <w:tcPr>
            <w:tcW w:w="385"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r w:rsidRPr="00F511F1">
              <w:rPr>
                <w:rFonts w:ascii="Times New Roman" w:hAnsi="Times New Roman" w:cs="Times New Roman"/>
                <w:bCs/>
                <w:sz w:val="20"/>
                <w:szCs w:val="20"/>
              </w:rPr>
              <w:t>8</w:t>
            </w:r>
          </w:p>
        </w:tc>
        <w:tc>
          <w:tcPr>
            <w:tcW w:w="488" w:type="pct"/>
            <w:vAlign w:val="center"/>
          </w:tcPr>
          <w:p w:rsidR="00867C36" w:rsidRPr="00F511F1" w:rsidRDefault="00867C36" w:rsidP="00867C36">
            <w:pPr>
              <w:jc w:val="center"/>
            </w:pPr>
            <w:r w:rsidRPr="00F511F1">
              <w:t>320,9</w:t>
            </w:r>
          </w:p>
        </w:tc>
        <w:tc>
          <w:tcPr>
            <w:tcW w:w="432" w:type="pct"/>
            <w:vAlign w:val="center"/>
          </w:tcPr>
          <w:p w:rsidR="00867C36" w:rsidRPr="00F511F1" w:rsidRDefault="00867C36" w:rsidP="00867C36">
            <w:pPr>
              <w:pStyle w:val="ConsPlusNormal"/>
              <w:widowControl/>
              <w:ind w:firstLine="0"/>
              <w:jc w:val="center"/>
              <w:rPr>
                <w:rFonts w:ascii="Times New Roman" w:hAnsi="Times New Roman" w:cs="Times New Roman"/>
                <w:bCs/>
                <w:sz w:val="20"/>
                <w:szCs w:val="20"/>
              </w:rPr>
            </w:pPr>
          </w:p>
        </w:tc>
        <w:tc>
          <w:tcPr>
            <w:tcW w:w="937" w:type="pct"/>
            <w:vAlign w:val="center"/>
          </w:tcPr>
          <w:p w:rsidR="00867C36" w:rsidRPr="00F511F1" w:rsidRDefault="00867C36" w:rsidP="00867C36">
            <w:pPr>
              <w:jc w:val="center"/>
              <w:rPr>
                <w:bCs/>
              </w:rPr>
            </w:pPr>
            <w:r w:rsidRPr="00F511F1">
              <w:rPr>
                <w:bCs/>
              </w:rPr>
              <w:t>63:34:0804007:92</w:t>
            </w:r>
          </w:p>
        </w:tc>
        <w:tc>
          <w:tcPr>
            <w:tcW w:w="843" w:type="pct"/>
            <w:vAlign w:val="center"/>
          </w:tcPr>
          <w:p w:rsidR="00867C36" w:rsidRDefault="00867C36" w:rsidP="00867C36">
            <w:pPr>
              <w:pStyle w:val="ConsPlusNormal"/>
              <w:widowControl/>
              <w:ind w:firstLine="0"/>
              <w:jc w:val="center"/>
              <w:rPr>
                <w:rFonts w:ascii="Times New Roman" w:hAnsi="Times New Roman" w:cs="Times New Roman"/>
                <w:bCs/>
                <w:sz w:val="20"/>
                <w:szCs w:val="20"/>
              </w:rPr>
            </w:pPr>
            <w:r w:rsidRPr="005623E8">
              <w:rPr>
                <w:rFonts w:ascii="Times New Roman" w:hAnsi="Times New Roman" w:cs="Times New Roman"/>
                <w:bCs/>
                <w:sz w:val="20"/>
                <w:szCs w:val="20"/>
              </w:rPr>
              <w:t>не определена</w:t>
            </w:r>
          </w:p>
        </w:tc>
      </w:tr>
    </w:tbl>
    <w:p w:rsidR="00867C36" w:rsidRDefault="00867C36" w:rsidP="00867C36">
      <w:pPr>
        <w:pStyle w:val="ConsPlusNormal"/>
        <w:widowControl/>
        <w:ind w:firstLine="0"/>
        <w:jc w:val="center"/>
        <w:rPr>
          <w:rFonts w:ascii="Times New Roman" w:hAnsi="Times New Roman" w:cs="Times New Roman"/>
          <w:bCs/>
          <w:sz w:val="24"/>
          <w:szCs w:val="24"/>
        </w:rPr>
      </w:pPr>
    </w:p>
    <w:p w:rsidR="00867C36" w:rsidRDefault="00867C36" w:rsidP="00867C36">
      <w:pPr>
        <w:pStyle w:val="ConsPlusNormal"/>
        <w:widowControl/>
        <w:ind w:firstLine="0"/>
        <w:jc w:val="center"/>
        <w:rPr>
          <w:rFonts w:ascii="Times New Roman" w:hAnsi="Times New Roman" w:cs="Times New Roman"/>
          <w:bCs/>
          <w:sz w:val="24"/>
          <w:szCs w:val="24"/>
        </w:rPr>
      </w:pPr>
      <w:r w:rsidRPr="008378E8">
        <w:rPr>
          <w:rFonts w:ascii="Times New Roman" w:hAnsi="Times New Roman" w:cs="Times New Roman"/>
          <w:bCs/>
          <w:sz w:val="24"/>
          <w:szCs w:val="24"/>
        </w:rPr>
        <w:t>Виды благоуст</w:t>
      </w:r>
      <w:r w:rsidRPr="008378E8">
        <w:rPr>
          <w:rFonts w:ascii="Times New Roman" w:hAnsi="Times New Roman" w:cs="Times New Roman"/>
          <w:bCs/>
          <w:sz w:val="24"/>
          <w:szCs w:val="24"/>
        </w:rPr>
        <w:softHyphen/>
        <w:t>ройства по лотам:</w:t>
      </w:r>
    </w:p>
    <w:p w:rsidR="00867C36" w:rsidRPr="008378E8" w:rsidRDefault="00867C36" w:rsidP="00867C36">
      <w:pPr>
        <w:pStyle w:val="ConsPlusNormal"/>
        <w:widowControl/>
        <w:ind w:firstLine="0"/>
        <w:jc w:val="center"/>
        <w:rPr>
          <w:rFonts w:ascii="Times New Roman" w:hAnsi="Times New Roman" w:cs="Times New Roman"/>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3943"/>
        <w:gridCol w:w="5386"/>
      </w:tblGrid>
      <w:tr w:rsidR="00867C36" w:rsidRPr="008378E8" w:rsidTr="00867C36">
        <w:tc>
          <w:tcPr>
            <w:tcW w:w="560" w:type="dxa"/>
            <w:vAlign w:val="center"/>
          </w:tcPr>
          <w:p w:rsidR="00867C36" w:rsidRPr="008378E8" w:rsidRDefault="00867C36" w:rsidP="00867C36">
            <w:pPr>
              <w:pStyle w:val="ConsPlusNormal"/>
              <w:widowControl/>
              <w:ind w:right="-108" w:firstLine="0"/>
              <w:jc w:val="center"/>
              <w:rPr>
                <w:rFonts w:ascii="Times New Roman" w:hAnsi="Times New Roman" w:cs="Times New Roman"/>
                <w:sz w:val="24"/>
                <w:szCs w:val="24"/>
              </w:rPr>
            </w:pPr>
            <w:r w:rsidRPr="008378E8">
              <w:rPr>
                <w:rFonts w:ascii="Times New Roman" w:hAnsi="Times New Roman" w:cs="Times New Roman"/>
                <w:sz w:val="24"/>
                <w:szCs w:val="24"/>
              </w:rPr>
              <w:t xml:space="preserve">№ </w:t>
            </w:r>
            <w:r w:rsidRPr="008378E8">
              <w:rPr>
                <w:rFonts w:ascii="Times New Roman" w:hAnsi="Times New Roman" w:cs="Times New Roman"/>
                <w:sz w:val="24"/>
                <w:szCs w:val="24"/>
              </w:rPr>
              <w:lastRenderedPageBreak/>
              <w:t>лота</w:t>
            </w:r>
          </w:p>
        </w:tc>
        <w:tc>
          <w:tcPr>
            <w:tcW w:w="3943" w:type="dxa"/>
            <w:vAlign w:val="center"/>
          </w:tcPr>
          <w:p w:rsidR="00867C36" w:rsidRPr="008378E8" w:rsidRDefault="00867C36" w:rsidP="00867C36">
            <w:pPr>
              <w:pStyle w:val="ConsPlusNormal"/>
              <w:widowControl/>
              <w:ind w:left="-108" w:firstLine="0"/>
              <w:jc w:val="center"/>
              <w:rPr>
                <w:rFonts w:ascii="Times New Roman" w:hAnsi="Times New Roman" w:cs="Times New Roman"/>
                <w:sz w:val="24"/>
                <w:szCs w:val="24"/>
              </w:rPr>
            </w:pPr>
            <w:r w:rsidRPr="008378E8">
              <w:rPr>
                <w:rFonts w:ascii="Times New Roman" w:hAnsi="Times New Roman" w:cs="Times New Roman"/>
                <w:sz w:val="24"/>
                <w:szCs w:val="24"/>
              </w:rPr>
              <w:lastRenderedPageBreak/>
              <w:t>Адрес многоквартирного дома</w:t>
            </w:r>
          </w:p>
        </w:tc>
        <w:tc>
          <w:tcPr>
            <w:tcW w:w="5386" w:type="dxa"/>
            <w:vAlign w:val="center"/>
          </w:tcPr>
          <w:p w:rsidR="00867C36" w:rsidRPr="008378E8" w:rsidRDefault="00867C36" w:rsidP="00867C36">
            <w:pPr>
              <w:pStyle w:val="ConsPlusNormal"/>
              <w:widowControl/>
              <w:ind w:firstLine="0"/>
              <w:jc w:val="center"/>
              <w:rPr>
                <w:rFonts w:ascii="Times New Roman" w:hAnsi="Times New Roman" w:cs="Times New Roman"/>
                <w:sz w:val="24"/>
                <w:szCs w:val="24"/>
              </w:rPr>
            </w:pPr>
            <w:r w:rsidRPr="008378E8">
              <w:rPr>
                <w:rFonts w:ascii="Times New Roman" w:hAnsi="Times New Roman" w:cs="Times New Roman"/>
                <w:sz w:val="24"/>
                <w:szCs w:val="24"/>
              </w:rPr>
              <w:t>Виды благоустройства</w:t>
            </w:r>
          </w:p>
        </w:tc>
      </w:tr>
      <w:tr w:rsidR="00704967" w:rsidRPr="008378E8" w:rsidTr="00867C36">
        <w:tc>
          <w:tcPr>
            <w:tcW w:w="560" w:type="dxa"/>
          </w:tcPr>
          <w:p w:rsidR="00704967" w:rsidRDefault="00704967" w:rsidP="00867C36">
            <w:pPr>
              <w:pStyle w:val="ConsPlusNormal"/>
              <w:widowControl/>
              <w:ind w:firstLine="0"/>
              <w:jc w:val="both"/>
              <w:rPr>
                <w:rFonts w:ascii="Times New Roman" w:hAnsi="Times New Roman" w:cs="Times New Roman"/>
                <w:sz w:val="20"/>
                <w:szCs w:val="20"/>
              </w:rPr>
            </w:pPr>
            <w:r>
              <w:rPr>
                <w:rFonts w:ascii="Times New Roman" w:hAnsi="Times New Roman" w:cs="Times New Roman"/>
                <w:sz w:val="20"/>
                <w:szCs w:val="20"/>
              </w:rPr>
              <w:lastRenderedPageBreak/>
              <w:t>1</w:t>
            </w:r>
          </w:p>
        </w:tc>
        <w:tc>
          <w:tcPr>
            <w:tcW w:w="3943" w:type="dxa"/>
          </w:tcPr>
          <w:p w:rsidR="00704967" w:rsidRPr="00F511F1" w:rsidRDefault="00704967"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 xml:space="preserve">Самарская область, </w:t>
            </w:r>
            <w:proofErr w:type="spellStart"/>
            <w:r w:rsidRPr="00F511F1">
              <w:rPr>
                <w:rFonts w:ascii="Times New Roman" w:hAnsi="Times New Roman" w:cs="Times New Roman"/>
                <w:sz w:val="20"/>
                <w:szCs w:val="20"/>
              </w:rPr>
              <w:t>Хворостянский</w:t>
            </w:r>
            <w:proofErr w:type="spellEnd"/>
            <w:r w:rsidRPr="00F511F1">
              <w:rPr>
                <w:rFonts w:ascii="Times New Roman" w:hAnsi="Times New Roman" w:cs="Times New Roman"/>
                <w:sz w:val="20"/>
                <w:szCs w:val="20"/>
              </w:rPr>
              <w:t xml:space="preserve"> район, </w:t>
            </w:r>
            <w:proofErr w:type="gramStart"/>
            <w:r w:rsidRPr="00F511F1">
              <w:rPr>
                <w:rFonts w:ascii="Times New Roman" w:hAnsi="Times New Roman" w:cs="Times New Roman"/>
                <w:sz w:val="20"/>
                <w:szCs w:val="20"/>
              </w:rPr>
              <w:t>с</w:t>
            </w:r>
            <w:proofErr w:type="gramEnd"/>
            <w:r w:rsidRPr="00F511F1">
              <w:rPr>
                <w:rFonts w:ascii="Times New Roman" w:hAnsi="Times New Roman" w:cs="Times New Roman"/>
                <w:sz w:val="20"/>
                <w:szCs w:val="20"/>
              </w:rPr>
              <w:t>. Хворостянка, ул. Комсомольская, д. 24</w:t>
            </w:r>
          </w:p>
        </w:tc>
        <w:tc>
          <w:tcPr>
            <w:tcW w:w="5386" w:type="dxa"/>
          </w:tcPr>
          <w:p w:rsidR="00704967" w:rsidRPr="00F511F1" w:rsidRDefault="00704967" w:rsidP="00AD2D6E">
            <w:pPr>
              <w:rPr>
                <w:bCs/>
              </w:rPr>
            </w:pPr>
            <w:proofErr w:type="gramStart"/>
            <w:r w:rsidRPr="00F511F1">
              <w:rPr>
                <w:bCs/>
              </w:rPr>
              <w:t>индивидуальное отопление (газовое), газоснабжение, электроснабжение, центральное холодное водоснабжение, канализация (выгребная яма)</w:t>
            </w:r>
            <w:proofErr w:type="gramEnd"/>
          </w:p>
        </w:tc>
      </w:tr>
      <w:tr w:rsidR="00704967" w:rsidRPr="008378E8" w:rsidTr="00867C36">
        <w:tc>
          <w:tcPr>
            <w:tcW w:w="560" w:type="dxa"/>
          </w:tcPr>
          <w:p w:rsidR="00704967" w:rsidRDefault="00704967" w:rsidP="00867C36">
            <w:pPr>
              <w:pStyle w:val="ConsPlusNormal"/>
              <w:widowControl/>
              <w:ind w:firstLine="0"/>
              <w:jc w:val="both"/>
              <w:rPr>
                <w:rFonts w:ascii="Times New Roman" w:hAnsi="Times New Roman" w:cs="Times New Roman"/>
                <w:sz w:val="20"/>
                <w:szCs w:val="20"/>
              </w:rPr>
            </w:pPr>
            <w:r>
              <w:rPr>
                <w:rFonts w:ascii="Times New Roman" w:hAnsi="Times New Roman" w:cs="Times New Roman"/>
                <w:sz w:val="20"/>
                <w:szCs w:val="20"/>
              </w:rPr>
              <w:t>2</w:t>
            </w:r>
          </w:p>
        </w:tc>
        <w:tc>
          <w:tcPr>
            <w:tcW w:w="3943" w:type="dxa"/>
          </w:tcPr>
          <w:p w:rsidR="00704967" w:rsidRPr="00F511F1" w:rsidRDefault="00704967"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 xml:space="preserve">Самарская область, </w:t>
            </w:r>
            <w:proofErr w:type="spellStart"/>
            <w:r w:rsidRPr="00F511F1">
              <w:rPr>
                <w:rFonts w:ascii="Times New Roman" w:hAnsi="Times New Roman" w:cs="Times New Roman"/>
                <w:sz w:val="20"/>
                <w:szCs w:val="20"/>
              </w:rPr>
              <w:t>Хворостянский</w:t>
            </w:r>
            <w:proofErr w:type="spellEnd"/>
            <w:r w:rsidRPr="00F511F1">
              <w:rPr>
                <w:rFonts w:ascii="Times New Roman" w:hAnsi="Times New Roman" w:cs="Times New Roman"/>
                <w:sz w:val="20"/>
                <w:szCs w:val="20"/>
              </w:rPr>
              <w:t xml:space="preserve"> район, </w:t>
            </w:r>
            <w:proofErr w:type="gramStart"/>
            <w:r w:rsidRPr="00F511F1">
              <w:rPr>
                <w:rFonts w:ascii="Times New Roman" w:hAnsi="Times New Roman" w:cs="Times New Roman"/>
                <w:sz w:val="20"/>
                <w:szCs w:val="20"/>
              </w:rPr>
              <w:t>с</w:t>
            </w:r>
            <w:proofErr w:type="gramEnd"/>
            <w:r w:rsidRPr="00F511F1">
              <w:rPr>
                <w:rFonts w:ascii="Times New Roman" w:hAnsi="Times New Roman" w:cs="Times New Roman"/>
                <w:sz w:val="20"/>
                <w:szCs w:val="20"/>
              </w:rPr>
              <w:t>. Хворостянка, ул. Комсомольская, д. 22</w:t>
            </w:r>
          </w:p>
        </w:tc>
        <w:tc>
          <w:tcPr>
            <w:tcW w:w="5386" w:type="dxa"/>
          </w:tcPr>
          <w:p w:rsidR="00704967" w:rsidRPr="00F511F1" w:rsidRDefault="00704967" w:rsidP="00AD2D6E">
            <w:pPr>
              <w:rPr>
                <w:bCs/>
              </w:rPr>
            </w:pPr>
            <w:proofErr w:type="gramStart"/>
            <w:r w:rsidRPr="00F511F1">
              <w:rPr>
                <w:bCs/>
              </w:rPr>
              <w:t>индивидуальное отопление (газовое), газоснабжение, электроснабжение, центральное холодное водоснабжение, канализация (выгребная яма)</w:t>
            </w:r>
            <w:proofErr w:type="gramEnd"/>
          </w:p>
        </w:tc>
      </w:tr>
      <w:tr w:rsidR="00704967" w:rsidRPr="008378E8" w:rsidTr="00867C36">
        <w:tc>
          <w:tcPr>
            <w:tcW w:w="560" w:type="dxa"/>
          </w:tcPr>
          <w:p w:rsidR="00704967" w:rsidRDefault="00704967" w:rsidP="00867C36">
            <w:pPr>
              <w:pStyle w:val="ConsPlusNormal"/>
              <w:widowControl/>
              <w:ind w:firstLine="0"/>
              <w:jc w:val="both"/>
              <w:rPr>
                <w:rFonts w:ascii="Times New Roman" w:hAnsi="Times New Roman" w:cs="Times New Roman"/>
                <w:sz w:val="20"/>
                <w:szCs w:val="20"/>
              </w:rPr>
            </w:pPr>
            <w:r>
              <w:rPr>
                <w:rFonts w:ascii="Times New Roman" w:hAnsi="Times New Roman" w:cs="Times New Roman"/>
                <w:sz w:val="20"/>
                <w:szCs w:val="20"/>
              </w:rPr>
              <w:t>3</w:t>
            </w:r>
          </w:p>
        </w:tc>
        <w:tc>
          <w:tcPr>
            <w:tcW w:w="3943" w:type="dxa"/>
          </w:tcPr>
          <w:p w:rsidR="00704967" w:rsidRPr="00F511F1" w:rsidRDefault="00704967"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 xml:space="preserve">Самарская область, </w:t>
            </w:r>
            <w:proofErr w:type="spellStart"/>
            <w:r w:rsidRPr="00F511F1">
              <w:rPr>
                <w:rFonts w:ascii="Times New Roman" w:hAnsi="Times New Roman" w:cs="Times New Roman"/>
                <w:sz w:val="20"/>
                <w:szCs w:val="20"/>
              </w:rPr>
              <w:t>Хворостянский</w:t>
            </w:r>
            <w:proofErr w:type="spellEnd"/>
            <w:r w:rsidRPr="00F511F1">
              <w:rPr>
                <w:rFonts w:ascii="Times New Roman" w:hAnsi="Times New Roman" w:cs="Times New Roman"/>
                <w:sz w:val="20"/>
                <w:szCs w:val="20"/>
              </w:rPr>
              <w:t xml:space="preserve"> район, </w:t>
            </w:r>
            <w:proofErr w:type="gramStart"/>
            <w:r w:rsidRPr="00F511F1">
              <w:rPr>
                <w:rFonts w:ascii="Times New Roman" w:hAnsi="Times New Roman" w:cs="Times New Roman"/>
                <w:sz w:val="20"/>
                <w:szCs w:val="20"/>
              </w:rPr>
              <w:t>с</w:t>
            </w:r>
            <w:proofErr w:type="gramEnd"/>
            <w:r w:rsidRPr="00F511F1">
              <w:rPr>
                <w:rFonts w:ascii="Times New Roman" w:hAnsi="Times New Roman" w:cs="Times New Roman"/>
                <w:sz w:val="20"/>
                <w:szCs w:val="20"/>
              </w:rPr>
              <w:t>. Хворостянка, ул. Первомайская, д. 9</w:t>
            </w:r>
          </w:p>
        </w:tc>
        <w:tc>
          <w:tcPr>
            <w:tcW w:w="5386" w:type="dxa"/>
          </w:tcPr>
          <w:p w:rsidR="00704967" w:rsidRPr="00F511F1" w:rsidRDefault="00704967" w:rsidP="00AD2D6E">
            <w:pPr>
              <w:rPr>
                <w:bCs/>
              </w:rPr>
            </w:pPr>
            <w:r w:rsidRPr="00F511F1">
              <w:rPr>
                <w:bCs/>
              </w:rPr>
              <w:t>централизованное отопление, газоснабжение, электроснабжение, центральное холодное водоснабжение, центральная канализация</w:t>
            </w:r>
          </w:p>
        </w:tc>
      </w:tr>
      <w:tr w:rsidR="00704967" w:rsidRPr="008378E8" w:rsidTr="00867C36">
        <w:tc>
          <w:tcPr>
            <w:tcW w:w="560" w:type="dxa"/>
          </w:tcPr>
          <w:p w:rsidR="00704967" w:rsidRDefault="00704967" w:rsidP="00867C36">
            <w:pPr>
              <w:pStyle w:val="ConsPlusNormal"/>
              <w:widowControl/>
              <w:ind w:firstLine="0"/>
              <w:jc w:val="both"/>
              <w:rPr>
                <w:rFonts w:ascii="Times New Roman" w:hAnsi="Times New Roman" w:cs="Times New Roman"/>
                <w:sz w:val="20"/>
                <w:szCs w:val="20"/>
              </w:rPr>
            </w:pPr>
          </w:p>
        </w:tc>
        <w:tc>
          <w:tcPr>
            <w:tcW w:w="3943" w:type="dxa"/>
          </w:tcPr>
          <w:p w:rsidR="00704967" w:rsidRPr="00F511F1" w:rsidRDefault="00704967"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 xml:space="preserve">Самарская область, </w:t>
            </w:r>
            <w:proofErr w:type="spellStart"/>
            <w:r w:rsidRPr="00F511F1">
              <w:rPr>
                <w:rFonts w:ascii="Times New Roman" w:hAnsi="Times New Roman" w:cs="Times New Roman"/>
                <w:sz w:val="20"/>
                <w:szCs w:val="20"/>
              </w:rPr>
              <w:t>Хворостянский</w:t>
            </w:r>
            <w:proofErr w:type="spellEnd"/>
            <w:r w:rsidRPr="00F511F1">
              <w:rPr>
                <w:rFonts w:ascii="Times New Roman" w:hAnsi="Times New Roman" w:cs="Times New Roman"/>
                <w:sz w:val="20"/>
                <w:szCs w:val="20"/>
              </w:rPr>
              <w:t xml:space="preserve"> район, </w:t>
            </w:r>
            <w:proofErr w:type="gramStart"/>
            <w:r w:rsidRPr="00F511F1">
              <w:rPr>
                <w:rFonts w:ascii="Times New Roman" w:hAnsi="Times New Roman" w:cs="Times New Roman"/>
                <w:sz w:val="20"/>
                <w:szCs w:val="20"/>
              </w:rPr>
              <w:t>с</w:t>
            </w:r>
            <w:proofErr w:type="gramEnd"/>
            <w:r w:rsidRPr="00F511F1">
              <w:rPr>
                <w:rFonts w:ascii="Times New Roman" w:hAnsi="Times New Roman" w:cs="Times New Roman"/>
                <w:sz w:val="20"/>
                <w:szCs w:val="20"/>
              </w:rPr>
              <w:t xml:space="preserve">. Хворостянка, ул. </w:t>
            </w:r>
            <w:proofErr w:type="spellStart"/>
            <w:r w:rsidRPr="00F511F1">
              <w:rPr>
                <w:rFonts w:ascii="Times New Roman" w:hAnsi="Times New Roman" w:cs="Times New Roman"/>
                <w:sz w:val="20"/>
                <w:szCs w:val="20"/>
              </w:rPr>
              <w:t>Саморокова</w:t>
            </w:r>
            <w:proofErr w:type="spellEnd"/>
            <w:r w:rsidRPr="00F511F1">
              <w:rPr>
                <w:rFonts w:ascii="Times New Roman" w:hAnsi="Times New Roman" w:cs="Times New Roman"/>
                <w:sz w:val="20"/>
                <w:szCs w:val="20"/>
              </w:rPr>
              <w:t>, д. 58</w:t>
            </w:r>
          </w:p>
        </w:tc>
        <w:tc>
          <w:tcPr>
            <w:tcW w:w="5386" w:type="dxa"/>
          </w:tcPr>
          <w:p w:rsidR="00704967" w:rsidRPr="00F511F1" w:rsidRDefault="00704967" w:rsidP="00AD2D6E">
            <w:r w:rsidRPr="00F511F1">
              <w:rPr>
                <w:bCs/>
              </w:rPr>
              <w:t>централизованное отопление, газоснабжение, электроснабжение, центральное холодное водоснабжение, канализация (выгребная яма)</w:t>
            </w:r>
          </w:p>
        </w:tc>
      </w:tr>
      <w:tr w:rsidR="00704967" w:rsidRPr="008378E8" w:rsidTr="00867C36">
        <w:tc>
          <w:tcPr>
            <w:tcW w:w="560" w:type="dxa"/>
          </w:tcPr>
          <w:p w:rsidR="00704967" w:rsidRDefault="00704967" w:rsidP="00867C36">
            <w:pPr>
              <w:pStyle w:val="ConsPlusNormal"/>
              <w:widowControl/>
              <w:ind w:firstLine="0"/>
              <w:jc w:val="both"/>
              <w:rPr>
                <w:rFonts w:ascii="Times New Roman" w:hAnsi="Times New Roman" w:cs="Times New Roman"/>
                <w:sz w:val="20"/>
                <w:szCs w:val="20"/>
              </w:rPr>
            </w:pPr>
          </w:p>
        </w:tc>
        <w:tc>
          <w:tcPr>
            <w:tcW w:w="3943" w:type="dxa"/>
          </w:tcPr>
          <w:p w:rsidR="00704967" w:rsidRPr="00F511F1" w:rsidRDefault="00704967"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 xml:space="preserve">Самарская область, </w:t>
            </w:r>
            <w:proofErr w:type="spellStart"/>
            <w:r w:rsidRPr="00F511F1">
              <w:rPr>
                <w:rFonts w:ascii="Times New Roman" w:hAnsi="Times New Roman" w:cs="Times New Roman"/>
                <w:sz w:val="20"/>
                <w:szCs w:val="20"/>
              </w:rPr>
              <w:t>Хворостянский</w:t>
            </w:r>
            <w:proofErr w:type="spellEnd"/>
            <w:r w:rsidRPr="00F511F1">
              <w:rPr>
                <w:rFonts w:ascii="Times New Roman" w:hAnsi="Times New Roman" w:cs="Times New Roman"/>
                <w:sz w:val="20"/>
                <w:szCs w:val="20"/>
              </w:rPr>
              <w:t xml:space="preserve"> район, </w:t>
            </w:r>
            <w:proofErr w:type="gramStart"/>
            <w:r w:rsidRPr="00F511F1">
              <w:rPr>
                <w:rFonts w:ascii="Times New Roman" w:hAnsi="Times New Roman" w:cs="Times New Roman"/>
                <w:sz w:val="20"/>
                <w:szCs w:val="20"/>
              </w:rPr>
              <w:t>с</w:t>
            </w:r>
            <w:proofErr w:type="gramEnd"/>
            <w:r w:rsidRPr="00F511F1">
              <w:rPr>
                <w:rFonts w:ascii="Times New Roman" w:hAnsi="Times New Roman" w:cs="Times New Roman"/>
                <w:sz w:val="20"/>
                <w:szCs w:val="20"/>
              </w:rPr>
              <w:t xml:space="preserve">. Хворостянка, ул. </w:t>
            </w:r>
            <w:proofErr w:type="spellStart"/>
            <w:r w:rsidRPr="00F511F1">
              <w:rPr>
                <w:rFonts w:ascii="Times New Roman" w:hAnsi="Times New Roman" w:cs="Times New Roman"/>
                <w:sz w:val="20"/>
                <w:szCs w:val="20"/>
              </w:rPr>
              <w:t>Саморокова</w:t>
            </w:r>
            <w:proofErr w:type="spellEnd"/>
            <w:r w:rsidRPr="00F511F1">
              <w:rPr>
                <w:rFonts w:ascii="Times New Roman" w:hAnsi="Times New Roman" w:cs="Times New Roman"/>
                <w:sz w:val="20"/>
                <w:szCs w:val="20"/>
              </w:rPr>
              <w:t>, д. 59</w:t>
            </w:r>
          </w:p>
        </w:tc>
        <w:tc>
          <w:tcPr>
            <w:tcW w:w="5386" w:type="dxa"/>
          </w:tcPr>
          <w:p w:rsidR="00704967" w:rsidRPr="00F511F1" w:rsidRDefault="00704967" w:rsidP="00AD2D6E">
            <w:r w:rsidRPr="00F511F1">
              <w:rPr>
                <w:bCs/>
              </w:rPr>
              <w:t>централизованное отопление, газоснабжение, электроснабжение, центральное холодное водоснабжение, канализация (выгребная яма)</w:t>
            </w:r>
          </w:p>
        </w:tc>
      </w:tr>
      <w:tr w:rsidR="00704967" w:rsidRPr="008378E8" w:rsidTr="00867C36">
        <w:tc>
          <w:tcPr>
            <w:tcW w:w="560" w:type="dxa"/>
          </w:tcPr>
          <w:p w:rsidR="00704967" w:rsidRDefault="00704967" w:rsidP="00867C36">
            <w:pPr>
              <w:pStyle w:val="ConsPlusNormal"/>
              <w:widowControl/>
              <w:ind w:firstLine="0"/>
              <w:jc w:val="both"/>
              <w:rPr>
                <w:rFonts w:ascii="Times New Roman" w:hAnsi="Times New Roman" w:cs="Times New Roman"/>
                <w:sz w:val="20"/>
                <w:szCs w:val="20"/>
              </w:rPr>
            </w:pPr>
          </w:p>
        </w:tc>
        <w:tc>
          <w:tcPr>
            <w:tcW w:w="3943" w:type="dxa"/>
          </w:tcPr>
          <w:p w:rsidR="00704967" w:rsidRPr="00F511F1" w:rsidRDefault="00704967"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 xml:space="preserve">Самарская область, </w:t>
            </w:r>
            <w:proofErr w:type="spellStart"/>
            <w:r w:rsidRPr="00F511F1">
              <w:rPr>
                <w:rFonts w:ascii="Times New Roman" w:hAnsi="Times New Roman" w:cs="Times New Roman"/>
                <w:sz w:val="20"/>
                <w:szCs w:val="20"/>
              </w:rPr>
              <w:t>Хворостянский</w:t>
            </w:r>
            <w:proofErr w:type="spellEnd"/>
            <w:r w:rsidRPr="00F511F1">
              <w:rPr>
                <w:rFonts w:ascii="Times New Roman" w:hAnsi="Times New Roman" w:cs="Times New Roman"/>
                <w:sz w:val="20"/>
                <w:szCs w:val="20"/>
              </w:rPr>
              <w:t xml:space="preserve"> район, </w:t>
            </w:r>
            <w:proofErr w:type="gramStart"/>
            <w:r w:rsidRPr="00F511F1">
              <w:rPr>
                <w:rFonts w:ascii="Times New Roman" w:hAnsi="Times New Roman" w:cs="Times New Roman"/>
                <w:sz w:val="20"/>
                <w:szCs w:val="20"/>
              </w:rPr>
              <w:t>с</w:t>
            </w:r>
            <w:proofErr w:type="gramEnd"/>
            <w:r w:rsidRPr="00F511F1">
              <w:rPr>
                <w:rFonts w:ascii="Times New Roman" w:hAnsi="Times New Roman" w:cs="Times New Roman"/>
                <w:sz w:val="20"/>
                <w:szCs w:val="20"/>
              </w:rPr>
              <w:t xml:space="preserve">. Хворостянка, ул. </w:t>
            </w:r>
            <w:proofErr w:type="spellStart"/>
            <w:r w:rsidRPr="00F511F1">
              <w:rPr>
                <w:rFonts w:ascii="Times New Roman" w:hAnsi="Times New Roman" w:cs="Times New Roman"/>
                <w:sz w:val="20"/>
                <w:szCs w:val="20"/>
              </w:rPr>
              <w:t>Саморокова</w:t>
            </w:r>
            <w:proofErr w:type="spellEnd"/>
            <w:r w:rsidRPr="00F511F1">
              <w:rPr>
                <w:rFonts w:ascii="Times New Roman" w:hAnsi="Times New Roman" w:cs="Times New Roman"/>
                <w:sz w:val="20"/>
                <w:szCs w:val="20"/>
              </w:rPr>
              <w:t>, д. 60</w:t>
            </w:r>
          </w:p>
        </w:tc>
        <w:tc>
          <w:tcPr>
            <w:tcW w:w="5386" w:type="dxa"/>
          </w:tcPr>
          <w:p w:rsidR="00704967" w:rsidRPr="00F511F1" w:rsidRDefault="00704967" w:rsidP="00AD2D6E">
            <w:r w:rsidRPr="00F511F1">
              <w:rPr>
                <w:bCs/>
              </w:rPr>
              <w:t>централизованное отопление, газоснабжение, электроснабжение, центральное холодное водоснабжение, канализация (выгребная яма)</w:t>
            </w:r>
          </w:p>
        </w:tc>
      </w:tr>
      <w:tr w:rsidR="00704967" w:rsidRPr="008378E8" w:rsidTr="00867C36">
        <w:tc>
          <w:tcPr>
            <w:tcW w:w="560" w:type="dxa"/>
          </w:tcPr>
          <w:p w:rsidR="00704967" w:rsidRDefault="00704967" w:rsidP="00867C36">
            <w:pPr>
              <w:pStyle w:val="ConsPlusNormal"/>
              <w:widowControl/>
              <w:ind w:firstLine="0"/>
              <w:jc w:val="both"/>
              <w:rPr>
                <w:rFonts w:ascii="Times New Roman" w:hAnsi="Times New Roman" w:cs="Times New Roman"/>
                <w:sz w:val="20"/>
                <w:szCs w:val="20"/>
              </w:rPr>
            </w:pPr>
          </w:p>
        </w:tc>
        <w:tc>
          <w:tcPr>
            <w:tcW w:w="3943" w:type="dxa"/>
          </w:tcPr>
          <w:p w:rsidR="00704967" w:rsidRPr="00F511F1" w:rsidRDefault="00704967"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 xml:space="preserve">Самарская область, </w:t>
            </w:r>
            <w:proofErr w:type="spellStart"/>
            <w:r w:rsidRPr="00F511F1">
              <w:rPr>
                <w:rFonts w:ascii="Times New Roman" w:hAnsi="Times New Roman" w:cs="Times New Roman"/>
                <w:sz w:val="20"/>
                <w:szCs w:val="20"/>
              </w:rPr>
              <w:t>Хворостянский</w:t>
            </w:r>
            <w:proofErr w:type="spellEnd"/>
            <w:r w:rsidRPr="00F511F1">
              <w:rPr>
                <w:rFonts w:ascii="Times New Roman" w:hAnsi="Times New Roman" w:cs="Times New Roman"/>
                <w:sz w:val="20"/>
                <w:szCs w:val="20"/>
              </w:rPr>
              <w:t xml:space="preserve"> район, </w:t>
            </w:r>
            <w:proofErr w:type="gramStart"/>
            <w:r w:rsidRPr="00F511F1">
              <w:rPr>
                <w:rFonts w:ascii="Times New Roman" w:hAnsi="Times New Roman" w:cs="Times New Roman"/>
                <w:sz w:val="20"/>
                <w:szCs w:val="20"/>
              </w:rPr>
              <w:t>с</w:t>
            </w:r>
            <w:proofErr w:type="gramEnd"/>
            <w:r w:rsidRPr="00F511F1">
              <w:rPr>
                <w:rFonts w:ascii="Times New Roman" w:hAnsi="Times New Roman" w:cs="Times New Roman"/>
                <w:sz w:val="20"/>
                <w:szCs w:val="20"/>
              </w:rPr>
              <w:t xml:space="preserve">. </w:t>
            </w:r>
            <w:proofErr w:type="gramStart"/>
            <w:r w:rsidRPr="00F511F1">
              <w:rPr>
                <w:rFonts w:ascii="Times New Roman" w:hAnsi="Times New Roman" w:cs="Times New Roman"/>
                <w:sz w:val="20"/>
                <w:szCs w:val="20"/>
              </w:rPr>
              <w:t>Хворостянка</w:t>
            </w:r>
            <w:proofErr w:type="gramEnd"/>
            <w:r w:rsidRPr="00F511F1">
              <w:rPr>
                <w:rFonts w:ascii="Times New Roman" w:hAnsi="Times New Roman" w:cs="Times New Roman"/>
                <w:sz w:val="20"/>
                <w:szCs w:val="20"/>
              </w:rPr>
              <w:t>, ул. Виктора Михельсона, д. 2</w:t>
            </w:r>
          </w:p>
        </w:tc>
        <w:tc>
          <w:tcPr>
            <w:tcW w:w="5386" w:type="dxa"/>
          </w:tcPr>
          <w:p w:rsidR="00704967" w:rsidRPr="00F511F1" w:rsidRDefault="00704967" w:rsidP="00AD2D6E">
            <w:pPr>
              <w:rPr>
                <w:bCs/>
              </w:rPr>
            </w:pPr>
            <w:r w:rsidRPr="00F511F1">
              <w:rPr>
                <w:bCs/>
              </w:rPr>
              <w:t>индивидуальное отопление (</w:t>
            </w:r>
            <w:proofErr w:type="spellStart"/>
            <w:r w:rsidRPr="00F511F1">
              <w:rPr>
                <w:bCs/>
              </w:rPr>
              <w:t>электрокотлы</w:t>
            </w:r>
            <w:proofErr w:type="spellEnd"/>
            <w:r w:rsidRPr="00F511F1">
              <w:rPr>
                <w:bCs/>
              </w:rPr>
              <w:t>), электроснабжение, центральное холодное водоснабжение, центральная канализация</w:t>
            </w:r>
          </w:p>
        </w:tc>
      </w:tr>
    </w:tbl>
    <w:p w:rsidR="00867C36" w:rsidRDefault="00867C36" w:rsidP="00867C36">
      <w:pPr>
        <w:pStyle w:val="ConsPlusNormal"/>
        <w:widowControl/>
        <w:ind w:firstLine="0"/>
        <w:rPr>
          <w:rFonts w:ascii="Times New Roman" w:hAnsi="Times New Roman" w:cs="Times New Roman"/>
          <w:sz w:val="24"/>
          <w:szCs w:val="24"/>
        </w:rPr>
      </w:pPr>
    </w:p>
    <w:p w:rsidR="00867C36" w:rsidRDefault="00867C36" w:rsidP="00867C36">
      <w:pPr>
        <w:pStyle w:val="ConsPlusNormal"/>
        <w:widowControl/>
        <w:ind w:firstLine="0"/>
        <w:jc w:val="center"/>
        <w:rPr>
          <w:rFonts w:ascii="Times New Roman" w:hAnsi="Times New Roman" w:cs="Times New Roman"/>
          <w:sz w:val="24"/>
          <w:szCs w:val="24"/>
        </w:rPr>
      </w:pPr>
      <w:r w:rsidRPr="008233E1">
        <w:rPr>
          <w:rFonts w:ascii="Times New Roman" w:hAnsi="Times New Roman" w:cs="Times New Roman"/>
          <w:sz w:val="24"/>
          <w:szCs w:val="24"/>
        </w:rPr>
        <w:t>Наименование обязательных работ и услуг по содержанию и ремонту объекта кон</w:t>
      </w:r>
      <w:r w:rsidRPr="008233E1">
        <w:rPr>
          <w:rFonts w:ascii="Times New Roman" w:hAnsi="Times New Roman" w:cs="Times New Roman"/>
          <w:sz w:val="24"/>
          <w:szCs w:val="24"/>
        </w:rPr>
        <w:softHyphen/>
        <w:t>кур</w:t>
      </w:r>
      <w:r w:rsidRPr="008233E1">
        <w:rPr>
          <w:rFonts w:ascii="Times New Roman" w:hAnsi="Times New Roman" w:cs="Times New Roman"/>
          <w:sz w:val="24"/>
          <w:szCs w:val="24"/>
        </w:rPr>
        <w:softHyphen/>
        <w:t>са, выполняемых (оказываемых) по договору управления многоквартирным домом по лотам</w:t>
      </w:r>
    </w:p>
    <w:p w:rsidR="00867C36" w:rsidRDefault="00867C36" w:rsidP="00867C36">
      <w:pPr>
        <w:pStyle w:val="ConsPlusNormal"/>
        <w:widowControl/>
        <w:ind w:firstLine="0"/>
        <w:rPr>
          <w:rFonts w:ascii="Times New Roman" w:hAnsi="Times New Roman" w:cs="Times New Roman"/>
          <w:sz w:val="24"/>
          <w:szCs w:val="24"/>
        </w:rPr>
      </w:pPr>
    </w:p>
    <w:tbl>
      <w:tblPr>
        <w:tblStyle w:val="afa"/>
        <w:tblW w:w="9889" w:type="dxa"/>
        <w:tblLook w:val="01E0" w:firstRow="1" w:lastRow="1" w:firstColumn="1" w:lastColumn="1" w:noHBand="0" w:noVBand="0"/>
      </w:tblPr>
      <w:tblGrid>
        <w:gridCol w:w="560"/>
        <w:gridCol w:w="2311"/>
        <w:gridCol w:w="7018"/>
      </w:tblGrid>
      <w:tr w:rsidR="00867C36" w:rsidRPr="00AA4694" w:rsidTr="003B6357">
        <w:tc>
          <w:tcPr>
            <w:tcW w:w="560" w:type="dxa"/>
          </w:tcPr>
          <w:p w:rsidR="00867C36" w:rsidRPr="00AA4694" w:rsidRDefault="00867C36" w:rsidP="00867C36">
            <w:pPr>
              <w:pStyle w:val="ConsPlusNormal"/>
              <w:widowControl/>
              <w:ind w:right="-108" w:firstLine="0"/>
              <w:jc w:val="center"/>
              <w:rPr>
                <w:rFonts w:ascii="Times New Roman" w:hAnsi="Times New Roman" w:cs="Times New Roman"/>
                <w:sz w:val="24"/>
                <w:szCs w:val="24"/>
              </w:rPr>
            </w:pPr>
            <w:r w:rsidRPr="00AA4694">
              <w:rPr>
                <w:rFonts w:ascii="Times New Roman" w:hAnsi="Times New Roman" w:cs="Times New Roman"/>
                <w:sz w:val="24"/>
                <w:szCs w:val="24"/>
              </w:rPr>
              <w:t>№ лота</w:t>
            </w:r>
          </w:p>
        </w:tc>
        <w:tc>
          <w:tcPr>
            <w:tcW w:w="2311" w:type="dxa"/>
          </w:tcPr>
          <w:p w:rsidR="00867C36" w:rsidRPr="00AA4694" w:rsidRDefault="00867C36" w:rsidP="00867C36">
            <w:pPr>
              <w:pStyle w:val="ConsPlusNormal"/>
              <w:widowControl/>
              <w:ind w:left="-108" w:firstLine="0"/>
              <w:jc w:val="center"/>
              <w:rPr>
                <w:rFonts w:ascii="Times New Roman" w:hAnsi="Times New Roman" w:cs="Times New Roman"/>
                <w:sz w:val="24"/>
                <w:szCs w:val="24"/>
              </w:rPr>
            </w:pPr>
            <w:r w:rsidRPr="00AA4694">
              <w:rPr>
                <w:rFonts w:ascii="Times New Roman" w:hAnsi="Times New Roman" w:cs="Times New Roman"/>
                <w:sz w:val="24"/>
                <w:szCs w:val="24"/>
              </w:rPr>
              <w:t xml:space="preserve">Адрес многоквартирного дома </w:t>
            </w:r>
          </w:p>
        </w:tc>
        <w:tc>
          <w:tcPr>
            <w:tcW w:w="7018" w:type="dxa"/>
          </w:tcPr>
          <w:p w:rsidR="00867C36" w:rsidRPr="00AA4694" w:rsidRDefault="00867C36" w:rsidP="00867C3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Обязательные работы и услуги</w:t>
            </w:r>
          </w:p>
        </w:tc>
      </w:tr>
      <w:tr w:rsidR="00867C36" w:rsidRPr="00CE4297" w:rsidTr="003B6357">
        <w:trPr>
          <w:trHeight w:val="1379"/>
        </w:trPr>
        <w:tc>
          <w:tcPr>
            <w:tcW w:w="560" w:type="dxa"/>
          </w:tcPr>
          <w:p w:rsidR="00867C36" w:rsidRPr="00A6067D" w:rsidRDefault="00867C36" w:rsidP="00867C36">
            <w:pPr>
              <w:pStyle w:val="ConsPlusNormal"/>
              <w:widowControl/>
              <w:ind w:firstLine="0"/>
              <w:jc w:val="center"/>
              <w:rPr>
                <w:rFonts w:ascii="Times New Roman" w:hAnsi="Times New Roman" w:cs="Times New Roman"/>
                <w:sz w:val="20"/>
                <w:szCs w:val="20"/>
              </w:rPr>
            </w:pPr>
            <w:r w:rsidRPr="00A6067D">
              <w:rPr>
                <w:rFonts w:ascii="Times New Roman" w:hAnsi="Times New Roman" w:cs="Times New Roman"/>
                <w:sz w:val="20"/>
                <w:szCs w:val="20"/>
              </w:rPr>
              <w:t>1</w:t>
            </w:r>
          </w:p>
        </w:tc>
        <w:tc>
          <w:tcPr>
            <w:tcW w:w="2311" w:type="dxa"/>
          </w:tcPr>
          <w:p w:rsidR="00867C36" w:rsidRPr="00F511F1" w:rsidRDefault="00867C36"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 xml:space="preserve">Самарская область, </w:t>
            </w:r>
            <w:proofErr w:type="spellStart"/>
            <w:r w:rsidRPr="00F511F1">
              <w:rPr>
                <w:rFonts w:ascii="Times New Roman" w:hAnsi="Times New Roman" w:cs="Times New Roman"/>
                <w:sz w:val="20"/>
                <w:szCs w:val="20"/>
              </w:rPr>
              <w:t>Хворостянский</w:t>
            </w:r>
            <w:proofErr w:type="spellEnd"/>
            <w:r w:rsidRPr="00F511F1">
              <w:rPr>
                <w:rFonts w:ascii="Times New Roman" w:hAnsi="Times New Roman" w:cs="Times New Roman"/>
                <w:sz w:val="20"/>
                <w:szCs w:val="20"/>
              </w:rPr>
              <w:t xml:space="preserve"> район, </w:t>
            </w:r>
            <w:proofErr w:type="gramStart"/>
            <w:r w:rsidRPr="00F511F1">
              <w:rPr>
                <w:rFonts w:ascii="Times New Roman" w:hAnsi="Times New Roman" w:cs="Times New Roman"/>
                <w:sz w:val="20"/>
                <w:szCs w:val="20"/>
              </w:rPr>
              <w:t>с</w:t>
            </w:r>
            <w:proofErr w:type="gramEnd"/>
            <w:r w:rsidRPr="00F511F1">
              <w:rPr>
                <w:rFonts w:ascii="Times New Roman" w:hAnsi="Times New Roman" w:cs="Times New Roman"/>
                <w:sz w:val="20"/>
                <w:szCs w:val="20"/>
              </w:rPr>
              <w:t>. Хворостянка, ул. Комсомольская, д. 24</w:t>
            </w:r>
          </w:p>
        </w:tc>
        <w:tc>
          <w:tcPr>
            <w:tcW w:w="7018" w:type="dxa"/>
            <w:vMerge w:val="restart"/>
          </w:tcPr>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выполняемые в целях надлежащего содержания крыш многоквартирных домов:</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проверка кровли на отсутствие протечек;</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проверка и при необходимости очистка кровли от скопления снега и наледи;</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при выявлении нарушений, приводящих к протечкам, - незамедлительное их устранение. </w:t>
            </w:r>
          </w:p>
          <w:p w:rsidR="00704967" w:rsidRPr="00C235B9" w:rsidRDefault="00704967" w:rsidP="00704967">
            <w:pPr>
              <w:pStyle w:val="ConsPlusNormal"/>
              <w:jc w:val="both"/>
              <w:rPr>
                <w:rFonts w:ascii="Times New Roman" w:hAnsi="Times New Roman" w:cs="Times New Roman"/>
                <w:sz w:val="20"/>
                <w:szCs w:val="20"/>
              </w:rPr>
            </w:pP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выполняемые в целях надлежащего содержания фасадов многоквартирных домов:</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контроль состояния и работоспособности подсветки информационных знаков, входов в подъезды (домовые знаки и т.д.);</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контроль состояния и восстановление или замена отдельных элементов крылец и зонтов над входами в здание, в подвалы и над балконами;</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контроль состояния и восстановление плотности притворов входных дверей.</w:t>
            </w:r>
          </w:p>
          <w:p w:rsidR="00704967" w:rsidRPr="00C235B9" w:rsidRDefault="00704967" w:rsidP="00704967">
            <w:pPr>
              <w:pStyle w:val="ConsPlusNormal"/>
              <w:widowControl/>
              <w:ind w:firstLine="0"/>
              <w:jc w:val="both"/>
              <w:rPr>
                <w:rFonts w:ascii="Times New Roman" w:hAnsi="Times New Roman" w:cs="Times New Roman"/>
                <w:sz w:val="20"/>
                <w:szCs w:val="20"/>
              </w:rPr>
            </w:pP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lastRenderedPageBreak/>
              <w:t xml:space="preserve">при выявлении нарушений в отопительный период - незамедлительный ремонт. </w:t>
            </w:r>
          </w:p>
          <w:p w:rsidR="00704967" w:rsidRPr="00C235B9" w:rsidRDefault="00704967" w:rsidP="00704967">
            <w:pPr>
              <w:pStyle w:val="ConsPlusNormal"/>
              <w:widowControl/>
              <w:ind w:firstLine="0"/>
              <w:jc w:val="both"/>
              <w:rPr>
                <w:rFonts w:ascii="Times New Roman" w:hAnsi="Times New Roman" w:cs="Times New Roman"/>
                <w:sz w:val="20"/>
                <w:szCs w:val="20"/>
              </w:rPr>
            </w:pP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Работы, выполняемые в целях надлежащего содержания систем вентиляции и </w:t>
            </w:r>
            <w:proofErr w:type="spellStart"/>
            <w:r w:rsidRPr="00C235B9">
              <w:rPr>
                <w:rFonts w:ascii="Times New Roman" w:hAnsi="Times New Roman" w:cs="Times New Roman"/>
                <w:sz w:val="20"/>
                <w:szCs w:val="20"/>
              </w:rPr>
              <w:t>дымоудаления</w:t>
            </w:r>
            <w:proofErr w:type="spellEnd"/>
            <w:r w:rsidRPr="00C235B9">
              <w:rPr>
                <w:rFonts w:ascii="Times New Roman" w:hAnsi="Times New Roman" w:cs="Times New Roman"/>
                <w:sz w:val="20"/>
                <w:szCs w:val="20"/>
              </w:rPr>
              <w:t xml:space="preserve"> многоквартирных домов:</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техническое обслуживание и сезонное управление оборудованием систем вентиляции и </w:t>
            </w:r>
            <w:proofErr w:type="spellStart"/>
            <w:r w:rsidRPr="00C235B9">
              <w:rPr>
                <w:rFonts w:ascii="Times New Roman" w:hAnsi="Times New Roman" w:cs="Times New Roman"/>
                <w:sz w:val="20"/>
                <w:szCs w:val="20"/>
              </w:rPr>
              <w:t>дымоудаления</w:t>
            </w:r>
            <w:proofErr w:type="spellEnd"/>
            <w:r w:rsidRPr="00C235B9">
              <w:rPr>
                <w:rFonts w:ascii="Times New Roman" w:hAnsi="Times New Roman" w:cs="Times New Roman"/>
                <w:sz w:val="20"/>
                <w:szCs w:val="20"/>
              </w:rPr>
              <w:t>, определение работоспособности оборудования и элементов систем;</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проверка утепления теплых чердаков, плотности закрытия входов на них;</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устранение </w:t>
            </w:r>
            <w:proofErr w:type="spellStart"/>
            <w:r w:rsidRPr="00C235B9">
              <w:rPr>
                <w:rFonts w:ascii="Times New Roman" w:hAnsi="Times New Roman" w:cs="Times New Roman"/>
                <w:sz w:val="20"/>
                <w:szCs w:val="20"/>
              </w:rPr>
              <w:t>неплотностей</w:t>
            </w:r>
            <w:proofErr w:type="spellEnd"/>
            <w:r w:rsidRPr="00C235B9">
              <w:rPr>
                <w:rFonts w:ascii="Times New Roman" w:hAnsi="Times New Roman" w:cs="Times New Roman"/>
                <w:sz w:val="20"/>
                <w:szCs w:val="20"/>
              </w:rPr>
              <w:t xml:space="preserve"> в вентиляционных каналах и шахтах, устранение засоров в каналах, устранение неисправностей шиберов и </w:t>
            </w:r>
            <w:proofErr w:type="gramStart"/>
            <w:r w:rsidRPr="00C235B9">
              <w:rPr>
                <w:rFonts w:ascii="Times New Roman" w:hAnsi="Times New Roman" w:cs="Times New Roman"/>
                <w:sz w:val="20"/>
                <w:szCs w:val="20"/>
              </w:rPr>
              <w:t>дроссель-клапанов</w:t>
            </w:r>
            <w:proofErr w:type="gramEnd"/>
            <w:r w:rsidRPr="00C235B9">
              <w:rPr>
                <w:rFonts w:ascii="Times New Roman" w:hAnsi="Times New Roman" w:cs="Times New Roman"/>
                <w:sz w:val="20"/>
                <w:szCs w:val="20"/>
              </w:rPr>
              <w:t xml:space="preserve"> в вытяжных шахтах, зонтов над шахтами и дефлекторов, замена дефективных вытяжных решеток и их креплений;</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при выявлении повреждений и нарушений - разработка плана восстановительных работ (при необходимости), проведение восстановительных работ.</w:t>
            </w:r>
          </w:p>
          <w:p w:rsidR="00704967" w:rsidRPr="00C235B9" w:rsidRDefault="00704967" w:rsidP="00704967">
            <w:pPr>
              <w:pStyle w:val="ConsPlusNormal"/>
              <w:widowControl/>
              <w:ind w:firstLine="0"/>
              <w:jc w:val="both"/>
              <w:rPr>
                <w:rFonts w:ascii="Times New Roman" w:hAnsi="Times New Roman" w:cs="Times New Roman"/>
                <w:sz w:val="20"/>
                <w:szCs w:val="20"/>
              </w:rPr>
            </w:pP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Работы, выполняемые в целях надлежащего содержания индивидуальных тепловых пунктов и </w:t>
            </w:r>
            <w:proofErr w:type="spellStart"/>
            <w:r w:rsidRPr="00C235B9">
              <w:rPr>
                <w:rFonts w:ascii="Times New Roman" w:hAnsi="Times New Roman" w:cs="Times New Roman"/>
                <w:sz w:val="20"/>
                <w:szCs w:val="20"/>
              </w:rPr>
              <w:t>водоподкачек</w:t>
            </w:r>
            <w:proofErr w:type="spellEnd"/>
            <w:r w:rsidRPr="00C235B9">
              <w:rPr>
                <w:rFonts w:ascii="Times New Roman" w:hAnsi="Times New Roman" w:cs="Times New Roman"/>
                <w:sz w:val="20"/>
                <w:szCs w:val="20"/>
              </w:rPr>
              <w:t xml:space="preserve"> в многоквартирных домах:</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проверка исправности и работоспособности оборудования, выполнение наладочных и ремонтных работ на индивидуальных тепловых пунктах и </w:t>
            </w:r>
            <w:proofErr w:type="spellStart"/>
            <w:r w:rsidRPr="00C235B9">
              <w:rPr>
                <w:rFonts w:ascii="Times New Roman" w:hAnsi="Times New Roman" w:cs="Times New Roman"/>
                <w:sz w:val="20"/>
                <w:szCs w:val="20"/>
              </w:rPr>
              <w:t>водоподкачках</w:t>
            </w:r>
            <w:proofErr w:type="spellEnd"/>
            <w:r w:rsidRPr="00C235B9">
              <w:rPr>
                <w:rFonts w:ascii="Times New Roman" w:hAnsi="Times New Roman" w:cs="Times New Roman"/>
                <w:sz w:val="20"/>
                <w:szCs w:val="20"/>
              </w:rPr>
              <w:t xml:space="preserve"> в многоквартирных домах;</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гидравлические и тепловые испытания оборудования индивидуальных тепловых пунктов.</w:t>
            </w:r>
          </w:p>
          <w:p w:rsidR="00704967" w:rsidRPr="00C235B9" w:rsidRDefault="00704967" w:rsidP="00704967">
            <w:pPr>
              <w:pStyle w:val="ConsPlusNormal"/>
              <w:widowControl/>
              <w:ind w:firstLine="0"/>
              <w:jc w:val="both"/>
              <w:rPr>
                <w:rFonts w:ascii="Times New Roman" w:hAnsi="Times New Roman" w:cs="Times New Roman"/>
                <w:sz w:val="20"/>
                <w:szCs w:val="20"/>
              </w:rPr>
            </w:pP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Общие работы, выполняемые для надлежащего содержания систем водоснабжения (холодного и горячего), отопления и водоотведения в многоквартирных домах:</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контроль состояния и замена неисправных контрольно-измерительных приборов (манометров, термометров и т.п.);</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промывка участков водопровода после выполнения ремонтно-строительных работ на водопроводе.</w:t>
            </w:r>
          </w:p>
          <w:p w:rsidR="00704967" w:rsidRPr="00C235B9" w:rsidRDefault="00704967" w:rsidP="00704967">
            <w:pPr>
              <w:pStyle w:val="ConsPlusNormal"/>
              <w:widowControl/>
              <w:ind w:firstLine="0"/>
              <w:jc w:val="both"/>
              <w:rPr>
                <w:rFonts w:ascii="Times New Roman" w:hAnsi="Times New Roman" w:cs="Times New Roman"/>
                <w:sz w:val="20"/>
                <w:szCs w:val="20"/>
              </w:rPr>
            </w:pP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выполняемые в целях надлежащего содержания систем теплоснабжения (отопление, горячее водоснабжение) в многоквартирных домах:</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испытания на прочность и плотность (гидравлические испытания) узлов ввода и систем отопления, промывка и регулировка систем отопления;</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проведение пробных пусконаладочных работ (пробные топки);</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удаление воздуха из системы отопления;</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промывка централизованных систем теплоснабжения для удаления </w:t>
            </w:r>
            <w:proofErr w:type="spellStart"/>
            <w:r w:rsidRPr="00C235B9">
              <w:rPr>
                <w:rFonts w:ascii="Times New Roman" w:hAnsi="Times New Roman" w:cs="Times New Roman"/>
                <w:sz w:val="20"/>
                <w:szCs w:val="20"/>
              </w:rPr>
              <w:t>накипно</w:t>
            </w:r>
            <w:proofErr w:type="spellEnd"/>
            <w:r w:rsidRPr="00C235B9">
              <w:rPr>
                <w:rFonts w:ascii="Times New Roman" w:hAnsi="Times New Roman" w:cs="Times New Roman"/>
                <w:sz w:val="20"/>
                <w:szCs w:val="20"/>
              </w:rPr>
              <w:t>-коррозионных отложений.</w:t>
            </w:r>
          </w:p>
          <w:p w:rsidR="00704967" w:rsidRDefault="00704967" w:rsidP="00704967">
            <w:pPr>
              <w:pStyle w:val="ConsPlusNormal"/>
              <w:widowControl/>
              <w:ind w:firstLine="0"/>
              <w:jc w:val="both"/>
              <w:rPr>
                <w:rFonts w:ascii="Times New Roman" w:hAnsi="Times New Roman" w:cs="Times New Roman"/>
                <w:sz w:val="20"/>
                <w:szCs w:val="20"/>
              </w:rPr>
            </w:pP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выполняемые в целях надлежащего содержания систем внутридомового газового оборудования в многоквартирном доме:</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организация проверки состояния системы внутридомового газового оборудования и ее отдельных элементов;</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при выявлении нарушений и неисправностей внутридомового газового оборудования, систем </w:t>
            </w:r>
            <w:proofErr w:type="spellStart"/>
            <w:r w:rsidRPr="00C235B9">
              <w:rPr>
                <w:rFonts w:ascii="Times New Roman" w:hAnsi="Times New Roman" w:cs="Times New Roman"/>
                <w:sz w:val="20"/>
                <w:szCs w:val="20"/>
              </w:rPr>
              <w:t>дымоудаления</w:t>
            </w:r>
            <w:proofErr w:type="spellEnd"/>
            <w:r w:rsidRPr="00C235B9">
              <w:rPr>
                <w:rFonts w:ascii="Times New Roman" w:hAnsi="Times New Roman" w:cs="Times New Roman"/>
                <w:sz w:val="20"/>
                <w:szCs w:val="20"/>
              </w:rPr>
              <w:t xml:space="preserve"> и вентиляции, способных повлечь скопление газа в помещениях, - организация проведения работ по их устранению.</w:t>
            </w:r>
          </w:p>
          <w:p w:rsidR="00704967" w:rsidRDefault="00704967" w:rsidP="00704967">
            <w:pPr>
              <w:pStyle w:val="ConsPlusNormal"/>
              <w:widowControl/>
              <w:ind w:firstLine="0"/>
              <w:jc w:val="both"/>
              <w:rPr>
                <w:rFonts w:ascii="Times New Roman" w:hAnsi="Times New Roman" w:cs="Times New Roman"/>
                <w:sz w:val="20"/>
                <w:szCs w:val="20"/>
              </w:rPr>
            </w:pP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lastRenderedPageBreak/>
              <w:t>Работы по содержанию помещений, входящих в состав общего имущества в многоквартирном доме:</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сухая и влажная уборка тамбуров, холлов, коридоров, галерей, лифтовых площадок и </w:t>
            </w:r>
            <w:proofErr w:type="spellStart"/>
            <w:r w:rsidRPr="00C235B9">
              <w:rPr>
                <w:rFonts w:ascii="Times New Roman" w:hAnsi="Times New Roman" w:cs="Times New Roman"/>
                <w:sz w:val="20"/>
                <w:szCs w:val="20"/>
              </w:rPr>
              <w:t>лифтовыххоллов</w:t>
            </w:r>
            <w:proofErr w:type="spellEnd"/>
            <w:r w:rsidRPr="00C235B9">
              <w:rPr>
                <w:rFonts w:ascii="Times New Roman" w:hAnsi="Times New Roman" w:cs="Times New Roman"/>
                <w:sz w:val="20"/>
                <w:szCs w:val="20"/>
              </w:rPr>
              <w:t xml:space="preserve"> и кабин, лестничных площадок и маршей, пандусов;</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мытье окон;</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систем защиты от грязи (металлических решеток, ячеистых покрытий, приямков, текстильных матов);</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проведение дератизации и дезинсекции помещений, входящих в состав общего имущества в многоквартирном доме, дезинфекция септиков, дворовых туалетов, находящихся на земельном участке, на котором расположен этот дом.</w:t>
            </w:r>
          </w:p>
          <w:p w:rsidR="00704967" w:rsidRDefault="00704967" w:rsidP="00704967">
            <w:pPr>
              <w:pStyle w:val="ConsPlusNormal"/>
              <w:widowControl/>
              <w:ind w:firstLine="0"/>
              <w:jc w:val="both"/>
              <w:rPr>
                <w:rFonts w:ascii="Times New Roman" w:hAnsi="Times New Roman" w:cs="Times New Roman"/>
                <w:sz w:val="20"/>
                <w:szCs w:val="20"/>
              </w:rPr>
            </w:pP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крышек люков колодцев и пожарных гидрантов от снега и льда толщиной слоя свыше 5 см;</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сдвигание свежевыпавшего снега и очистка придомовой территории от снега и льда при наличии </w:t>
            </w:r>
            <w:proofErr w:type="spellStart"/>
            <w:r w:rsidRPr="00C235B9">
              <w:rPr>
                <w:rFonts w:ascii="Times New Roman" w:hAnsi="Times New Roman" w:cs="Times New Roman"/>
                <w:sz w:val="20"/>
                <w:szCs w:val="20"/>
              </w:rPr>
              <w:t>колейности</w:t>
            </w:r>
            <w:proofErr w:type="spellEnd"/>
            <w:r w:rsidRPr="00C235B9">
              <w:rPr>
                <w:rFonts w:ascii="Times New Roman" w:hAnsi="Times New Roman" w:cs="Times New Roman"/>
                <w:sz w:val="20"/>
                <w:szCs w:val="20"/>
              </w:rPr>
              <w:t xml:space="preserve"> свыше 5 см;</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придомовой территории от снега наносного происхождения (или подметание такой территории, свободной от снежного покрова);</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придомовой территории от наледи и льда;</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 многоквартирного дома;</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уборка крыльца и площадки перед входом в подъезд.</w:t>
            </w:r>
          </w:p>
          <w:p w:rsidR="00704967" w:rsidRPr="00C235B9" w:rsidRDefault="00704967" w:rsidP="00704967">
            <w:pPr>
              <w:pStyle w:val="ConsPlusNormal"/>
              <w:widowControl/>
              <w:ind w:firstLine="0"/>
              <w:jc w:val="both"/>
              <w:rPr>
                <w:rFonts w:ascii="Times New Roman" w:hAnsi="Times New Roman" w:cs="Times New Roman"/>
                <w:sz w:val="20"/>
                <w:szCs w:val="20"/>
              </w:rPr>
            </w:pP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по содержанию придомовой территории в теплый период года:</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подметание и уборка придомовой территории;</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уборка и выкашивание газонов;</w:t>
            </w:r>
          </w:p>
          <w:p w:rsidR="0070496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уборка крыльца и площадки перед входом в подъезд, очистка металлической решетки и приямка.</w:t>
            </w:r>
          </w:p>
          <w:p w:rsidR="003B6357" w:rsidRPr="00C235B9" w:rsidRDefault="00704967" w:rsidP="0070496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w:t>
            </w:r>
            <w:proofErr w:type="spellStart"/>
            <w:r w:rsidRPr="00C235B9">
              <w:rPr>
                <w:rFonts w:ascii="Times New Roman" w:hAnsi="Times New Roman" w:cs="Times New Roman"/>
                <w:sz w:val="20"/>
                <w:szCs w:val="20"/>
              </w:rPr>
              <w:t>населения</w:t>
            </w:r>
            <w:proofErr w:type="gramStart"/>
            <w:r w:rsidRPr="00C235B9">
              <w:rPr>
                <w:rFonts w:ascii="Times New Roman" w:hAnsi="Times New Roman" w:cs="Times New Roman"/>
                <w:sz w:val="20"/>
                <w:szCs w:val="20"/>
              </w:rPr>
              <w:t>.</w:t>
            </w:r>
            <w:r w:rsidR="003B6357" w:rsidRPr="00C235B9">
              <w:rPr>
                <w:rFonts w:ascii="Times New Roman" w:hAnsi="Times New Roman" w:cs="Times New Roman"/>
                <w:sz w:val="20"/>
                <w:szCs w:val="20"/>
              </w:rPr>
              <w:t>Р</w:t>
            </w:r>
            <w:proofErr w:type="gramEnd"/>
            <w:r w:rsidR="003B6357" w:rsidRPr="00C235B9">
              <w:rPr>
                <w:rFonts w:ascii="Times New Roman" w:hAnsi="Times New Roman" w:cs="Times New Roman"/>
                <w:sz w:val="20"/>
                <w:szCs w:val="20"/>
              </w:rPr>
              <w:t>аботы</w:t>
            </w:r>
            <w:proofErr w:type="spellEnd"/>
            <w:r w:rsidR="003B6357" w:rsidRPr="00C235B9">
              <w:rPr>
                <w:rFonts w:ascii="Times New Roman" w:hAnsi="Times New Roman" w:cs="Times New Roman"/>
                <w:sz w:val="20"/>
                <w:szCs w:val="20"/>
              </w:rPr>
              <w:t>, выполняемые в целях надлежащего содержания крыш многоквартирных домов:</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проверка кровли на отсутствие протечек;</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проверка и при необходимости очистка кровли от скопления снега и наледи;</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при выявлении нарушений, приводящих к протечкам, - незамедлительное их устранение. </w:t>
            </w:r>
          </w:p>
          <w:p w:rsidR="003B6357" w:rsidRPr="00C235B9" w:rsidRDefault="003B6357" w:rsidP="003B6357">
            <w:pPr>
              <w:pStyle w:val="ConsPlusNormal"/>
              <w:jc w:val="both"/>
              <w:rPr>
                <w:rFonts w:ascii="Times New Roman" w:hAnsi="Times New Roman" w:cs="Times New Roman"/>
                <w:sz w:val="20"/>
                <w:szCs w:val="20"/>
              </w:rPr>
            </w:pP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выполняемые в целях надлежащего содержания фасадов многоквартирных домов:</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контроль состояния и работоспособности подсветки информационных знаков, входов в подъезды (домовые знаки и т.д.);</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контроль состояния и восстановление или замена отдельных элементов крылец и зонтов над входами в здание, в подвалы и над балконами;</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контроль состояния и восстановление плотности притворов входных дверей.</w:t>
            </w:r>
          </w:p>
          <w:p w:rsidR="003B6357" w:rsidRPr="00C235B9" w:rsidRDefault="003B6357" w:rsidP="003B6357">
            <w:pPr>
              <w:pStyle w:val="ConsPlusNormal"/>
              <w:widowControl/>
              <w:ind w:firstLine="0"/>
              <w:jc w:val="both"/>
              <w:rPr>
                <w:rFonts w:ascii="Times New Roman" w:hAnsi="Times New Roman" w:cs="Times New Roman"/>
                <w:sz w:val="20"/>
                <w:szCs w:val="20"/>
              </w:rPr>
            </w:pP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w:t>
            </w:r>
            <w:r w:rsidRPr="00C235B9">
              <w:rPr>
                <w:rFonts w:ascii="Times New Roman" w:hAnsi="Times New Roman" w:cs="Times New Roman"/>
                <w:sz w:val="20"/>
                <w:szCs w:val="20"/>
              </w:rPr>
              <w:lastRenderedPageBreak/>
              <w:t>многоквартирном доме;</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при выявлении нарушений в отопительный период - незамедлительный ремонт. </w:t>
            </w:r>
          </w:p>
          <w:p w:rsidR="003B6357" w:rsidRPr="00C235B9" w:rsidRDefault="003B6357" w:rsidP="003B6357">
            <w:pPr>
              <w:pStyle w:val="ConsPlusNormal"/>
              <w:widowControl/>
              <w:ind w:firstLine="0"/>
              <w:jc w:val="both"/>
              <w:rPr>
                <w:rFonts w:ascii="Times New Roman" w:hAnsi="Times New Roman" w:cs="Times New Roman"/>
                <w:sz w:val="20"/>
                <w:szCs w:val="20"/>
              </w:rPr>
            </w:pP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Работы, выполняемые в целях надлежащего содержания систем вентиляции и </w:t>
            </w:r>
            <w:proofErr w:type="spellStart"/>
            <w:r w:rsidRPr="00C235B9">
              <w:rPr>
                <w:rFonts w:ascii="Times New Roman" w:hAnsi="Times New Roman" w:cs="Times New Roman"/>
                <w:sz w:val="20"/>
                <w:szCs w:val="20"/>
              </w:rPr>
              <w:t>дымоудаления</w:t>
            </w:r>
            <w:proofErr w:type="spellEnd"/>
            <w:r w:rsidRPr="00C235B9">
              <w:rPr>
                <w:rFonts w:ascii="Times New Roman" w:hAnsi="Times New Roman" w:cs="Times New Roman"/>
                <w:sz w:val="20"/>
                <w:szCs w:val="20"/>
              </w:rPr>
              <w:t xml:space="preserve"> многоквартирных домов:</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техническое обслуживание и сезонное управление оборудованием систем вентиляции и </w:t>
            </w:r>
            <w:proofErr w:type="spellStart"/>
            <w:r w:rsidRPr="00C235B9">
              <w:rPr>
                <w:rFonts w:ascii="Times New Roman" w:hAnsi="Times New Roman" w:cs="Times New Roman"/>
                <w:sz w:val="20"/>
                <w:szCs w:val="20"/>
              </w:rPr>
              <w:t>дымоудаления</w:t>
            </w:r>
            <w:proofErr w:type="spellEnd"/>
            <w:r w:rsidRPr="00C235B9">
              <w:rPr>
                <w:rFonts w:ascii="Times New Roman" w:hAnsi="Times New Roman" w:cs="Times New Roman"/>
                <w:sz w:val="20"/>
                <w:szCs w:val="20"/>
              </w:rPr>
              <w:t>, определение работоспособности оборудования и элементов систем;</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проверка утепления теплых чердаков, плотности закрытия входов на них;</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устранение </w:t>
            </w:r>
            <w:proofErr w:type="spellStart"/>
            <w:r w:rsidRPr="00C235B9">
              <w:rPr>
                <w:rFonts w:ascii="Times New Roman" w:hAnsi="Times New Roman" w:cs="Times New Roman"/>
                <w:sz w:val="20"/>
                <w:szCs w:val="20"/>
              </w:rPr>
              <w:t>неплотностей</w:t>
            </w:r>
            <w:proofErr w:type="spellEnd"/>
            <w:r w:rsidRPr="00C235B9">
              <w:rPr>
                <w:rFonts w:ascii="Times New Roman" w:hAnsi="Times New Roman" w:cs="Times New Roman"/>
                <w:sz w:val="20"/>
                <w:szCs w:val="20"/>
              </w:rPr>
              <w:t xml:space="preserve"> в вентиляционных каналах и шахтах, устранение засоров в каналах, устранение неисправностей шиберов и </w:t>
            </w:r>
            <w:proofErr w:type="gramStart"/>
            <w:r w:rsidRPr="00C235B9">
              <w:rPr>
                <w:rFonts w:ascii="Times New Roman" w:hAnsi="Times New Roman" w:cs="Times New Roman"/>
                <w:sz w:val="20"/>
                <w:szCs w:val="20"/>
              </w:rPr>
              <w:t>дроссель-клапанов</w:t>
            </w:r>
            <w:proofErr w:type="gramEnd"/>
            <w:r w:rsidRPr="00C235B9">
              <w:rPr>
                <w:rFonts w:ascii="Times New Roman" w:hAnsi="Times New Roman" w:cs="Times New Roman"/>
                <w:sz w:val="20"/>
                <w:szCs w:val="20"/>
              </w:rPr>
              <w:t xml:space="preserve"> в вытяжных шахтах, зонтов над шахтами и дефлекторов, замена дефективных вытяжных решеток и их креплений;</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при выявлении повреждений и нарушений - разработка плана восстановительных работ (при необходимости), проведение восстановительных работ.</w:t>
            </w:r>
          </w:p>
          <w:p w:rsidR="003B6357" w:rsidRPr="00C235B9" w:rsidRDefault="003B6357" w:rsidP="003B6357">
            <w:pPr>
              <w:pStyle w:val="ConsPlusNormal"/>
              <w:widowControl/>
              <w:ind w:firstLine="0"/>
              <w:jc w:val="both"/>
              <w:rPr>
                <w:rFonts w:ascii="Times New Roman" w:hAnsi="Times New Roman" w:cs="Times New Roman"/>
                <w:sz w:val="20"/>
                <w:szCs w:val="20"/>
              </w:rPr>
            </w:pP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Работы, выполняемые в целях надлежащего содержания индивидуальных тепловых пунктов и </w:t>
            </w:r>
            <w:proofErr w:type="spellStart"/>
            <w:r w:rsidRPr="00C235B9">
              <w:rPr>
                <w:rFonts w:ascii="Times New Roman" w:hAnsi="Times New Roman" w:cs="Times New Roman"/>
                <w:sz w:val="20"/>
                <w:szCs w:val="20"/>
              </w:rPr>
              <w:t>водоподкачек</w:t>
            </w:r>
            <w:proofErr w:type="spellEnd"/>
            <w:r w:rsidRPr="00C235B9">
              <w:rPr>
                <w:rFonts w:ascii="Times New Roman" w:hAnsi="Times New Roman" w:cs="Times New Roman"/>
                <w:sz w:val="20"/>
                <w:szCs w:val="20"/>
              </w:rPr>
              <w:t xml:space="preserve"> в многоквартирных домах:</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проверка исправности и работоспособности оборудования, выполнение наладочных и ремонтных работ на индивидуальных тепловых пунктах и </w:t>
            </w:r>
            <w:proofErr w:type="spellStart"/>
            <w:r w:rsidRPr="00C235B9">
              <w:rPr>
                <w:rFonts w:ascii="Times New Roman" w:hAnsi="Times New Roman" w:cs="Times New Roman"/>
                <w:sz w:val="20"/>
                <w:szCs w:val="20"/>
              </w:rPr>
              <w:t>водоподкачках</w:t>
            </w:r>
            <w:proofErr w:type="spellEnd"/>
            <w:r w:rsidRPr="00C235B9">
              <w:rPr>
                <w:rFonts w:ascii="Times New Roman" w:hAnsi="Times New Roman" w:cs="Times New Roman"/>
                <w:sz w:val="20"/>
                <w:szCs w:val="20"/>
              </w:rPr>
              <w:t xml:space="preserve"> в многоквартирных домах;</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гидравлические и тепловые испытания оборудования индивидуальных тепловых пунктов.</w:t>
            </w:r>
          </w:p>
          <w:p w:rsidR="003B6357" w:rsidRPr="00C235B9" w:rsidRDefault="003B6357" w:rsidP="003B6357">
            <w:pPr>
              <w:pStyle w:val="ConsPlusNormal"/>
              <w:widowControl/>
              <w:ind w:firstLine="0"/>
              <w:jc w:val="both"/>
              <w:rPr>
                <w:rFonts w:ascii="Times New Roman" w:hAnsi="Times New Roman" w:cs="Times New Roman"/>
                <w:sz w:val="20"/>
                <w:szCs w:val="20"/>
              </w:rPr>
            </w:pP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Общие работы, выполняемые для надлежащего содержания систем водоснабжения (холодного и горячего), отопления и водоотведения в многоквартирных домах:</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контроль состояния и замена неисправных контрольно-измерительных приборов (манометров, термометров и т.п.);</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промывка участков водопровода после выполнения ремонтно-строительных работ на водопроводе.</w:t>
            </w:r>
          </w:p>
          <w:p w:rsidR="003B6357" w:rsidRPr="00C235B9" w:rsidRDefault="003B6357" w:rsidP="003B6357">
            <w:pPr>
              <w:pStyle w:val="ConsPlusNormal"/>
              <w:widowControl/>
              <w:ind w:firstLine="0"/>
              <w:jc w:val="both"/>
              <w:rPr>
                <w:rFonts w:ascii="Times New Roman" w:hAnsi="Times New Roman" w:cs="Times New Roman"/>
                <w:sz w:val="20"/>
                <w:szCs w:val="20"/>
              </w:rPr>
            </w:pP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выполняемые в целях надлежащего содержания систем теплоснабжения (отопление, горячее водоснабжение) в многоквартирных домах:</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испытания на прочность и плотность (гидравлические испытания) узлов ввода и систем отопления, промывка и регулировка систем отопления;</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проведение пробных пусконаладочных работ (пробные топки);</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удаление воздуха из системы отопления;</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промывка централизованных систем теплоснабжения для удаления </w:t>
            </w:r>
            <w:proofErr w:type="spellStart"/>
            <w:r w:rsidRPr="00C235B9">
              <w:rPr>
                <w:rFonts w:ascii="Times New Roman" w:hAnsi="Times New Roman" w:cs="Times New Roman"/>
                <w:sz w:val="20"/>
                <w:szCs w:val="20"/>
              </w:rPr>
              <w:t>накипно</w:t>
            </w:r>
            <w:proofErr w:type="spellEnd"/>
            <w:r w:rsidRPr="00C235B9">
              <w:rPr>
                <w:rFonts w:ascii="Times New Roman" w:hAnsi="Times New Roman" w:cs="Times New Roman"/>
                <w:sz w:val="20"/>
                <w:szCs w:val="20"/>
              </w:rPr>
              <w:t>-коррозионных отложений.</w:t>
            </w:r>
          </w:p>
          <w:p w:rsidR="003B6357" w:rsidRDefault="003B6357" w:rsidP="003B6357">
            <w:pPr>
              <w:pStyle w:val="ConsPlusNormal"/>
              <w:widowControl/>
              <w:ind w:firstLine="0"/>
              <w:jc w:val="both"/>
              <w:rPr>
                <w:rFonts w:ascii="Times New Roman" w:hAnsi="Times New Roman" w:cs="Times New Roman"/>
                <w:sz w:val="20"/>
                <w:szCs w:val="20"/>
              </w:rPr>
            </w:pP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выполняемые в целях надлежащего содержания систем внутридомового газового оборудования в многоквартирном доме:</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организация проверки состояния системы внутридомового газового оборудования и ее отдельных элементов;</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при выявлении нарушений и неисправностей внутридомового газового оборудования, систем </w:t>
            </w:r>
            <w:proofErr w:type="spellStart"/>
            <w:r w:rsidRPr="00C235B9">
              <w:rPr>
                <w:rFonts w:ascii="Times New Roman" w:hAnsi="Times New Roman" w:cs="Times New Roman"/>
                <w:sz w:val="20"/>
                <w:szCs w:val="20"/>
              </w:rPr>
              <w:t>дымоудаления</w:t>
            </w:r>
            <w:proofErr w:type="spellEnd"/>
            <w:r w:rsidRPr="00C235B9">
              <w:rPr>
                <w:rFonts w:ascii="Times New Roman" w:hAnsi="Times New Roman" w:cs="Times New Roman"/>
                <w:sz w:val="20"/>
                <w:szCs w:val="20"/>
              </w:rPr>
              <w:t xml:space="preserve"> и вентиляции, способных повлечь скопление газа в помещениях, - организация проведения работ по их устранению.</w:t>
            </w:r>
          </w:p>
          <w:p w:rsidR="003B6357" w:rsidRDefault="003B6357" w:rsidP="003B6357">
            <w:pPr>
              <w:pStyle w:val="ConsPlusNormal"/>
              <w:widowControl/>
              <w:ind w:firstLine="0"/>
              <w:jc w:val="both"/>
              <w:rPr>
                <w:rFonts w:ascii="Times New Roman" w:hAnsi="Times New Roman" w:cs="Times New Roman"/>
                <w:sz w:val="20"/>
                <w:szCs w:val="20"/>
              </w:rPr>
            </w:pP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по содержанию помещений, входящих в состав общего имущества в многоквартирном доме:</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сухая и влажная уборка тамбуров, холлов, коридоров, галерей, лифтовых площадок и </w:t>
            </w:r>
            <w:proofErr w:type="spellStart"/>
            <w:r w:rsidRPr="00C235B9">
              <w:rPr>
                <w:rFonts w:ascii="Times New Roman" w:hAnsi="Times New Roman" w:cs="Times New Roman"/>
                <w:sz w:val="20"/>
                <w:szCs w:val="20"/>
              </w:rPr>
              <w:t>лифтовыххоллов</w:t>
            </w:r>
            <w:proofErr w:type="spellEnd"/>
            <w:r w:rsidRPr="00C235B9">
              <w:rPr>
                <w:rFonts w:ascii="Times New Roman" w:hAnsi="Times New Roman" w:cs="Times New Roman"/>
                <w:sz w:val="20"/>
                <w:szCs w:val="20"/>
              </w:rPr>
              <w:t xml:space="preserve"> и кабин, лестничных площадок и маршей, пандусов;</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мытье окон;</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систем защиты от грязи (металлических решеток, ячеистых покрытий, приямков, текстильных матов);</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проведение дератизации и дезинсекции помещений, входящих в состав общего имущества в многоквартирном доме, дезинфекция септиков, дворовых туалетов, находящихся на земельном участке, на котором расположен этот дом.</w:t>
            </w:r>
          </w:p>
          <w:p w:rsidR="003B6357" w:rsidRDefault="003B6357" w:rsidP="003B6357">
            <w:pPr>
              <w:pStyle w:val="ConsPlusNormal"/>
              <w:widowControl/>
              <w:ind w:firstLine="0"/>
              <w:jc w:val="both"/>
              <w:rPr>
                <w:rFonts w:ascii="Times New Roman" w:hAnsi="Times New Roman" w:cs="Times New Roman"/>
                <w:sz w:val="20"/>
                <w:szCs w:val="20"/>
              </w:rPr>
            </w:pP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крышек люков колодцев и пожарных гидрантов от снега и льда толщиной слоя свыше 5 см;</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сдвигание свежевыпавшего снега и очистка придомовой территории от снега и льда при наличии </w:t>
            </w:r>
            <w:proofErr w:type="spellStart"/>
            <w:r w:rsidRPr="00C235B9">
              <w:rPr>
                <w:rFonts w:ascii="Times New Roman" w:hAnsi="Times New Roman" w:cs="Times New Roman"/>
                <w:sz w:val="20"/>
                <w:szCs w:val="20"/>
              </w:rPr>
              <w:t>колейности</w:t>
            </w:r>
            <w:proofErr w:type="spellEnd"/>
            <w:r w:rsidRPr="00C235B9">
              <w:rPr>
                <w:rFonts w:ascii="Times New Roman" w:hAnsi="Times New Roman" w:cs="Times New Roman"/>
                <w:sz w:val="20"/>
                <w:szCs w:val="20"/>
              </w:rPr>
              <w:t xml:space="preserve"> свыше 5 см;</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придомовой территории от снега наносного происхождения (или подметание такой территории, свободной от снежного покрова);</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придомовой территории от наледи и льда;</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 многоквартирного дома;</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уборка крыльца и площадки перед входом в подъезд.</w:t>
            </w:r>
          </w:p>
          <w:p w:rsidR="003B6357" w:rsidRPr="00C235B9" w:rsidRDefault="003B6357" w:rsidP="003B6357">
            <w:pPr>
              <w:pStyle w:val="ConsPlusNormal"/>
              <w:widowControl/>
              <w:ind w:firstLine="0"/>
              <w:jc w:val="both"/>
              <w:rPr>
                <w:rFonts w:ascii="Times New Roman" w:hAnsi="Times New Roman" w:cs="Times New Roman"/>
                <w:sz w:val="20"/>
                <w:szCs w:val="20"/>
              </w:rPr>
            </w:pP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по содержанию придомовой территории в теплый период года:</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подметание и уборка придомовой территории;</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уборка и выкашивание газонов;</w:t>
            </w:r>
          </w:p>
          <w:p w:rsidR="003B6357"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уборка крыльца и площадки перед входом в подъезд, очистка металлической решетки и приямка.</w:t>
            </w:r>
          </w:p>
          <w:p w:rsidR="00867C36" w:rsidRPr="00C235B9" w:rsidRDefault="003B6357" w:rsidP="003B6357">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w:t>
            </w:r>
            <w:proofErr w:type="spellStart"/>
            <w:r w:rsidRPr="00C235B9">
              <w:rPr>
                <w:rFonts w:ascii="Times New Roman" w:hAnsi="Times New Roman" w:cs="Times New Roman"/>
                <w:sz w:val="20"/>
                <w:szCs w:val="20"/>
              </w:rPr>
              <w:t>населения</w:t>
            </w:r>
            <w:proofErr w:type="gramStart"/>
            <w:r w:rsidRPr="00C235B9">
              <w:rPr>
                <w:rFonts w:ascii="Times New Roman" w:hAnsi="Times New Roman" w:cs="Times New Roman"/>
                <w:sz w:val="20"/>
                <w:szCs w:val="20"/>
              </w:rPr>
              <w:t>.</w:t>
            </w:r>
            <w:r w:rsidR="00867C36" w:rsidRPr="00C235B9">
              <w:rPr>
                <w:rFonts w:ascii="Times New Roman" w:hAnsi="Times New Roman" w:cs="Times New Roman"/>
                <w:sz w:val="20"/>
                <w:szCs w:val="20"/>
              </w:rPr>
              <w:t>Р</w:t>
            </w:r>
            <w:proofErr w:type="gramEnd"/>
            <w:r w:rsidR="00867C36" w:rsidRPr="00C235B9">
              <w:rPr>
                <w:rFonts w:ascii="Times New Roman" w:hAnsi="Times New Roman" w:cs="Times New Roman"/>
                <w:sz w:val="20"/>
                <w:szCs w:val="20"/>
              </w:rPr>
              <w:t>аботы</w:t>
            </w:r>
            <w:proofErr w:type="spellEnd"/>
            <w:r w:rsidR="00867C36" w:rsidRPr="00C235B9">
              <w:rPr>
                <w:rFonts w:ascii="Times New Roman" w:hAnsi="Times New Roman" w:cs="Times New Roman"/>
                <w:sz w:val="20"/>
                <w:szCs w:val="20"/>
              </w:rPr>
              <w:t>, выполняемые в целях надлежащего содержания крыш многоквартирных домов:</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проверка кровли на отсутствие протечек;</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проверка и при необходимости очистка кровли от скопления снега и наледи;</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при выявлении нарушений, приводящих к протечкам, - незамедлительное их устранение. </w:t>
            </w:r>
          </w:p>
          <w:p w:rsidR="00867C36" w:rsidRPr="00C235B9" w:rsidRDefault="00867C36" w:rsidP="00867C36">
            <w:pPr>
              <w:pStyle w:val="ConsPlusNormal"/>
              <w:jc w:val="both"/>
              <w:rPr>
                <w:rFonts w:ascii="Times New Roman" w:hAnsi="Times New Roman" w:cs="Times New Roman"/>
                <w:sz w:val="20"/>
                <w:szCs w:val="20"/>
              </w:rPr>
            </w:pP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выполняемые в целях надлежащего содержания фасадов многоквартирных домов:</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контроль состояния и работоспособности подсветки информационных знаков, входов в подъезды (домовые знаки и т.д.);</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контроль состояния и восстановление или замена отдельных элементов крылец и зонтов над входами в здание, в подвалы и над балконами;</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контроль состояния и восстановление плотности притворов входных дверей.</w:t>
            </w:r>
          </w:p>
          <w:p w:rsidR="00867C36" w:rsidRPr="00C235B9" w:rsidRDefault="00867C36" w:rsidP="00867C36">
            <w:pPr>
              <w:pStyle w:val="ConsPlusNormal"/>
              <w:widowControl/>
              <w:ind w:firstLine="0"/>
              <w:jc w:val="both"/>
              <w:rPr>
                <w:rFonts w:ascii="Times New Roman" w:hAnsi="Times New Roman" w:cs="Times New Roman"/>
                <w:sz w:val="20"/>
                <w:szCs w:val="20"/>
              </w:rPr>
            </w:pP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проверка целостности оконных и дверных заполнений, плотности притворов, механической прочности и работоспособности фурнитуры элементов оконных </w:t>
            </w:r>
            <w:r w:rsidRPr="00C235B9">
              <w:rPr>
                <w:rFonts w:ascii="Times New Roman" w:hAnsi="Times New Roman" w:cs="Times New Roman"/>
                <w:sz w:val="20"/>
                <w:szCs w:val="20"/>
              </w:rPr>
              <w:lastRenderedPageBreak/>
              <w:t>и дверных заполнений в помещениях, относящихся к общему имуществу в многоквартирном доме;</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при выявлении нарушений в отопительный период - незамедлительный ремонт. </w:t>
            </w:r>
          </w:p>
          <w:p w:rsidR="00867C36" w:rsidRPr="00C235B9" w:rsidRDefault="00867C36" w:rsidP="00867C36">
            <w:pPr>
              <w:pStyle w:val="ConsPlusNormal"/>
              <w:widowControl/>
              <w:ind w:firstLine="0"/>
              <w:jc w:val="both"/>
              <w:rPr>
                <w:rFonts w:ascii="Times New Roman" w:hAnsi="Times New Roman" w:cs="Times New Roman"/>
                <w:sz w:val="20"/>
                <w:szCs w:val="20"/>
              </w:rPr>
            </w:pP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Работы, выполняемые в целях надлежащего содержания систем вентиляции и </w:t>
            </w:r>
            <w:proofErr w:type="spellStart"/>
            <w:r w:rsidRPr="00C235B9">
              <w:rPr>
                <w:rFonts w:ascii="Times New Roman" w:hAnsi="Times New Roman" w:cs="Times New Roman"/>
                <w:sz w:val="20"/>
                <w:szCs w:val="20"/>
              </w:rPr>
              <w:t>дымоудаления</w:t>
            </w:r>
            <w:proofErr w:type="spellEnd"/>
            <w:r w:rsidRPr="00C235B9">
              <w:rPr>
                <w:rFonts w:ascii="Times New Roman" w:hAnsi="Times New Roman" w:cs="Times New Roman"/>
                <w:sz w:val="20"/>
                <w:szCs w:val="20"/>
              </w:rPr>
              <w:t xml:space="preserve"> многоквартирных домов:</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техническое обслуживание и сезонное управление оборудованием систем вентиляции и </w:t>
            </w:r>
            <w:proofErr w:type="spellStart"/>
            <w:r w:rsidRPr="00C235B9">
              <w:rPr>
                <w:rFonts w:ascii="Times New Roman" w:hAnsi="Times New Roman" w:cs="Times New Roman"/>
                <w:sz w:val="20"/>
                <w:szCs w:val="20"/>
              </w:rPr>
              <w:t>дымоудаления</w:t>
            </w:r>
            <w:proofErr w:type="spellEnd"/>
            <w:r w:rsidRPr="00C235B9">
              <w:rPr>
                <w:rFonts w:ascii="Times New Roman" w:hAnsi="Times New Roman" w:cs="Times New Roman"/>
                <w:sz w:val="20"/>
                <w:szCs w:val="20"/>
              </w:rPr>
              <w:t>, определение работоспособности оборудования и элементов систем;</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проверка утепления теплых чердаков, плотности закрытия входов на них;</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устранение </w:t>
            </w:r>
            <w:proofErr w:type="spellStart"/>
            <w:r w:rsidRPr="00C235B9">
              <w:rPr>
                <w:rFonts w:ascii="Times New Roman" w:hAnsi="Times New Roman" w:cs="Times New Roman"/>
                <w:sz w:val="20"/>
                <w:szCs w:val="20"/>
              </w:rPr>
              <w:t>неплотностей</w:t>
            </w:r>
            <w:proofErr w:type="spellEnd"/>
            <w:r w:rsidRPr="00C235B9">
              <w:rPr>
                <w:rFonts w:ascii="Times New Roman" w:hAnsi="Times New Roman" w:cs="Times New Roman"/>
                <w:sz w:val="20"/>
                <w:szCs w:val="20"/>
              </w:rPr>
              <w:t xml:space="preserve"> в вентиляционных каналах и шахтах, устранение засоров в каналах, устранение неисправностей шиберов и </w:t>
            </w:r>
            <w:proofErr w:type="gramStart"/>
            <w:r w:rsidRPr="00C235B9">
              <w:rPr>
                <w:rFonts w:ascii="Times New Roman" w:hAnsi="Times New Roman" w:cs="Times New Roman"/>
                <w:sz w:val="20"/>
                <w:szCs w:val="20"/>
              </w:rPr>
              <w:t>дроссель-клапанов</w:t>
            </w:r>
            <w:proofErr w:type="gramEnd"/>
            <w:r w:rsidRPr="00C235B9">
              <w:rPr>
                <w:rFonts w:ascii="Times New Roman" w:hAnsi="Times New Roman" w:cs="Times New Roman"/>
                <w:sz w:val="20"/>
                <w:szCs w:val="20"/>
              </w:rPr>
              <w:t xml:space="preserve"> в вытяжных шахтах, зонтов над шахтами и дефлекторов, замена дефективных вытяжных решеток и их креплений;</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при выявлении повреждений и нарушений - разработка плана восстановительных работ (при необходимости), проведение восстановительных работ.</w:t>
            </w:r>
          </w:p>
          <w:p w:rsidR="00867C36" w:rsidRPr="00C235B9" w:rsidRDefault="00867C36" w:rsidP="00867C36">
            <w:pPr>
              <w:pStyle w:val="ConsPlusNormal"/>
              <w:widowControl/>
              <w:ind w:firstLine="0"/>
              <w:jc w:val="both"/>
              <w:rPr>
                <w:rFonts w:ascii="Times New Roman" w:hAnsi="Times New Roman" w:cs="Times New Roman"/>
                <w:sz w:val="20"/>
                <w:szCs w:val="20"/>
              </w:rPr>
            </w:pP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Работы, выполняемые в целях надлежащего содержания индивидуальных тепловых пунктов и </w:t>
            </w:r>
            <w:proofErr w:type="spellStart"/>
            <w:r w:rsidRPr="00C235B9">
              <w:rPr>
                <w:rFonts w:ascii="Times New Roman" w:hAnsi="Times New Roman" w:cs="Times New Roman"/>
                <w:sz w:val="20"/>
                <w:szCs w:val="20"/>
              </w:rPr>
              <w:t>водоподкачек</w:t>
            </w:r>
            <w:proofErr w:type="spellEnd"/>
            <w:r w:rsidRPr="00C235B9">
              <w:rPr>
                <w:rFonts w:ascii="Times New Roman" w:hAnsi="Times New Roman" w:cs="Times New Roman"/>
                <w:sz w:val="20"/>
                <w:szCs w:val="20"/>
              </w:rPr>
              <w:t xml:space="preserve"> в многоквартирных домах:</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проверка исправности и работоспособности оборудования, выполнение наладочных и ремонтных работ на индивидуальных тепловых пунктах и </w:t>
            </w:r>
            <w:proofErr w:type="spellStart"/>
            <w:r w:rsidRPr="00C235B9">
              <w:rPr>
                <w:rFonts w:ascii="Times New Roman" w:hAnsi="Times New Roman" w:cs="Times New Roman"/>
                <w:sz w:val="20"/>
                <w:szCs w:val="20"/>
              </w:rPr>
              <w:t>водоподкачках</w:t>
            </w:r>
            <w:proofErr w:type="spellEnd"/>
            <w:r w:rsidRPr="00C235B9">
              <w:rPr>
                <w:rFonts w:ascii="Times New Roman" w:hAnsi="Times New Roman" w:cs="Times New Roman"/>
                <w:sz w:val="20"/>
                <w:szCs w:val="20"/>
              </w:rPr>
              <w:t xml:space="preserve"> в многоквартирных домах;</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гидравлические и тепловые испытания оборудования индивидуальных тепловых пунктов.</w:t>
            </w:r>
          </w:p>
          <w:p w:rsidR="00867C36" w:rsidRPr="00C235B9" w:rsidRDefault="00867C36" w:rsidP="00867C36">
            <w:pPr>
              <w:pStyle w:val="ConsPlusNormal"/>
              <w:widowControl/>
              <w:ind w:firstLine="0"/>
              <w:jc w:val="both"/>
              <w:rPr>
                <w:rFonts w:ascii="Times New Roman" w:hAnsi="Times New Roman" w:cs="Times New Roman"/>
                <w:sz w:val="20"/>
                <w:szCs w:val="20"/>
              </w:rPr>
            </w:pP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Общие работы, выполняемые для надлежащего содержания систем водоснабжения (холодного и горячего), отопления и водоотведения в многоквартирных домах:</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контроль состояния и замена неисправных контрольно-измерительных приборов (манометров, термометров и т.п.);</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промывка участков водопровода после выполнения ремонтно-строительных работ на водопроводе.</w:t>
            </w:r>
          </w:p>
          <w:p w:rsidR="00867C36" w:rsidRPr="00C235B9" w:rsidRDefault="00867C36" w:rsidP="00867C36">
            <w:pPr>
              <w:pStyle w:val="ConsPlusNormal"/>
              <w:widowControl/>
              <w:ind w:firstLine="0"/>
              <w:jc w:val="both"/>
              <w:rPr>
                <w:rFonts w:ascii="Times New Roman" w:hAnsi="Times New Roman" w:cs="Times New Roman"/>
                <w:sz w:val="20"/>
                <w:szCs w:val="20"/>
              </w:rPr>
            </w:pP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выполняемые в целях надлежащего содержания систем теплоснабжения (отопление, горячее водоснабжение) в многоквартирных домах:</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испытания на прочность и плотность (гидравлические испытания) узлов ввода и систем отопления, промывка и регулировка систем отопления;</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проведение пробных пусконаладочных работ (пробные топки);</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удаление воздуха из системы отопления;</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промывка централизованных систем теплоснабжения для удаления </w:t>
            </w:r>
            <w:proofErr w:type="spellStart"/>
            <w:r w:rsidRPr="00C235B9">
              <w:rPr>
                <w:rFonts w:ascii="Times New Roman" w:hAnsi="Times New Roman" w:cs="Times New Roman"/>
                <w:sz w:val="20"/>
                <w:szCs w:val="20"/>
              </w:rPr>
              <w:t>накипно</w:t>
            </w:r>
            <w:proofErr w:type="spellEnd"/>
            <w:r w:rsidRPr="00C235B9">
              <w:rPr>
                <w:rFonts w:ascii="Times New Roman" w:hAnsi="Times New Roman" w:cs="Times New Roman"/>
                <w:sz w:val="20"/>
                <w:szCs w:val="20"/>
              </w:rPr>
              <w:t>-коррозионных отложений.</w:t>
            </w:r>
          </w:p>
          <w:p w:rsidR="00867C36" w:rsidRDefault="00867C36" w:rsidP="00867C36">
            <w:pPr>
              <w:pStyle w:val="ConsPlusNormal"/>
              <w:widowControl/>
              <w:ind w:firstLine="0"/>
              <w:jc w:val="both"/>
              <w:rPr>
                <w:rFonts w:ascii="Times New Roman" w:hAnsi="Times New Roman" w:cs="Times New Roman"/>
                <w:sz w:val="20"/>
                <w:szCs w:val="20"/>
              </w:rPr>
            </w:pP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выполняемые в целях надлежащего содержания систем внутридомового газового оборудования в многоквартирном доме:</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организация проверки состояния системы внутридомового газового оборудования и ее отдельных элементов;</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при выявлении нарушений и неисправностей внутридомового газового оборудования, систем </w:t>
            </w:r>
            <w:proofErr w:type="spellStart"/>
            <w:r w:rsidRPr="00C235B9">
              <w:rPr>
                <w:rFonts w:ascii="Times New Roman" w:hAnsi="Times New Roman" w:cs="Times New Roman"/>
                <w:sz w:val="20"/>
                <w:szCs w:val="20"/>
              </w:rPr>
              <w:t>дымоудаления</w:t>
            </w:r>
            <w:proofErr w:type="spellEnd"/>
            <w:r w:rsidRPr="00C235B9">
              <w:rPr>
                <w:rFonts w:ascii="Times New Roman" w:hAnsi="Times New Roman" w:cs="Times New Roman"/>
                <w:sz w:val="20"/>
                <w:szCs w:val="20"/>
              </w:rPr>
              <w:t xml:space="preserve"> и вентиляции, способных повлечь скопление газа в помещениях, - организация проведения работ по их </w:t>
            </w:r>
            <w:r w:rsidRPr="00C235B9">
              <w:rPr>
                <w:rFonts w:ascii="Times New Roman" w:hAnsi="Times New Roman" w:cs="Times New Roman"/>
                <w:sz w:val="20"/>
                <w:szCs w:val="20"/>
              </w:rPr>
              <w:lastRenderedPageBreak/>
              <w:t>устранению.</w:t>
            </w:r>
          </w:p>
          <w:p w:rsidR="00867C36" w:rsidRDefault="00867C36" w:rsidP="00867C36">
            <w:pPr>
              <w:pStyle w:val="ConsPlusNormal"/>
              <w:widowControl/>
              <w:ind w:firstLine="0"/>
              <w:jc w:val="both"/>
              <w:rPr>
                <w:rFonts w:ascii="Times New Roman" w:hAnsi="Times New Roman" w:cs="Times New Roman"/>
                <w:sz w:val="20"/>
                <w:szCs w:val="20"/>
              </w:rPr>
            </w:pP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по содержанию помещений, входящих в состав общего имущества в многоквартирном доме:</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сухая и влажная уборка тамбуров, холлов, коридоров, галерей, лифтовых площадок и </w:t>
            </w:r>
            <w:proofErr w:type="spellStart"/>
            <w:r w:rsidRPr="00C235B9">
              <w:rPr>
                <w:rFonts w:ascii="Times New Roman" w:hAnsi="Times New Roman" w:cs="Times New Roman"/>
                <w:sz w:val="20"/>
                <w:szCs w:val="20"/>
              </w:rPr>
              <w:t>лифтовыххоллов</w:t>
            </w:r>
            <w:proofErr w:type="spellEnd"/>
            <w:r w:rsidRPr="00C235B9">
              <w:rPr>
                <w:rFonts w:ascii="Times New Roman" w:hAnsi="Times New Roman" w:cs="Times New Roman"/>
                <w:sz w:val="20"/>
                <w:szCs w:val="20"/>
              </w:rPr>
              <w:t xml:space="preserve"> и кабин, лестничных площадок и маршей, пандусов;</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мытье окон;</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систем защиты от грязи (металлических решеток, ячеистых покрытий, приямков, текстильных матов);</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проведение дератизации и дезинсекции помещений, входящих в состав общего имущества в многоквартирном доме, дезинфекция септиков, дворовых туалетов, находящихся на земельном участке, на котором расположен этот дом.</w:t>
            </w:r>
          </w:p>
          <w:p w:rsidR="00867C36" w:rsidRDefault="00867C36" w:rsidP="00867C36">
            <w:pPr>
              <w:pStyle w:val="ConsPlusNormal"/>
              <w:widowControl/>
              <w:ind w:firstLine="0"/>
              <w:jc w:val="both"/>
              <w:rPr>
                <w:rFonts w:ascii="Times New Roman" w:hAnsi="Times New Roman" w:cs="Times New Roman"/>
                <w:sz w:val="20"/>
                <w:szCs w:val="20"/>
              </w:rPr>
            </w:pP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крышек люков колодцев и пожарных гидрантов от снега и льда толщиной слоя свыше 5 см;</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сдвигание свежевыпавшего снега и очистка придомовой территории от снега и льда при наличии </w:t>
            </w:r>
            <w:proofErr w:type="spellStart"/>
            <w:r w:rsidRPr="00C235B9">
              <w:rPr>
                <w:rFonts w:ascii="Times New Roman" w:hAnsi="Times New Roman" w:cs="Times New Roman"/>
                <w:sz w:val="20"/>
                <w:szCs w:val="20"/>
              </w:rPr>
              <w:t>колейности</w:t>
            </w:r>
            <w:proofErr w:type="spellEnd"/>
            <w:r w:rsidRPr="00C235B9">
              <w:rPr>
                <w:rFonts w:ascii="Times New Roman" w:hAnsi="Times New Roman" w:cs="Times New Roman"/>
                <w:sz w:val="20"/>
                <w:szCs w:val="20"/>
              </w:rPr>
              <w:t xml:space="preserve"> свыше 5 см;</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придомовой территории от снега наносного происхождения (или подметание такой территории, свободной от снежного покрова);</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придомовой территории от наледи и льда;</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 многоквартирного дома;</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уборка крыльца и площадки перед входом в подъезд.</w:t>
            </w:r>
          </w:p>
          <w:p w:rsidR="00867C36" w:rsidRPr="00C235B9" w:rsidRDefault="00867C36" w:rsidP="00867C36">
            <w:pPr>
              <w:pStyle w:val="ConsPlusNormal"/>
              <w:widowControl/>
              <w:ind w:firstLine="0"/>
              <w:jc w:val="both"/>
              <w:rPr>
                <w:rFonts w:ascii="Times New Roman" w:hAnsi="Times New Roman" w:cs="Times New Roman"/>
                <w:sz w:val="20"/>
                <w:szCs w:val="20"/>
              </w:rPr>
            </w:pP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по содержанию придомовой территории в теплый период года:</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подметание и уборка придомовой территории;</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уборка и выкашивание газонов;</w:t>
            </w:r>
          </w:p>
          <w:p w:rsidR="00867C36" w:rsidRPr="00C235B9" w:rsidRDefault="00867C36" w:rsidP="00867C36">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уборка крыльца и площадки перед входом в подъезд, очистка металлической решетки и приямка.</w:t>
            </w:r>
          </w:p>
          <w:p w:rsidR="00867C36" w:rsidRPr="00CE4297" w:rsidRDefault="00867C36" w:rsidP="00867C36">
            <w:pPr>
              <w:pStyle w:val="ConsPlusNormal"/>
              <w:widowControl/>
              <w:ind w:firstLine="0"/>
              <w:jc w:val="both"/>
            </w:pPr>
            <w:r w:rsidRPr="00C235B9">
              <w:rPr>
                <w:rFonts w:ascii="Times New Roman" w:hAnsi="Times New Roman" w:cs="Times New Roman"/>
                <w:sz w:val="20"/>
                <w:szCs w:val="20"/>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r>
      <w:tr w:rsidR="00867C36" w:rsidRPr="00AA4694" w:rsidTr="003B6357">
        <w:tc>
          <w:tcPr>
            <w:tcW w:w="560" w:type="dxa"/>
          </w:tcPr>
          <w:p w:rsidR="00867C36" w:rsidRPr="00A6067D" w:rsidRDefault="00867C36" w:rsidP="00867C36">
            <w:pPr>
              <w:pStyle w:val="ConsPlusNormal"/>
              <w:widowControl/>
              <w:ind w:firstLine="0"/>
              <w:jc w:val="center"/>
              <w:rPr>
                <w:rFonts w:ascii="Times New Roman" w:hAnsi="Times New Roman" w:cs="Times New Roman"/>
                <w:sz w:val="20"/>
                <w:szCs w:val="20"/>
              </w:rPr>
            </w:pPr>
            <w:r>
              <w:rPr>
                <w:rFonts w:ascii="Times New Roman" w:hAnsi="Times New Roman" w:cs="Times New Roman"/>
                <w:sz w:val="20"/>
                <w:szCs w:val="20"/>
              </w:rPr>
              <w:t>2</w:t>
            </w:r>
          </w:p>
        </w:tc>
        <w:tc>
          <w:tcPr>
            <w:tcW w:w="2311" w:type="dxa"/>
          </w:tcPr>
          <w:p w:rsidR="00867C36" w:rsidRPr="00F511F1" w:rsidRDefault="00867C36"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 xml:space="preserve">Самарская область, </w:t>
            </w:r>
            <w:proofErr w:type="spellStart"/>
            <w:r w:rsidRPr="00F511F1">
              <w:rPr>
                <w:rFonts w:ascii="Times New Roman" w:hAnsi="Times New Roman" w:cs="Times New Roman"/>
                <w:sz w:val="20"/>
                <w:szCs w:val="20"/>
              </w:rPr>
              <w:t>Хворостянский</w:t>
            </w:r>
            <w:proofErr w:type="spellEnd"/>
            <w:r w:rsidRPr="00F511F1">
              <w:rPr>
                <w:rFonts w:ascii="Times New Roman" w:hAnsi="Times New Roman" w:cs="Times New Roman"/>
                <w:sz w:val="20"/>
                <w:szCs w:val="20"/>
              </w:rPr>
              <w:t xml:space="preserve"> район, </w:t>
            </w:r>
            <w:proofErr w:type="gramStart"/>
            <w:r w:rsidRPr="00F511F1">
              <w:rPr>
                <w:rFonts w:ascii="Times New Roman" w:hAnsi="Times New Roman" w:cs="Times New Roman"/>
                <w:sz w:val="20"/>
                <w:szCs w:val="20"/>
              </w:rPr>
              <w:t>с</w:t>
            </w:r>
            <w:proofErr w:type="gramEnd"/>
            <w:r w:rsidRPr="00F511F1">
              <w:rPr>
                <w:rFonts w:ascii="Times New Roman" w:hAnsi="Times New Roman" w:cs="Times New Roman"/>
                <w:sz w:val="20"/>
                <w:szCs w:val="20"/>
              </w:rPr>
              <w:t>. Хворостянка, ул. Комсомольская, д. 22</w:t>
            </w:r>
          </w:p>
        </w:tc>
        <w:tc>
          <w:tcPr>
            <w:tcW w:w="7018" w:type="dxa"/>
            <w:vMerge/>
          </w:tcPr>
          <w:p w:rsidR="00867C36" w:rsidRPr="00AA4694" w:rsidRDefault="00867C36" w:rsidP="00867C36">
            <w:pPr>
              <w:pStyle w:val="ConsPlusNormal"/>
              <w:widowControl/>
              <w:ind w:firstLine="0"/>
              <w:jc w:val="both"/>
            </w:pPr>
          </w:p>
        </w:tc>
      </w:tr>
      <w:tr w:rsidR="00867C36" w:rsidRPr="00637503" w:rsidTr="003B6357">
        <w:trPr>
          <w:trHeight w:val="417"/>
        </w:trPr>
        <w:tc>
          <w:tcPr>
            <w:tcW w:w="560" w:type="dxa"/>
          </w:tcPr>
          <w:p w:rsidR="00867C36" w:rsidRPr="00CC4742" w:rsidRDefault="00867C36" w:rsidP="00867C36">
            <w:pPr>
              <w:pStyle w:val="ConsPlusNormal"/>
              <w:widowControl/>
              <w:ind w:firstLine="0"/>
              <w:jc w:val="center"/>
              <w:rPr>
                <w:rFonts w:ascii="Times New Roman" w:hAnsi="Times New Roman" w:cs="Times New Roman"/>
                <w:sz w:val="20"/>
                <w:szCs w:val="20"/>
              </w:rPr>
            </w:pPr>
            <w:r>
              <w:rPr>
                <w:rFonts w:ascii="Times New Roman" w:hAnsi="Times New Roman" w:cs="Times New Roman"/>
                <w:sz w:val="20"/>
                <w:szCs w:val="20"/>
              </w:rPr>
              <w:t>3</w:t>
            </w:r>
          </w:p>
        </w:tc>
        <w:tc>
          <w:tcPr>
            <w:tcW w:w="2311" w:type="dxa"/>
          </w:tcPr>
          <w:p w:rsidR="00867C36" w:rsidRPr="00F511F1" w:rsidRDefault="00867C36"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 xml:space="preserve">Самарская область, </w:t>
            </w:r>
            <w:proofErr w:type="spellStart"/>
            <w:r w:rsidRPr="00F511F1">
              <w:rPr>
                <w:rFonts w:ascii="Times New Roman" w:hAnsi="Times New Roman" w:cs="Times New Roman"/>
                <w:sz w:val="20"/>
                <w:szCs w:val="20"/>
              </w:rPr>
              <w:t>Хворостянский</w:t>
            </w:r>
            <w:proofErr w:type="spellEnd"/>
            <w:r w:rsidRPr="00F511F1">
              <w:rPr>
                <w:rFonts w:ascii="Times New Roman" w:hAnsi="Times New Roman" w:cs="Times New Roman"/>
                <w:sz w:val="20"/>
                <w:szCs w:val="20"/>
              </w:rPr>
              <w:t xml:space="preserve"> район, </w:t>
            </w:r>
            <w:proofErr w:type="gramStart"/>
            <w:r w:rsidRPr="00F511F1">
              <w:rPr>
                <w:rFonts w:ascii="Times New Roman" w:hAnsi="Times New Roman" w:cs="Times New Roman"/>
                <w:sz w:val="20"/>
                <w:szCs w:val="20"/>
              </w:rPr>
              <w:t>с</w:t>
            </w:r>
            <w:proofErr w:type="gramEnd"/>
            <w:r w:rsidRPr="00F511F1">
              <w:rPr>
                <w:rFonts w:ascii="Times New Roman" w:hAnsi="Times New Roman" w:cs="Times New Roman"/>
                <w:sz w:val="20"/>
                <w:szCs w:val="20"/>
              </w:rPr>
              <w:t>. Хворостянка, ул. Первомайская, д. 9</w:t>
            </w:r>
          </w:p>
        </w:tc>
        <w:tc>
          <w:tcPr>
            <w:tcW w:w="7018" w:type="dxa"/>
            <w:vMerge/>
          </w:tcPr>
          <w:p w:rsidR="00867C36" w:rsidRPr="00637503" w:rsidRDefault="00867C36" w:rsidP="00867C36">
            <w:pPr>
              <w:pStyle w:val="ConsPlusNormal"/>
              <w:widowControl/>
              <w:ind w:firstLine="0"/>
              <w:jc w:val="both"/>
              <w:rPr>
                <w:rFonts w:ascii="Times New Roman" w:hAnsi="Times New Roman" w:cs="Times New Roman"/>
                <w:sz w:val="20"/>
                <w:szCs w:val="20"/>
              </w:rPr>
            </w:pPr>
          </w:p>
        </w:tc>
      </w:tr>
      <w:tr w:rsidR="00867C36" w:rsidRPr="00637503" w:rsidTr="003B6357">
        <w:trPr>
          <w:trHeight w:val="552"/>
        </w:trPr>
        <w:tc>
          <w:tcPr>
            <w:tcW w:w="560" w:type="dxa"/>
          </w:tcPr>
          <w:p w:rsidR="00867C36" w:rsidRPr="00CC4742" w:rsidRDefault="00867C36" w:rsidP="00867C36">
            <w:pPr>
              <w:pStyle w:val="ConsPlusNormal"/>
              <w:widowControl/>
              <w:ind w:firstLine="0"/>
              <w:jc w:val="center"/>
              <w:rPr>
                <w:rFonts w:ascii="Times New Roman" w:hAnsi="Times New Roman" w:cs="Times New Roman"/>
                <w:sz w:val="20"/>
                <w:szCs w:val="20"/>
              </w:rPr>
            </w:pPr>
            <w:r>
              <w:rPr>
                <w:rFonts w:ascii="Times New Roman" w:hAnsi="Times New Roman" w:cs="Times New Roman"/>
                <w:sz w:val="20"/>
                <w:szCs w:val="20"/>
              </w:rPr>
              <w:t>4</w:t>
            </w:r>
          </w:p>
        </w:tc>
        <w:tc>
          <w:tcPr>
            <w:tcW w:w="2311" w:type="dxa"/>
          </w:tcPr>
          <w:p w:rsidR="00867C36" w:rsidRPr="00F511F1" w:rsidRDefault="00867C36"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 xml:space="preserve">Самарская область, </w:t>
            </w:r>
            <w:proofErr w:type="spellStart"/>
            <w:r w:rsidRPr="00F511F1">
              <w:rPr>
                <w:rFonts w:ascii="Times New Roman" w:hAnsi="Times New Roman" w:cs="Times New Roman"/>
                <w:sz w:val="20"/>
                <w:szCs w:val="20"/>
              </w:rPr>
              <w:t>Хворостянский</w:t>
            </w:r>
            <w:proofErr w:type="spellEnd"/>
            <w:r w:rsidRPr="00F511F1">
              <w:rPr>
                <w:rFonts w:ascii="Times New Roman" w:hAnsi="Times New Roman" w:cs="Times New Roman"/>
                <w:sz w:val="20"/>
                <w:szCs w:val="20"/>
              </w:rPr>
              <w:t xml:space="preserve"> район, </w:t>
            </w:r>
            <w:proofErr w:type="gramStart"/>
            <w:r w:rsidRPr="00F511F1">
              <w:rPr>
                <w:rFonts w:ascii="Times New Roman" w:hAnsi="Times New Roman" w:cs="Times New Roman"/>
                <w:sz w:val="20"/>
                <w:szCs w:val="20"/>
              </w:rPr>
              <w:t>с</w:t>
            </w:r>
            <w:proofErr w:type="gramEnd"/>
            <w:r w:rsidRPr="00F511F1">
              <w:rPr>
                <w:rFonts w:ascii="Times New Roman" w:hAnsi="Times New Roman" w:cs="Times New Roman"/>
                <w:sz w:val="20"/>
                <w:szCs w:val="20"/>
              </w:rPr>
              <w:t xml:space="preserve">. Хворостянка, ул. </w:t>
            </w:r>
            <w:proofErr w:type="spellStart"/>
            <w:r w:rsidRPr="00F511F1">
              <w:rPr>
                <w:rFonts w:ascii="Times New Roman" w:hAnsi="Times New Roman" w:cs="Times New Roman"/>
                <w:sz w:val="20"/>
                <w:szCs w:val="20"/>
              </w:rPr>
              <w:t>Саморокова</w:t>
            </w:r>
            <w:proofErr w:type="spellEnd"/>
            <w:r w:rsidRPr="00F511F1">
              <w:rPr>
                <w:rFonts w:ascii="Times New Roman" w:hAnsi="Times New Roman" w:cs="Times New Roman"/>
                <w:sz w:val="20"/>
                <w:szCs w:val="20"/>
              </w:rPr>
              <w:t>, д. 58</w:t>
            </w:r>
          </w:p>
        </w:tc>
        <w:tc>
          <w:tcPr>
            <w:tcW w:w="7018" w:type="dxa"/>
            <w:vMerge/>
          </w:tcPr>
          <w:p w:rsidR="00867C36" w:rsidRPr="00637503" w:rsidRDefault="00867C36" w:rsidP="00867C36">
            <w:pPr>
              <w:pStyle w:val="ConsPlusNormal"/>
              <w:widowControl/>
              <w:ind w:firstLine="0"/>
              <w:jc w:val="both"/>
              <w:rPr>
                <w:rFonts w:ascii="Times New Roman" w:hAnsi="Times New Roman" w:cs="Times New Roman"/>
                <w:sz w:val="20"/>
                <w:szCs w:val="20"/>
              </w:rPr>
            </w:pPr>
          </w:p>
        </w:tc>
      </w:tr>
      <w:tr w:rsidR="00867C36" w:rsidRPr="00637503" w:rsidTr="003B6357">
        <w:trPr>
          <w:trHeight w:val="559"/>
        </w:trPr>
        <w:tc>
          <w:tcPr>
            <w:tcW w:w="560" w:type="dxa"/>
          </w:tcPr>
          <w:p w:rsidR="00867C36" w:rsidRPr="00CC4742" w:rsidRDefault="00867C36" w:rsidP="00867C36">
            <w:pPr>
              <w:pStyle w:val="ConsPlusNormal"/>
              <w:widowControl/>
              <w:ind w:firstLine="0"/>
              <w:jc w:val="center"/>
              <w:rPr>
                <w:rFonts w:ascii="Times New Roman" w:hAnsi="Times New Roman" w:cs="Times New Roman"/>
                <w:sz w:val="20"/>
                <w:szCs w:val="20"/>
              </w:rPr>
            </w:pPr>
            <w:r>
              <w:rPr>
                <w:rFonts w:ascii="Times New Roman" w:hAnsi="Times New Roman" w:cs="Times New Roman"/>
                <w:sz w:val="20"/>
                <w:szCs w:val="20"/>
              </w:rPr>
              <w:t>5</w:t>
            </w:r>
          </w:p>
        </w:tc>
        <w:tc>
          <w:tcPr>
            <w:tcW w:w="2311" w:type="dxa"/>
          </w:tcPr>
          <w:p w:rsidR="00867C36" w:rsidRPr="00F511F1" w:rsidRDefault="00867C36"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 xml:space="preserve">Самарская область, </w:t>
            </w:r>
            <w:proofErr w:type="spellStart"/>
            <w:r w:rsidRPr="00F511F1">
              <w:rPr>
                <w:rFonts w:ascii="Times New Roman" w:hAnsi="Times New Roman" w:cs="Times New Roman"/>
                <w:sz w:val="20"/>
                <w:szCs w:val="20"/>
              </w:rPr>
              <w:t>Хворостянский</w:t>
            </w:r>
            <w:proofErr w:type="spellEnd"/>
            <w:r w:rsidRPr="00F511F1">
              <w:rPr>
                <w:rFonts w:ascii="Times New Roman" w:hAnsi="Times New Roman" w:cs="Times New Roman"/>
                <w:sz w:val="20"/>
                <w:szCs w:val="20"/>
              </w:rPr>
              <w:t xml:space="preserve"> район, </w:t>
            </w:r>
            <w:proofErr w:type="gramStart"/>
            <w:r w:rsidRPr="00F511F1">
              <w:rPr>
                <w:rFonts w:ascii="Times New Roman" w:hAnsi="Times New Roman" w:cs="Times New Roman"/>
                <w:sz w:val="20"/>
                <w:szCs w:val="20"/>
              </w:rPr>
              <w:t>с</w:t>
            </w:r>
            <w:proofErr w:type="gramEnd"/>
            <w:r w:rsidRPr="00F511F1">
              <w:rPr>
                <w:rFonts w:ascii="Times New Roman" w:hAnsi="Times New Roman" w:cs="Times New Roman"/>
                <w:sz w:val="20"/>
                <w:szCs w:val="20"/>
              </w:rPr>
              <w:t xml:space="preserve">. Хворостянка, ул. </w:t>
            </w:r>
            <w:proofErr w:type="spellStart"/>
            <w:r w:rsidRPr="00F511F1">
              <w:rPr>
                <w:rFonts w:ascii="Times New Roman" w:hAnsi="Times New Roman" w:cs="Times New Roman"/>
                <w:sz w:val="20"/>
                <w:szCs w:val="20"/>
              </w:rPr>
              <w:t>Саморокова</w:t>
            </w:r>
            <w:proofErr w:type="spellEnd"/>
            <w:r w:rsidRPr="00F511F1">
              <w:rPr>
                <w:rFonts w:ascii="Times New Roman" w:hAnsi="Times New Roman" w:cs="Times New Roman"/>
                <w:sz w:val="20"/>
                <w:szCs w:val="20"/>
              </w:rPr>
              <w:t>, д. 59</w:t>
            </w:r>
          </w:p>
        </w:tc>
        <w:tc>
          <w:tcPr>
            <w:tcW w:w="7018" w:type="dxa"/>
            <w:vMerge/>
          </w:tcPr>
          <w:p w:rsidR="00867C36" w:rsidRPr="00637503" w:rsidRDefault="00867C36" w:rsidP="00867C36">
            <w:pPr>
              <w:pStyle w:val="ConsPlusNormal"/>
              <w:widowControl/>
              <w:ind w:firstLine="0"/>
              <w:jc w:val="both"/>
              <w:rPr>
                <w:rFonts w:ascii="Times New Roman" w:hAnsi="Times New Roman" w:cs="Times New Roman"/>
                <w:sz w:val="20"/>
                <w:szCs w:val="20"/>
              </w:rPr>
            </w:pPr>
          </w:p>
        </w:tc>
      </w:tr>
      <w:tr w:rsidR="00867C36" w:rsidRPr="00637503" w:rsidTr="003B6357">
        <w:trPr>
          <w:trHeight w:val="2870"/>
        </w:trPr>
        <w:tc>
          <w:tcPr>
            <w:tcW w:w="560" w:type="dxa"/>
          </w:tcPr>
          <w:p w:rsidR="00867C36" w:rsidRPr="00CC4742" w:rsidRDefault="00867C36" w:rsidP="00867C36">
            <w:pPr>
              <w:pStyle w:val="ConsPlusNormal"/>
              <w:widowControl/>
              <w:ind w:firstLine="0"/>
              <w:jc w:val="center"/>
              <w:rPr>
                <w:rFonts w:ascii="Times New Roman" w:hAnsi="Times New Roman" w:cs="Times New Roman"/>
                <w:sz w:val="20"/>
                <w:szCs w:val="20"/>
              </w:rPr>
            </w:pPr>
            <w:r>
              <w:rPr>
                <w:rFonts w:ascii="Times New Roman" w:hAnsi="Times New Roman" w:cs="Times New Roman"/>
                <w:sz w:val="20"/>
                <w:szCs w:val="20"/>
              </w:rPr>
              <w:lastRenderedPageBreak/>
              <w:t>6</w:t>
            </w:r>
          </w:p>
        </w:tc>
        <w:tc>
          <w:tcPr>
            <w:tcW w:w="2311" w:type="dxa"/>
          </w:tcPr>
          <w:p w:rsidR="00867C36" w:rsidRPr="00F511F1" w:rsidRDefault="00867C36"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 xml:space="preserve">Самарская область, </w:t>
            </w:r>
            <w:proofErr w:type="spellStart"/>
            <w:r w:rsidRPr="00F511F1">
              <w:rPr>
                <w:rFonts w:ascii="Times New Roman" w:hAnsi="Times New Roman" w:cs="Times New Roman"/>
                <w:sz w:val="20"/>
                <w:szCs w:val="20"/>
              </w:rPr>
              <w:t>Хворостянский</w:t>
            </w:r>
            <w:proofErr w:type="spellEnd"/>
            <w:r w:rsidRPr="00F511F1">
              <w:rPr>
                <w:rFonts w:ascii="Times New Roman" w:hAnsi="Times New Roman" w:cs="Times New Roman"/>
                <w:sz w:val="20"/>
                <w:szCs w:val="20"/>
              </w:rPr>
              <w:t xml:space="preserve"> район, </w:t>
            </w:r>
            <w:proofErr w:type="gramStart"/>
            <w:r w:rsidRPr="00F511F1">
              <w:rPr>
                <w:rFonts w:ascii="Times New Roman" w:hAnsi="Times New Roman" w:cs="Times New Roman"/>
                <w:sz w:val="20"/>
                <w:szCs w:val="20"/>
              </w:rPr>
              <w:t>с</w:t>
            </w:r>
            <w:proofErr w:type="gramEnd"/>
            <w:r w:rsidRPr="00F511F1">
              <w:rPr>
                <w:rFonts w:ascii="Times New Roman" w:hAnsi="Times New Roman" w:cs="Times New Roman"/>
                <w:sz w:val="20"/>
                <w:szCs w:val="20"/>
              </w:rPr>
              <w:t xml:space="preserve">. Хворостянка, ул. </w:t>
            </w:r>
            <w:proofErr w:type="spellStart"/>
            <w:r w:rsidRPr="00F511F1">
              <w:rPr>
                <w:rFonts w:ascii="Times New Roman" w:hAnsi="Times New Roman" w:cs="Times New Roman"/>
                <w:sz w:val="20"/>
                <w:szCs w:val="20"/>
              </w:rPr>
              <w:t>Саморокова</w:t>
            </w:r>
            <w:proofErr w:type="spellEnd"/>
            <w:r w:rsidRPr="00F511F1">
              <w:rPr>
                <w:rFonts w:ascii="Times New Roman" w:hAnsi="Times New Roman" w:cs="Times New Roman"/>
                <w:sz w:val="20"/>
                <w:szCs w:val="20"/>
              </w:rPr>
              <w:t>, д. 60</w:t>
            </w:r>
          </w:p>
        </w:tc>
        <w:tc>
          <w:tcPr>
            <w:tcW w:w="7018" w:type="dxa"/>
            <w:vMerge/>
          </w:tcPr>
          <w:p w:rsidR="00867C36" w:rsidRPr="00637503" w:rsidRDefault="00867C36" w:rsidP="00867C36">
            <w:pPr>
              <w:pStyle w:val="ConsPlusNormal"/>
              <w:widowControl/>
              <w:ind w:firstLine="0"/>
              <w:jc w:val="both"/>
              <w:rPr>
                <w:rFonts w:ascii="Times New Roman" w:hAnsi="Times New Roman" w:cs="Times New Roman"/>
                <w:sz w:val="20"/>
                <w:szCs w:val="20"/>
              </w:rPr>
            </w:pPr>
          </w:p>
        </w:tc>
      </w:tr>
      <w:tr w:rsidR="00867C36" w:rsidRPr="00637503" w:rsidTr="003B6357">
        <w:trPr>
          <w:trHeight w:val="2870"/>
        </w:trPr>
        <w:tc>
          <w:tcPr>
            <w:tcW w:w="560" w:type="dxa"/>
          </w:tcPr>
          <w:p w:rsidR="00867C36" w:rsidRDefault="00867C36" w:rsidP="00867C36">
            <w:pPr>
              <w:pStyle w:val="ConsPlusNormal"/>
              <w:widowControl/>
              <w:ind w:firstLine="0"/>
              <w:jc w:val="center"/>
              <w:rPr>
                <w:rFonts w:ascii="Times New Roman" w:hAnsi="Times New Roman" w:cs="Times New Roman"/>
                <w:sz w:val="20"/>
                <w:szCs w:val="20"/>
              </w:rPr>
            </w:pPr>
            <w:r>
              <w:rPr>
                <w:rFonts w:ascii="Times New Roman" w:hAnsi="Times New Roman" w:cs="Times New Roman"/>
                <w:sz w:val="20"/>
                <w:szCs w:val="20"/>
              </w:rPr>
              <w:lastRenderedPageBreak/>
              <w:t>7</w:t>
            </w:r>
          </w:p>
        </w:tc>
        <w:tc>
          <w:tcPr>
            <w:tcW w:w="2311" w:type="dxa"/>
          </w:tcPr>
          <w:p w:rsidR="00867C36" w:rsidRPr="00F511F1" w:rsidRDefault="00867C36" w:rsidP="00867C36">
            <w:pPr>
              <w:pStyle w:val="ConsPlusNormal"/>
              <w:widowControl/>
              <w:ind w:firstLine="0"/>
              <w:jc w:val="both"/>
              <w:rPr>
                <w:rFonts w:ascii="Times New Roman" w:hAnsi="Times New Roman" w:cs="Times New Roman"/>
                <w:sz w:val="20"/>
                <w:szCs w:val="20"/>
              </w:rPr>
            </w:pPr>
            <w:r w:rsidRPr="00F511F1">
              <w:rPr>
                <w:rFonts w:ascii="Times New Roman" w:hAnsi="Times New Roman" w:cs="Times New Roman"/>
                <w:sz w:val="20"/>
                <w:szCs w:val="20"/>
              </w:rPr>
              <w:t xml:space="preserve">Самарская область, </w:t>
            </w:r>
            <w:proofErr w:type="spellStart"/>
            <w:r w:rsidRPr="00F511F1">
              <w:rPr>
                <w:rFonts w:ascii="Times New Roman" w:hAnsi="Times New Roman" w:cs="Times New Roman"/>
                <w:sz w:val="20"/>
                <w:szCs w:val="20"/>
              </w:rPr>
              <w:t>Хворостянский</w:t>
            </w:r>
            <w:proofErr w:type="spellEnd"/>
            <w:r w:rsidRPr="00F511F1">
              <w:rPr>
                <w:rFonts w:ascii="Times New Roman" w:hAnsi="Times New Roman" w:cs="Times New Roman"/>
                <w:sz w:val="20"/>
                <w:szCs w:val="20"/>
              </w:rPr>
              <w:t xml:space="preserve"> район, </w:t>
            </w:r>
            <w:proofErr w:type="gramStart"/>
            <w:r w:rsidRPr="00F511F1">
              <w:rPr>
                <w:rFonts w:ascii="Times New Roman" w:hAnsi="Times New Roman" w:cs="Times New Roman"/>
                <w:sz w:val="20"/>
                <w:szCs w:val="20"/>
              </w:rPr>
              <w:t>с</w:t>
            </w:r>
            <w:proofErr w:type="gramEnd"/>
            <w:r w:rsidRPr="00F511F1">
              <w:rPr>
                <w:rFonts w:ascii="Times New Roman" w:hAnsi="Times New Roman" w:cs="Times New Roman"/>
                <w:sz w:val="20"/>
                <w:szCs w:val="20"/>
              </w:rPr>
              <w:t xml:space="preserve">. </w:t>
            </w:r>
            <w:proofErr w:type="gramStart"/>
            <w:r w:rsidRPr="00F511F1">
              <w:rPr>
                <w:rFonts w:ascii="Times New Roman" w:hAnsi="Times New Roman" w:cs="Times New Roman"/>
                <w:sz w:val="20"/>
                <w:szCs w:val="20"/>
              </w:rPr>
              <w:t>Хворостянка</w:t>
            </w:r>
            <w:proofErr w:type="gramEnd"/>
            <w:r w:rsidRPr="00F511F1">
              <w:rPr>
                <w:rFonts w:ascii="Times New Roman" w:hAnsi="Times New Roman" w:cs="Times New Roman"/>
                <w:sz w:val="20"/>
                <w:szCs w:val="20"/>
              </w:rPr>
              <w:t>, ул. Виктора Михельсона, д. 2</w:t>
            </w:r>
          </w:p>
        </w:tc>
        <w:tc>
          <w:tcPr>
            <w:tcW w:w="7018" w:type="dxa"/>
            <w:vMerge/>
          </w:tcPr>
          <w:p w:rsidR="00867C36" w:rsidRPr="00637503" w:rsidRDefault="00867C36" w:rsidP="00867C36">
            <w:pPr>
              <w:pStyle w:val="ConsPlusNormal"/>
              <w:widowControl/>
              <w:ind w:firstLine="0"/>
              <w:jc w:val="both"/>
              <w:rPr>
                <w:rFonts w:ascii="Times New Roman" w:hAnsi="Times New Roman" w:cs="Times New Roman"/>
                <w:sz w:val="20"/>
                <w:szCs w:val="20"/>
              </w:rPr>
            </w:pPr>
          </w:p>
        </w:tc>
      </w:tr>
    </w:tbl>
    <w:p w:rsidR="00867C36" w:rsidRDefault="00867C36" w:rsidP="00867C36">
      <w:pPr>
        <w:pStyle w:val="ConsPlusNormal"/>
        <w:widowControl/>
        <w:ind w:firstLine="708"/>
        <w:jc w:val="center"/>
        <w:rPr>
          <w:rFonts w:ascii="Times New Roman" w:hAnsi="Times New Roman" w:cs="Times New Roman"/>
          <w:sz w:val="24"/>
          <w:szCs w:val="24"/>
        </w:rPr>
      </w:pPr>
    </w:p>
    <w:p w:rsidR="00867C36" w:rsidRPr="008233E1" w:rsidRDefault="00867C36" w:rsidP="00867C36">
      <w:pPr>
        <w:pStyle w:val="ConsPlusNormal"/>
        <w:widowControl/>
        <w:ind w:firstLine="708"/>
        <w:jc w:val="center"/>
        <w:rPr>
          <w:rFonts w:ascii="Times New Roman" w:hAnsi="Times New Roman" w:cs="Times New Roman"/>
          <w:sz w:val="24"/>
          <w:szCs w:val="24"/>
        </w:rPr>
      </w:pPr>
      <w:r w:rsidRPr="008233E1">
        <w:rPr>
          <w:rFonts w:ascii="Times New Roman" w:hAnsi="Times New Roman" w:cs="Times New Roman"/>
          <w:sz w:val="24"/>
          <w:szCs w:val="24"/>
        </w:rPr>
        <w:t xml:space="preserve">Размер платы за содержание и ремонт жилого помещения, </w:t>
      </w:r>
    </w:p>
    <w:p w:rsidR="00867C36" w:rsidRDefault="00867C36" w:rsidP="00867C36">
      <w:pPr>
        <w:pStyle w:val="ConsPlusNormal"/>
        <w:widowControl/>
        <w:ind w:firstLine="708"/>
        <w:jc w:val="center"/>
        <w:rPr>
          <w:rFonts w:ascii="Times New Roman" w:hAnsi="Times New Roman" w:cs="Times New Roman"/>
          <w:sz w:val="24"/>
          <w:szCs w:val="24"/>
        </w:rPr>
      </w:pPr>
      <w:r w:rsidRPr="008233E1">
        <w:rPr>
          <w:rFonts w:ascii="Times New Roman" w:hAnsi="Times New Roman" w:cs="Times New Roman"/>
          <w:sz w:val="24"/>
          <w:szCs w:val="24"/>
        </w:rPr>
        <w:t>размер обеспечения заявки на участие в конкурсе (руб.)</w:t>
      </w:r>
    </w:p>
    <w:p w:rsidR="00867C36" w:rsidRDefault="00867C36" w:rsidP="00867C36">
      <w:pPr>
        <w:pStyle w:val="ConsPlusNormal"/>
        <w:widowControl/>
        <w:ind w:firstLine="708"/>
        <w:jc w:val="center"/>
        <w:rPr>
          <w:rFonts w:ascii="Times New Roman" w:hAnsi="Times New Roman" w:cs="Times New Roman"/>
          <w:b/>
          <w:sz w:val="24"/>
          <w:szCs w:val="24"/>
        </w:rPr>
      </w:pPr>
    </w:p>
    <w:tbl>
      <w:tblPr>
        <w:tblW w:w="9923" w:type="dxa"/>
        <w:tblInd w:w="-128" w:type="dxa"/>
        <w:tblLayout w:type="fixed"/>
        <w:tblCellMar>
          <w:left w:w="0" w:type="dxa"/>
          <w:right w:w="0" w:type="dxa"/>
        </w:tblCellMar>
        <w:tblLook w:val="0000" w:firstRow="0" w:lastRow="0" w:firstColumn="0" w:lastColumn="0" w:noHBand="0" w:noVBand="0"/>
      </w:tblPr>
      <w:tblGrid>
        <w:gridCol w:w="709"/>
        <w:gridCol w:w="5245"/>
        <w:gridCol w:w="1985"/>
        <w:gridCol w:w="1984"/>
      </w:tblGrid>
      <w:tr w:rsidR="00867C36" w:rsidRPr="00AA4694" w:rsidTr="00867C36">
        <w:trPr>
          <w:trHeight w:val="1584"/>
        </w:trPr>
        <w:tc>
          <w:tcPr>
            <w:tcW w:w="709" w:type="dxa"/>
            <w:tcBorders>
              <w:top w:val="single" w:sz="4" w:space="0" w:color="auto"/>
              <w:left w:val="single" w:sz="4" w:space="0" w:color="auto"/>
              <w:bottom w:val="single" w:sz="4" w:space="0" w:color="auto"/>
              <w:right w:val="single" w:sz="4" w:space="0" w:color="auto"/>
            </w:tcBorders>
            <w:tcMar>
              <w:top w:w="14" w:type="dxa"/>
              <w:left w:w="14" w:type="dxa"/>
              <w:bottom w:w="0" w:type="dxa"/>
              <w:right w:w="14" w:type="dxa"/>
            </w:tcMar>
            <w:vAlign w:val="center"/>
          </w:tcPr>
          <w:p w:rsidR="00867C36" w:rsidRPr="00AA4694" w:rsidRDefault="00867C36" w:rsidP="00867C36">
            <w:pPr>
              <w:jc w:val="center"/>
              <w:rPr>
                <w:rFonts w:eastAsia="Arial Unicode MS"/>
                <w:sz w:val="24"/>
              </w:rPr>
            </w:pPr>
            <w:r w:rsidRPr="00AA4694">
              <w:rPr>
                <w:rFonts w:hint="eastAsia"/>
                <w:sz w:val="24"/>
              </w:rPr>
              <w:t>№ лота</w:t>
            </w:r>
          </w:p>
        </w:tc>
        <w:tc>
          <w:tcPr>
            <w:tcW w:w="5245" w:type="dxa"/>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rsidR="00867C36" w:rsidRPr="00AA4694" w:rsidRDefault="00867C36" w:rsidP="00867C36">
            <w:pPr>
              <w:jc w:val="center"/>
              <w:rPr>
                <w:rFonts w:eastAsia="Arial Unicode MS"/>
                <w:sz w:val="24"/>
              </w:rPr>
            </w:pPr>
            <w:r w:rsidRPr="00AA4694">
              <w:rPr>
                <w:rFonts w:hint="eastAsia"/>
                <w:sz w:val="24"/>
              </w:rPr>
              <w:t>Адрес многоквартирного дома</w:t>
            </w:r>
          </w:p>
        </w:tc>
        <w:tc>
          <w:tcPr>
            <w:tcW w:w="1985" w:type="dxa"/>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rsidR="00867C36" w:rsidRDefault="00867C36" w:rsidP="00867C36">
            <w:pPr>
              <w:jc w:val="center"/>
              <w:rPr>
                <w:sz w:val="24"/>
              </w:rPr>
            </w:pPr>
            <w:r w:rsidRPr="00AA4694">
              <w:rPr>
                <w:rFonts w:hint="eastAsia"/>
                <w:sz w:val="24"/>
              </w:rPr>
              <w:t>Размер платы за содержание и ремонт жилого помещения,</w:t>
            </w:r>
          </w:p>
          <w:p w:rsidR="00867C36" w:rsidRPr="00AA4694" w:rsidRDefault="00867C36" w:rsidP="00867C36">
            <w:pPr>
              <w:jc w:val="center"/>
              <w:rPr>
                <w:rFonts w:eastAsia="Arial Unicode MS"/>
                <w:sz w:val="24"/>
              </w:rPr>
            </w:pPr>
            <w:r w:rsidRPr="00AA4694">
              <w:rPr>
                <w:rFonts w:hint="eastAsia"/>
                <w:sz w:val="24"/>
              </w:rPr>
              <w:t xml:space="preserve"> руб. (в год)</w:t>
            </w:r>
          </w:p>
        </w:tc>
        <w:tc>
          <w:tcPr>
            <w:tcW w:w="1984" w:type="dxa"/>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rsidR="00867C36" w:rsidRPr="00AA4694" w:rsidRDefault="00867C36" w:rsidP="00867C36">
            <w:pPr>
              <w:jc w:val="center"/>
              <w:rPr>
                <w:rFonts w:eastAsia="Arial Unicode MS"/>
                <w:sz w:val="24"/>
              </w:rPr>
            </w:pPr>
            <w:r w:rsidRPr="00AA4694">
              <w:rPr>
                <w:rFonts w:hint="eastAsia"/>
                <w:sz w:val="24"/>
              </w:rPr>
              <w:t>Размер обеспечения заявки на участие в конкурсе, руб.</w:t>
            </w:r>
          </w:p>
        </w:tc>
      </w:tr>
      <w:tr w:rsidR="00704967" w:rsidRPr="003D1D98" w:rsidTr="00867C36">
        <w:trPr>
          <w:trHeight w:val="264"/>
        </w:trPr>
        <w:tc>
          <w:tcPr>
            <w:tcW w:w="709" w:type="dxa"/>
            <w:tcBorders>
              <w:top w:val="nil"/>
              <w:left w:val="single" w:sz="4" w:space="0" w:color="auto"/>
              <w:bottom w:val="single" w:sz="4" w:space="0" w:color="auto"/>
              <w:right w:val="single" w:sz="4" w:space="0" w:color="auto"/>
            </w:tcBorders>
            <w:noWrap/>
            <w:tcMar>
              <w:top w:w="14" w:type="dxa"/>
              <w:left w:w="14" w:type="dxa"/>
              <w:bottom w:w="0" w:type="dxa"/>
              <w:right w:w="14" w:type="dxa"/>
            </w:tcMar>
          </w:tcPr>
          <w:p w:rsidR="00704967" w:rsidRPr="003D1D98" w:rsidRDefault="00704967" w:rsidP="00867C36">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1</w:t>
            </w:r>
          </w:p>
        </w:tc>
        <w:tc>
          <w:tcPr>
            <w:tcW w:w="5245" w:type="dxa"/>
            <w:tcBorders>
              <w:top w:val="single" w:sz="4" w:space="0" w:color="auto"/>
              <w:bottom w:val="single" w:sz="4" w:space="0" w:color="auto"/>
            </w:tcBorders>
            <w:noWrap/>
            <w:tcMar>
              <w:top w:w="14" w:type="dxa"/>
              <w:left w:w="14" w:type="dxa"/>
              <w:bottom w:w="0" w:type="dxa"/>
              <w:right w:w="14" w:type="dxa"/>
            </w:tcMar>
          </w:tcPr>
          <w:p w:rsidR="00704967" w:rsidRPr="00F511F1" w:rsidRDefault="00704967" w:rsidP="00867C36">
            <w:pPr>
              <w:pStyle w:val="ConsPlusNormal"/>
              <w:widowControl/>
              <w:ind w:firstLine="0"/>
              <w:jc w:val="both"/>
              <w:rPr>
                <w:rFonts w:ascii="Times New Roman" w:hAnsi="Times New Roman" w:cs="Times New Roman"/>
                <w:sz w:val="24"/>
                <w:szCs w:val="24"/>
              </w:rPr>
            </w:pPr>
            <w:r w:rsidRPr="00F511F1">
              <w:rPr>
                <w:rFonts w:ascii="Times New Roman" w:hAnsi="Times New Roman" w:cs="Times New Roman"/>
                <w:sz w:val="24"/>
                <w:szCs w:val="24"/>
              </w:rPr>
              <w:t xml:space="preserve">Самарская область, </w:t>
            </w:r>
            <w:proofErr w:type="spellStart"/>
            <w:r w:rsidRPr="00F511F1">
              <w:rPr>
                <w:rFonts w:ascii="Times New Roman" w:hAnsi="Times New Roman" w:cs="Times New Roman"/>
                <w:sz w:val="24"/>
                <w:szCs w:val="24"/>
              </w:rPr>
              <w:t>Хворостянский</w:t>
            </w:r>
            <w:proofErr w:type="spellEnd"/>
            <w:r w:rsidRPr="00F511F1">
              <w:rPr>
                <w:rFonts w:ascii="Times New Roman" w:hAnsi="Times New Roman" w:cs="Times New Roman"/>
                <w:sz w:val="24"/>
                <w:szCs w:val="24"/>
              </w:rPr>
              <w:t xml:space="preserve"> район, </w:t>
            </w:r>
            <w:proofErr w:type="gramStart"/>
            <w:r w:rsidRPr="00F511F1">
              <w:rPr>
                <w:rFonts w:ascii="Times New Roman" w:hAnsi="Times New Roman" w:cs="Times New Roman"/>
                <w:sz w:val="24"/>
                <w:szCs w:val="24"/>
              </w:rPr>
              <w:t>с</w:t>
            </w:r>
            <w:proofErr w:type="gramEnd"/>
            <w:r w:rsidRPr="00F511F1">
              <w:rPr>
                <w:rFonts w:ascii="Times New Roman" w:hAnsi="Times New Roman" w:cs="Times New Roman"/>
                <w:sz w:val="24"/>
                <w:szCs w:val="24"/>
              </w:rPr>
              <w:t>. Хворостянка, ул. Комсомольская, д. 24</w:t>
            </w:r>
          </w:p>
        </w:tc>
        <w:tc>
          <w:tcPr>
            <w:tcW w:w="1985" w:type="dxa"/>
            <w:tcBorders>
              <w:top w:val="single" w:sz="4" w:space="0" w:color="auto"/>
              <w:left w:val="single" w:sz="4" w:space="0" w:color="auto"/>
              <w:bottom w:val="single" w:sz="4" w:space="0" w:color="auto"/>
              <w:right w:val="single" w:sz="4" w:space="0" w:color="auto"/>
            </w:tcBorders>
            <w:shd w:val="clear" w:color="auto" w:fill="auto"/>
            <w:noWrap/>
            <w:tcMar>
              <w:top w:w="14" w:type="dxa"/>
              <w:left w:w="14" w:type="dxa"/>
              <w:bottom w:w="0" w:type="dxa"/>
              <w:right w:w="14" w:type="dxa"/>
            </w:tcMar>
          </w:tcPr>
          <w:p w:rsidR="00704967" w:rsidRPr="00F511F1" w:rsidRDefault="00704967" w:rsidP="00AD2D6E">
            <w:pPr>
              <w:pStyle w:val="ConsPlusNormal"/>
              <w:widowControl/>
              <w:ind w:firstLine="0"/>
              <w:jc w:val="center"/>
              <w:rPr>
                <w:rFonts w:ascii="Times New Roman" w:hAnsi="Times New Roman" w:cs="Times New Roman"/>
                <w:sz w:val="24"/>
                <w:szCs w:val="24"/>
              </w:rPr>
            </w:pPr>
            <w:r w:rsidRPr="00F511F1">
              <w:rPr>
                <w:rFonts w:ascii="Times New Roman" w:hAnsi="Times New Roman" w:cs="Times New Roman"/>
                <w:sz w:val="24"/>
                <w:szCs w:val="24"/>
              </w:rPr>
              <w:t>17166,96</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14" w:type="dxa"/>
              <w:left w:w="14" w:type="dxa"/>
              <w:bottom w:w="0" w:type="dxa"/>
              <w:right w:w="14" w:type="dxa"/>
            </w:tcMar>
          </w:tcPr>
          <w:p w:rsidR="00704967" w:rsidRPr="00F511F1" w:rsidRDefault="00704967" w:rsidP="00AD2D6E">
            <w:pPr>
              <w:pStyle w:val="ConsPlusNormal"/>
              <w:widowControl/>
              <w:ind w:firstLine="0"/>
              <w:jc w:val="center"/>
              <w:rPr>
                <w:rFonts w:ascii="Times New Roman" w:hAnsi="Times New Roman" w:cs="Times New Roman"/>
                <w:sz w:val="24"/>
                <w:szCs w:val="24"/>
              </w:rPr>
            </w:pPr>
            <w:r w:rsidRPr="00F511F1">
              <w:rPr>
                <w:rFonts w:ascii="Times New Roman" w:hAnsi="Times New Roman" w:cs="Times New Roman"/>
                <w:sz w:val="24"/>
                <w:szCs w:val="24"/>
              </w:rPr>
              <w:t>858,35</w:t>
            </w:r>
          </w:p>
        </w:tc>
      </w:tr>
      <w:tr w:rsidR="00704967" w:rsidRPr="003D1D98" w:rsidTr="00867C36">
        <w:trPr>
          <w:trHeight w:val="264"/>
        </w:trPr>
        <w:tc>
          <w:tcPr>
            <w:tcW w:w="709" w:type="dxa"/>
            <w:tcBorders>
              <w:top w:val="nil"/>
              <w:left w:val="single" w:sz="4" w:space="0" w:color="auto"/>
              <w:bottom w:val="single" w:sz="4" w:space="0" w:color="auto"/>
              <w:right w:val="single" w:sz="4" w:space="0" w:color="auto"/>
            </w:tcBorders>
            <w:noWrap/>
            <w:tcMar>
              <w:top w:w="14" w:type="dxa"/>
              <w:left w:w="14" w:type="dxa"/>
              <w:bottom w:w="0" w:type="dxa"/>
              <w:right w:w="14" w:type="dxa"/>
            </w:tcMar>
          </w:tcPr>
          <w:p w:rsidR="00704967" w:rsidRPr="003D1D98" w:rsidRDefault="00704967" w:rsidP="00867C36">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2</w:t>
            </w:r>
          </w:p>
        </w:tc>
        <w:tc>
          <w:tcPr>
            <w:tcW w:w="5245" w:type="dxa"/>
            <w:tcBorders>
              <w:top w:val="single" w:sz="4" w:space="0" w:color="auto"/>
              <w:bottom w:val="single" w:sz="4" w:space="0" w:color="auto"/>
            </w:tcBorders>
            <w:noWrap/>
            <w:tcMar>
              <w:top w:w="14" w:type="dxa"/>
              <w:left w:w="14" w:type="dxa"/>
              <w:bottom w:w="0" w:type="dxa"/>
              <w:right w:w="14" w:type="dxa"/>
            </w:tcMar>
          </w:tcPr>
          <w:p w:rsidR="00704967" w:rsidRPr="00F511F1" w:rsidRDefault="00704967" w:rsidP="00867C36">
            <w:pPr>
              <w:pStyle w:val="ConsPlusNormal"/>
              <w:widowControl/>
              <w:ind w:firstLine="0"/>
              <w:jc w:val="both"/>
              <w:rPr>
                <w:rFonts w:ascii="Times New Roman" w:hAnsi="Times New Roman" w:cs="Times New Roman"/>
                <w:sz w:val="24"/>
                <w:szCs w:val="24"/>
              </w:rPr>
            </w:pPr>
            <w:r w:rsidRPr="00F511F1">
              <w:rPr>
                <w:rFonts w:ascii="Times New Roman" w:hAnsi="Times New Roman" w:cs="Times New Roman"/>
                <w:sz w:val="24"/>
                <w:szCs w:val="24"/>
              </w:rPr>
              <w:t xml:space="preserve">Самарская область, </w:t>
            </w:r>
            <w:proofErr w:type="spellStart"/>
            <w:r w:rsidRPr="00F511F1">
              <w:rPr>
                <w:rFonts w:ascii="Times New Roman" w:hAnsi="Times New Roman" w:cs="Times New Roman"/>
                <w:sz w:val="24"/>
                <w:szCs w:val="24"/>
              </w:rPr>
              <w:t>Хворостянский</w:t>
            </w:r>
            <w:proofErr w:type="spellEnd"/>
            <w:r w:rsidRPr="00F511F1">
              <w:rPr>
                <w:rFonts w:ascii="Times New Roman" w:hAnsi="Times New Roman" w:cs="Times New Roman"/>
                <w:sz w:val="24"/>
                <w:szCs w:val="24"/>
              </w:rPr>
              <w:t xml:space="preserve"> район, </w:t>
            </w:r>
            <w:proofErr w:type="gramStart"/>
            <w:r w:rsidRPr="00F511F1">
              <w:rPr>
                <w:rFonts w:ascii="Times New Roman" w:hAnsi="Times New Roman" w:cs="Times New Roman"/>
                <w:sz w:val="24"/>
                <w:szCs w:val="24"/>
              </w:rPr>
              <w:t>с</w:t>
            </w:r>
            <w:proofErr w:type="gramEnd"/>
            <w:r w:rsidRPr="00F511F1">
              <w:rPr>
                <w:rFonts w:ascii="Times New Roman" w:hAnsi="Times New Roman" w:cs="Times New Roman"/>
                <w:sz w:val="24"/>
                <w:szCs w:val="24"/>
              </w:rPr>
              <w:t>. Хворостянка, ул. Комсомольская, д. 22</w:t>
            </w:r>
          </w:p>
        </w:tc>
        <w:tc>
          <w:tcPr>
            <w:tcW w:w="1985" w:type="dxa"/>
            <w:tcBorders>
              <w:top w:val="single" w:sz="4" w:space="0" w:color="auto"/>
              <w:left w:val="single" w:sz="4" w:space="0" w:color="auto"/>
              <w:bottom w:val="single" w:sz="4" w:space="0" w:color="auto"/>
              <w:right w:val="single" w:sz="4" w:space="0" w:color="auto"/>
            </w:tcBorders>
            <w:shd w:val="clear" w:color="auto" w:fill="auto"/>
            <w:noWrap/>
            <w:tcMar>
              <w:top w:w="14" w:type="dxa"/>
              <w:left w:w="14" w:type="dxa"/>
              <w:bottom w:w="0" w:type="dxa"/>
              <w:right w:w="14" w:type="dxa"/>
            </w:tcMar>
          </w:tcPr>
          <w:p w:rsidR="00704967" w:rsidRPr="00F511F1" w:rsidRDefault="00704967" w:rsidP="00AD2D6E">
            <w:pPr>
              <w:pStyle w:val="ConsPlusNormal"/>
              <w:widowControl/>
              <w:ind w:firstLine="0"/>
              <w:jc w:val="center"/>
              <w:rPr>
                <w:rFonts w:ascii="Times New Roman" w:hAnsi="Times New Roman" w:cs="Times New Roman"/>
                <w:sz w:val="24"/>
                <w:szCs w:val="24"/>
              </w:rPr>
            </w:pPr>
            <w:r w:rsidRPr="00F511F1">
              <w:rPr>
                <w:rFonts w:ascii="Times New Roman" w:hAnsi="Times New Roman" w:cs="Times New Roman"/>
                <w:sz w:val="24"/>
                <w:szCs w:val="24"/>
              </w:rPr>
              <w:t>13905,74</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14" w:type="dxa"/>
              <w:left w:w="14" w:type="dxa"/>
              <w:bottom w:w="0" w:type="dxa"/>
              <w:right w:w="14" w:type="dxa"/>
            </w:tcMar>
          </w:tcPr>
          <w:p w:rsidR="00704967" w:rsidRPr="00F511F1" w:rsidRDefault="00704967" w:rsidP="00AD2D6E">
            <w:pPr>
              <w:pStyle w:val="ConsPlusNormal"/>
              <w:widowControl/>
              <w:ind w:firstLine="0"/>
              <w:jc w:val="center"/>
              <w:rPr>
                <w:rFonts w:ascii="Times New Roman" w:hAnsi="Times New Roman" w:cs="Times New Roman"/>
                <w:sz w:val="24"/>
                <w:szCs w:val="24"/>
              </w:rPr>
            </w:pPr>
            <w:r w:rsidRPr="00F511F1">
              <w:rPr>
                <w:rFonts w:ascii="Times New Roman" w:hAnsi="Times New Roman" w:cs="Times New Roman"/>
                <w:sz w:val="24"/>
                <w:szCs w:val="24"/>
              </w:rPr>
              <w:t>695,29</w:t>
            </w:r>
          </w:p>
        </w:tc>
      </w:tr>
      <w:tr w:rsidR="00704967" w:rsidRPr="003D1D98" w:rsidTr="00867C36">
        <w:trPr>
          <w:trHeight w:val="264"/>
        </w:trPr>
        <w:tc>
          <w:tcPr>
            <w:tcW w:w="709" w:type="dxa"/>
            <w:tcBorders>
              <w:top w:val="nil"/>
              <w:left w:val="single" w:sz="4" w:space="0" w:color="auto"/>
              <w:bottom w:val="single" w:sz="4" w:space="0" w:color="auto"/>
              <w:right w:val="single" w:sz="4" w:space="0" w:color="auto"/>
            </w:tcBorders>
            <w:noWrap/>
            <w:tcMar>
              <w:top w:w="14" w:type="dxa"/>
              <w:left w:w="14" w:type="dxa"/>
              <w:bottom w:w="0" w:type="dxa"/>
              <w:right w:w="14" w:type="dxa"/>
            </w:tcMar>
          </w:tcPr>
          <w:p w:rsidR="00704967" w:rsidRPr="003D1D98" w:rsidRDefault="00704967" w:rsidP="00867C36">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lastRenderedPageBreak/>
              <w:t>3</w:t>
            </w:r>
          </w:p>
        </w:tc>
        <w:tc>
          <w:tcPr>
            <w:tcW w:w="5245" w:type="dxa"/>
            <w:tcBorders>
              <w:top w:val="single" w:sz="4" w:space="0" w:color="auto"/>
              <w:bottom w:val="single" w:sz="4" w:space="0" w:color="auto"/>
            </w:tcBorders>
            <w:noWrap/>
            <w:tcMar>
              <w:top w:w="14" w:type="dxa"/>
              <w:left w:w="14" w:type="dxa"/>
              <w:bottom w:w="0" w:type="dxa"/>
              <w:right w:w="14" w:type="dxa"/>
            </w:tcMar>
          </w:tcPr>
          <w:p w:rsidR="00704967" w:rsidRPr="00F511F1" w:rsidRDefault="00704967" w:rsidP="00867C36">
            <w:pPr>
              <w:pStyle w:val="ConsPlusNormal"/>
              <w:widowControl/>
              <w:ind w:firstLine="0"/>
              <w:jc w:val="both"/>
              <w:rPr>
                <w:rFonts w:ascii="Times New Roman" w:hAnsi="Times New Roman" w:cs="Times New Roman"/>
                <w:sz w:val="24"/>
                <w:szCs w:val="24"/>
              </w:rPr>
            </w:pPr>
            <w:r w:rsidRPr="00F511F1">
              <w:rPr>
                <w:rFonts w:ascii="Times New Roman" w:hAnsi="Times New Roman" w:cs="Times New Roman"/>
                <w:sz w:val="24"/>
                <w:szCs w:val="24"/>
              </w:rPr>
              <w:t xml:space="preserve">Самарская область, </w:t>
            </w:r>
            <w:proofErr w:type="spellStart"/>
            <w:r w:rsidRPr="00F511F1">
              <w:rPr>
                <w:rFonts w:ascii="Times New Roman" w:hAnsi="Times New Roman" w:cs="Times New Roman"/>
                <w:sz w:val="24"/>
                <w:szCs w:val="24"/>
              </w:rPr>
              <w:t>Хворостянский</w:t>
            </w:r>
            <w:proofErr w:type="spellEnd"/>
            <w:r w:rsidRPr="00F511F1">
              <w:rPr>
                <w:rFonts w:ascii="Times New Roman" w:hAnsi="Times New Roman" w:cs="Times New Roman"/>
                <w:sz w:val="24"/>
                <w:szCs w:val="24"/>
              </w:rPr>
              <w:t xml:space="preserve"> район, </w:t>
            </w:r>
            <w:proofErr w:type="gramStart"/>
            <w:r w:rsidRPr="00F511F1">
              <w:rPr>
                <w:rFonts w:ascii="Times New Roman" w:hAnsi="Times New Roman" w:cs="Times New Roman"/>
                <w:sz w:val="24"/>
                <w:szCs w:val="24"/>
              </w:rPr>
              <w:t>с</w:t>
            </w:r>
            <w:proofErr w:type="gramEnd"/>
            <w:r w:rsidRPr="00F511F1">
              <w:rPr>
                <w:rFonts w:ascii="Times New Roman" w:hAnsi="Times New Roman" w:cs="Times New Roman"/>
                <w:sz w:val="24"/>
                <w:szCs w:val="24"/>
              </w:rPr>
              <w:t>. Хворостянка, ул. Первомайская, д. 9</w:t>
            </w:r>
          </w:p>
        </w:tc>
        <w:tc>
          <w:tcPr>
            <w:tcW w:w="1985" w:type="dxa"/>
            <w:tcBorders>
              <w:top w:val="single" w:sz="4" w:space="0" w:color="auto"/>
              <w:left w:val="single" w:sz="4" w:space="0" w:color="auto"/>
              <w:bottom w:val="single" w:sz="4" w:space="0" w:color="auto"/>
              <w:right w:val="single" w:sz="4" w:space="0" w:color="auto"/>
            </w:tcBorders>
            <w:shd w:val="clear" w:color="auto" w:fill="auto"/>
            <w:noWrap/>
            <w:tcMar>
              <w:top w:w="14" w:type="dxa"/>
              <w:left w:w="14" w:type="dxa"/>
              <w:bottom w:w="0" w:type="dxa"/>
              <w:right w:w="14" w:type="dxa"/>
            </w:tcMar>
          </w:tcPr>
          <w:p w:rsidR="00704967" w:rsidRPr="00F511F1" w:rsidRDefault="00704967" w:rsidP="00AD2D6E">
            <w:pPr>
              <w:pStyle w:val="ConsPlusNormal"/>
              <w:widowControl/>
              <w:ind w:firstLine="0"/>
              <w:jc w:val="center"/>
              <w:rPr>
                <w:rFonts w:ascii="Times New Roman" w:hAnsi="Times New Roman" w:cs="Times New Roman"/>
                <w:sz w:val="24"/>
                <w:szCs w:val="24"/>
              </w:rPr>
            </w:pPr>
            <w:r w:rsidRPr="00F511F1">
              <w:rPr>
                <w:rFonts w:ascii="Times New Roman" w:hAnsi="Times New Roman" w:cs="Times New Roman"/>
                <w:sz w:val="24"/>
                <w:szCs w:val="24"/>
              </w:rPr>
              <w:t>20539,58</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14" w:type="dxa"/>
              <w:left w:w="14" w:type="dxa"/>
              <w:bottom w:w="0" w:type="dxa"/>
              <w:right w:w="14" w:type="dxa"/>
            </w:tcMar>
          </w:tcPr>
          <w:p w:rsidR="00704967" w:rsidRPr="00F511F1" w:rsidRDefault="00704967" w:rsidP="00AD2D6E">
            <w:pPr>
              <w:pStyle w:val="ConsPlusNormal"/>
              <w:widowControl/>
              <w:ind w:firstLine="0"/>
              <w:jc w:val="center"/>
              <w:rPr>
                <w:rFonts w:ascii="Times New Roman" w:hAnsi="Times New Roman" w:cs="Times New Roman"/>
                <w:sz w:val="24"/>
                <w:szCs w:val="24"/>
              </w:rPr>
            </w:pPr>
            <w:r w:rsidRPr="00F511F1">
              <w:rPr>
                <w:rFonts w:ascii="Times New Roman" w:hAnsi="Times New Roman" w:cs="Times New Roman"/>
                <w:sz w:val="24"/>
                <w:szCs w:val="24"/>
              </w:rPr>
              <w:t>1026,98</w:t>
            </w:r>
          </w:p>
        </w:tc>
      </w:tr>
      <w:tr w:rsidR="00704967" w:rsidRPr="003D1D98" w:rsidTr="00867C36">
        <w:trPr>
          <w:trHeight w:val="264"/>
        </w:trPr>
        <w:tc>
          <w:tcPr>
            <w:tcW w:w="709"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tcPr>
          <w:p w:rsidR="00704967" w:rsidRDefault="00704967" w:rsidP="00867C36">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4</w:t>
            </w:r>
          </w:p>
        </w:tc>
        <w:tc>
          <w:tcPr>
            <w:tcW w:w="5245" w:type="dxa"/>
            <w:tcBorders>
              <w:top w:val="single" w:sz="4" w:space="0" w:color="auto"/>
              <w:bottom w:val="single" w:sz="4" w:space="0" w:color="auto"/>
            </w:tcBorders>
            <w:noWrap/>
            <w:tcMar>
              <w:top w:w="14" w:type="dxa"/>
              <w:left w:w="14" w:type="dxa"/>
              <w:bottom w:w="0" w:type="dxa"/>
              <w:right w:w="14" w:type="dxa"/>
            </w:tcMar>
          </w:tcPr>
          <w:p w:rsidR="00704967" w:rsidRPr="00F511F1" w:rsidRDefault="00704967" w:rsidP="00867C36">
            <w:pPr>
              <w:pStyle w:val="ConsPlusNormal"/>
              <w:widowControl/>
              <w:ind w:firstLine="0"/>
              <w:jc w:val="both"/>
              <w:rPr>
                <w:rFonts w:ascii="Times New Roman" w:hAnsi="Times New Roman" w:cs="Times New Roman"/>
                <w:sz w:val="24"/>
                <w:szCs w:val="24"/>
              </w:rPr>
            </w:pPr>
            <w:r w:rsidRPr="00F511F1">
              <w:rPr>
                <w:rFonts w:ascii="Times New Roman" w:hAnsi="Times New Roman" w:cs="Times New Roman"/>
                <w:sz w:val="24"/>
                <w:szCs w:val="24"/>
              </w:rPr>
              <w:t xml:space="preserve">Самарская область, </w:t>
            </w:r>
            <w:proofErr w:type="spellStart"/>
            <w:r w:rsidRPr="00F511F1">
              <w:rPr>
                <w:rFonts w:ascii="Times New Roman" w:hAnsi="Times New Roman" w:cs="Times New Roman"/>
                <w:sz w:val="24"/>
                <w:szCs w:val="24"/>
              </w:rPr>
              <w:t>Хворостянский</w:t>
            </w:r>
            <w:proofErr w:type="spellEnd"/>
            <w:r w:rsidRPr="00F511F1">
              <w:rPr>
                <w:rFonts w:ascii="Times New Roman" w:hAnsi="Times New Roman" w:cs="Times New Roman"/>
                <w:sz w:val="24"/>
                <w:szCs w:val="24"/>
              </w:rPr>
              <w:t xml:space="preserve"> район, </w:t>
            </w:r>
            <w:proofErr w:type="gramStart"/>
            <w:r w:rsidRPr="00F511F1">
              <w:rPr>
                <w:rFonts w:ascii="Times New Roman" w:hAnsi="Times New Roman" w:cs="Times New Roman"/>
                <w:sz w:val="24"/>
                <w:szCs w:val="24"/>
              </w:rPr>
              <w:t>с</w:t>
            </w:r>
            <w:proofErr w:type="gramEnd"/>
            <w:r w:rsidRPr="00F511F1">
              <w:rPr>
                <w:rFonts w:ascii="Times New Roman" w:hAnsi="Times New Roman" w:cs="Times New Roman"/>
                <w:sz w:val="24"/>
                <w:szCs w:val="24"/>
              </w:rPr>
              <w:t xml:space="preserve">. Хворостянка, ул. </w:t>
            </w:r>
            <w:proofErr w:type="spellStart"/>
            <w:r w:rsidRPr="00F511F1">
              <w:rPr>
                <w:rFonts w:ascii="Times New Roman" w:hAnsi="Times New Roman" w:cs="Times New Roman"/>
                <w:sz w:val="24"/>
                <w:szCs w:val="24"/>
              </w:rPr>
              <w:t>Саморокова</w:t>
            </w:r>
            <w:proofErr w:type="spellEnd"/>
            <w:r w:rsidRPr="00F511F1">
              <w:rPr>
                <w:rFonts w:ascii="Times New Roman" w:hAnsi="Times New Roman" w:cs="Times New Roman"/>
                <w:sz w:val="24"/>
                <w:szCs w:val="24"/>
              </w:rPr>
              <w:t>, д. 58</w:t>
            </w:r>
          </w:p>
        </w:tc>
        <w:tc>
          <w:tcPr>
            <w:tcW w:w="1985" w:type="dxa"/>
            <w:tcBorders>
              <w:top w:val="single" w:sz="4" w:space="0" w:color="auto"/>
              <w:left w:val="single" w:sz="4" w:space="0" w:color="auto"/>
              <w:bottom w:val="single" w:sz="4" w:space="0" w:color="auto"/>
              <w:right w:val="single" w:sz="4" w:space="0" w:color="auto"/>
            </w:tcBorders>
            <w:shd w:val="clear" w:color="auto" w:fill="auto"/>
            <w:noWrap/>
            <w:tcMar>
              <w:top w:w="14" w:type="dxa"/>
              <w:left w:w="14" w:type="dxa"/>
              <w:bottom w:w="0" w:type="dxa"/>
              <w:right w:w="14" w:type="dxa"/>
            </w:tcMar>
          </w:tcPr>
          <w:p w:rsidR="00704967" w:rsidRPr="00F511F1" w:rsidRDefault="00704967" w:rsidP="00AD2D6E">
            <w:pPr>
              <w:pStyle w:val="ConsPlusNormal"/>
              <w:widowControl/>
              <w:ind w:firstLine="0"/>
              <w:jc w:val="center"/>
              <w:rPr>
                <w:rFonts w:ascii="Times New Roman" w:hAnsi="Times New Roman" w:cs="Times New Roman"/>
                <w:sz w:val="24"/>
                <w:szCs w:val="24"/>
              </w:rPr>
            </w:pPr>
            <w:r w:rsidRPr="00F511F1">
              <w:rPr>
                <w:rFonts w:ascii="Times New Roman" w:hAnsi="Times New Roman" w:cs="Times New Roman"/>
                <w:sz w:val="24"/>
                <w:szCs w:val="24"/>
              </w:rPr>
              <w:t>27001,25</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14" w:type="dxa"/>
              <w:left w:w="14" w:type="dxa"/>
              <w:bottom w:w="0" w:type="dxa"/>
              <w:right w:w="14" w:type="dxa"/>
            </w:tcMar>
          </w:tcPr>
          <w:p w:rsidR="00704967" w:rsidRPr="00F511F1" w:rsidRDefault="00704967" w:rsidP="00AD2D6E">
            <w:pPr>
              <w:pStyle w:val="ConsPlusNormal"/>
              <w:widowControl/>
              <w:ind w:firstLine="0"/>
              <w:jc w:val="center"/>
              <w:rPr>
                <w:rFonts w:ascii="Times New Roman" w:hAnsi="Times New Roman" w:cs="Times New Roman"/>
                <w:sz w:val="24"/>
                <w:szCs w:val="24"/>
              </w:rPr>
            </w:pPr>
            <w:r w:rsidRPr="00F511F1">
              <w:rPr>
                <w:rFonts w:ascii="Times New Roman" w:hAnsi="Times New Roman" w:cs="Times New Roman"/>
                <w:sz w:val="24"/>
                <w:szCs w:val="24"/>
              </w:rPr>
              <w:t>1350,06</w:t>
            </w:r>
          </w:p>
        </w:tc>
      </w:tr>
      <w:tr w:rsidR="00704967" w:rsidRPr="003D1D98" w:rsidTr="00867C36">
        <w:trPr>
          <w:trHeight w:val="264"/>
        </w:trPr>
        <w:tc>
          <w:tcPr>
            <w:tcW w:w="709"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tcPr>
          <w:p w:rsidR="00704967" w:rsidRDefault="00704967" w:rsidP="00867C36">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5</w:t>
            </w:r>
          </w:p>
        </w:tc>
        <w:tc>
          <w:tcPr>
            <w:tcW w:w="5245" w:type="dxa"/>
            <w:tcBorders>
              <w:top w:val="single" w:sz="4" w:space="0" w:color="auto"/>
              <w:bottom w:val="single" w:sz="4" w:space="0" w:color="auto"/>
            </w:tcBorders>
            <w:noWrap/>
            <w:tcMar>
              <w:top w:w="14" w:type="dxa"/>
              <w:left w:w="14" w:type="dxa"/>
              <w:bottom w:w="0" w:type="dxa"/>
              <w:right w:w="14" w:type="dxa"/>
            </w:tcMar>
          </w:tcPr>
          <w:p w:rsidR="00704967" w:rsidRPr="00F511F1" w:rsidRDefault="00704967" w:rsidP="00867C36">
            <w:pPr>
              <w:pStyle w:val="ConsPlusNormal"/>
              <w:widowControl/>
              <w:ind w:firstLine="0"/>
              <w:jc w:val="both"/>
              <w:rPr>
                <w:rFonts w:ascii="Times New Roman" w:hAnsi="Times New Roman" w:cs="Times New Roman"/>
                <w:sz w:val="24"/>
                <w:szCs w:val="24"/>
              </w:rPr>
            </w:pPr>
            <w:r w:rsidRPr="00F511F1">
              <w:rPr>
                <w:rFonts w:ascii="Times New Roman" w:hAnsi="Times New Roman" w:cs="Times New Roman"/>
                <w:sz w:val="24"/>
                <w:szCs w:val="24"/>
              </w:rPr>
              <w:t xml:space="preserve">Самарская область, </w:t>
            </w:r>
            <w:proofErr w:type="spellStart"/>
            <w:r w:rsidRPr="00F511F1">
              <w:rPr>
                <w:rFonts w:ascii="Times New Roman" w:hAnsi="Times New Roman" w:cs="Times New Roman"/>
                <w:sz w:val="24"/>
                <w:szCs w:val="24"/>
              </w:rPr>
              <w:t>Хворостянский</w:t>
            </w:r>
            <w:proofErr w:type="spellEnd"/>
            <w:r w:rsidRPr="00F511F1">
              <w:rPr>
                <w:rFonts w:ascii="Times New Roman" w:hAnsi="Times New Roman" w:cs="Times New Roman"/>
                <w:sz w:val="24"/>
                <w:szCs w:val="24"/>
              </w:rPr>
              <w:t xml:space="preserve"> район, </w:t>
            </w:r>
            <w:proofErr w:type="gramStart"/>
            <w:r w:rsidRPr="00F511F1">
              <w:rPr>
                <w:rFonts w:ascii="Times New Roman" w:hAnsi="Times New Roman" w:cs="Times New Roman"/>
                <w:sz w:val="24"/>
                <w:szCs w:val="24"/>
              </w:rPr>
              <w:t>с</w:t>
            </w:r>
            <w:proofErr w:type="gramEnd"/>
            <w:r w:rsidRPr="00F511F1">
              <w:rPr>
                <w:rFonts w:ascii="Times New Roman" w:hAnsi="Times New Roman" w:cs="Times New Roman"/>
                <w:sz w:val="24"/>
                <w:szCs w:val="24"/>
              </w:rPr>
              <w:t xml:space="preserve">. Хворостянка, ул. </w:t>
            </w:r>
            <w:proofErr w:type="spellStart"/>
            <w:r w:rsidRPr="00F511F1">
              <w:rPr>
                <w:rFonts w:ascii="Times New Roman" w:hAnsi="Times New Roman" w:cs="Times New Roman"/>
                <w:sz w:val="24"/>
                <w:szCs w:val="24"/>
              </w:rPr>
              <w:t>Саморокова</w:t>
            </w:r>
            <w:proofErr w:type="spellEnd"/>
            <w:r w:rsidRPr="00F511F1">
              <w:rPr>
                <w:rFonts w:ascii="Times New Roman" w:hAnsi="Times New Roman" w:cs="Times New Roman"/>
                <w:sz w:val="24"/>
                <w:szCs w:val="24"/>
              </w:rPr>
              <w:t>, д. 59</w:t>
            </w:r>
          </w:p>
        </w:tc>
        <w:tc>
          <w:tcPr>
            <w:tcW w:w="1985" w:type="dxa"/>
            <w:tcBorders>
              <w:top w:val="single" w:sz="4" w:space="0" w:color="auto"/>
              <w:left w:val="single" w:sz="4" w:space="0" w:color="auto"/>
              <w:bottom w:val="single" w:sz="4" w:space="0" w:color="auto"/>
              <w:right w:val="single" w:sz="4" w:space="0" w:color="auto"/>
            </w:tcBorders>
            <w:shd w:val="clear" w:color="auto" w:fill="auto"/>
            <w:noWrap/>
            <w:tcMar>
              <w:top w:w="14" w:type="dxa"/>
              <w:left w:w="14" w:type="dxa"/>
              <w:bottom w:w="0" w:type="dxa"/>
              <w:right w:w="14" w:type="dxa"/>
            </w:tcMar>
          </w:tcPr>
          <w:p w:rsidR="00704967" w:rsidRPr="00F511F1" w:rsidRDefault="00704967" w:rsidP="00AD2D6E">
            <w:pPr>
              <w:pStyle w:val="ConsPlusNormal"/>
              <w:widowControl/>
              <w:ind w:firstLine="0"/>
              <w:jc w:val="center"/>
              <w:rPr>
                <w:rFonts w:ascii="Times New Roman" w:hAnsi="Times New Roman" w:cs="Times New Roman"/>
                <w:sz w:val="24"/>
                <w:szCs w:val="24"/>
              </w:rPr>
            </w:pPr>
            <w:r w:rsidRPr="00F511F1">
              <w:rPr>
                <w:rFonts w:ascii="Times New Roman" w:hAnsi="Times New Roman" w:cs="Times New Roman"/>
                <w:sz w:val="24"/>
                <w:szCs w:val="24"/>
              </w:rPr>
              <w:t>23253,89</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14" w:type="dxa"/>
              <w:left w:w="14" w:type="dxa"/>
              <w:bottom w:w="0" w:type="dxa"/>
              <w:right w:w="14" w:type="dxa"/>
            </w:tcMar>
          </w:tcPr>
          <w:p w:rsidR="00704967" w:rsidRPr="00F511F1" w:rsidRDefault="00704967" w:rsidP="00AD2D6E">
            <w:pPr>
              <w:pStyle w:val="ConsPlusNormal"/>
              <w:widowControl/>
              <w:ind w:firstLine="0"/>
              <w:jc w:val="center"/>
              <w:rPr>
                <w:rFonts w:ascii="Times New Roman" w:hAnsi="Times New Roman" w:cs="Times New Roman"/>
                <w:sz w:val="24"/>
                <w:szCs w:val="24"/>
              </w:rPr>
            </w:pPr>
            <w:r w:rsidRPr="00F511F1">
              <w:rPr>
                <w:rFonts w:ascii="Times New Roman" w:hAnsi="Times New Roman" w:cs="Times New Roman"/>
                <w:sz w:val="24"/>
                <w:szCs w:val="24"/>
              </w:rPr>
              <w:t>1162,70</w:t>
            </w:r>
          </w:p>
        </w:tc>
      </w:tr>
      <w:tr w:rsidR="00704967" w:rsidRPr="003D1D98" w:rsidTr="00867C36">
        <w:trPr>
          <w:trHeight w:val="264"/>
        </w:trPr>
        <w:tc>
          <w:tcPr>
            <w:tcW w:w="709"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tcPr>
          <w:p w:rsidR="00704967" w:rsidRDefault="00704967" w:rsidP="00867C36">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6</w:t>
            </w:r>
          </w:p>
        </w:tc>
        <w:tc>
          <w:tcPr>
            <w:tcW w:w="5245" w:type="dxa"/>
            <w:tcBorders>
              <w:top w:val="single" w:sz="4" w:space="0" w:color="auto"/>
              <w:bottom w:val="single" w:sz="4" w:space="0" w:color="auto"/>
            </w:tcBorders>
            <w:noWrap/>
            <w:tcMar>
              <w:top w:w="14" w:type="dxa"/>
              <w:left w:w="14" w:type="dxa"/>
              <w:bottom w:w="0" w:type="dxa"/>
              <w:right w:w="14" w:type="dxa"/>
            </w:tcMar>
          </w:tcPr>
          <w:p w:rsidR="00704967" w:rsidRPr="00F511F1" w:rsidRDefault="00704967" w:rsidP="00867C36">
            <w:pPr>
              <w:pStyle w:val="ConsPlusNormal"/>
              <w:widowControl/>
              <w:ind w:firstLine="0"/>
              <w:jc w:val="both"/>
              <w:rPr>
                <w:rFonts w:ascii="Times New Roman" w:hAnsi="Times New Roman" w:cs="Times New Roman"/>
                <w:sz w:val="24"/>
                <w:szCs w:val="24"/>
              </w:rPr>
            </w:pPr>
            <w:r w:rsidRPr="00F511F1">
              <w:rPr>
                <w:rFonts w:ascii="Times New Roman" w:hAnsi="Times New Roman" w:cs="Times New Roman"/>
                <w:sz w:val="24"/>
                <w:szCs w:val="24"/>
              </w:rPr>
              <w:t xml:space="preserve">Самарская область, </w:t>
            </w:r>
            <w:proofErr w:type="spellStart"/>
            <w:r w:rsidRPr="00F511F1">
              <w:rPr>
                <w:rFonts w:ascii="Times New Roman" w:hAnsi="Times New Roman" w:cs="Times New Roman"/>
                <w:sz w:val="24"/>
                <w:szCs w:val="24"/>
              </w:rPr>
              <w:t>Хворостянский</w:t>
            </w:r>
            <w:proofErr w:type="spellEnd"/>
            <w:r w:rsidRPr="00F511F1">
              <w:rPr>
                <w:rFonts w:ascii="Times New Roman" w:hAnsi="Times New Roman" w:cs="Times New Roman"/>
                <w:sz w:val="24"/>
                <w:szCs w:val="24"/>
              </w:rPr>
              <w:t xml:space="preserve"> район, </w:t>
            </w:r>
            <w:proofErr w:type="gramStart"/>
            <w:r w:rsidRPr="00F511F1">
              <w:rPr>
                <w:rFonts w:ascii="Times New Roman" w:hAnsi="Times New Roman" w:cs="Times New Roman"/>
                <w:sz w:val="24"/>
                <w:szCs w:val="24"/>
              </w:rPr>
              <w:t>с</w:t>
            </w:r>
            <w:proofErr w:type="gramEnd"/>
            <w:r w:rsidRPr="00F511F1">
              <w:rPr>
                <w:rFonts w:ascii="Times New Roman" w:hAnsi="Times New Roman" w:cs="Times New Roman"/>
                <w:sz w:val="24"/>
                <w:szCs w:val="24"/>
              </w:rPr>
              <w:t xml:space="preserve">. Хворостянка, ул. </w:t>
            </w:r>
            <w:proofErr w:type="spellStart"/>
            <w:r w:rsidRPr="00F511F1">
              <w:rPr>
                <w:rFonts w:ascii="Times New Roman" w:hAnsi="Times New Roman" w:cs="Times New Roman"/>
                <w:sz w:val="24"/>
                <w:szCs w:val="24"/>
              </w:rPr>
              <w:t>Саморокова</w:t>
            </w:r>
            <w:proofErr w:type="spellEnd"/>
            <w:r w:rsidRPr="00F511F1">
              <w:rPr>
                <w:rFonts w:ascii="Times New Roman" w:hAnsi="Times New Roman" w:cs="Times New Roman"/>
                <w:sz w:val="24"/>
                <w:szCs w:val="24"/>
              </w:rPr>
              <w:t>, д. 60</w:t>
            </w:r>
          </w:p>
        </w:tc>
        <w:tc>
          <w:tcPr>
            <w:tcW w:w="1985" w:type="dxa"/>
            <w:tcBorders>
              <w:top w:val="single" w:sz="4" w:space="0" w:color="auto"/>
              <w:left w:val="single" w:sz="4" w:space="0" w:color="auto"/>
              <w:bottom w:val="single" w:sz="4" w:space="0" w:color="auto"/>
              <w:right w:val="single" w:sz="4" w:space="0" w:color="auto"/>
            </w:tcBorders>
            <w:shd w:val="clear" w:color="auto" w:fill="auto"/>
            <w:noWrap/>
            <w:tcMar>
              <w:top w:w="14" w:type="dxa"/>
              <w:left w:w="14" w:type="dxa"/>
              <w:bottom w:w="0" w:type="dxa"/>
              <w:right w:w="14" w:type="dxa"/>
            </w:tcMar>
          </w:tcPr>
          <w:p w:rsidR="00704967" w:rsidRPr="00F511F1" w:rsidRDefault="00704967" w:rsidP="00AD2D6E">
            <w:pPr>
              <w:pStyle w:val="ConsPlusNormal"/>
              <w:widowControl/>
              <w:ind w:firstLine="0"/>
              <w:jc w:val="center"/>
              <w:rPr>
                <w:rFonts w:ascii="Times New Roman" w:hAnsi="Times New Roman" w:cs="Times New Roman"/>
                <w:sz w:val="24"/>
                <w:szCs w:val="24"/>
              </w:rPr>
            </w:pPr>
            <w:r w:rsidRPr="00F511F1">
              <w:rPr>
                <w:rFonts w:ascii="Times New Roman" w:hAnsi="Times New Roman" w:cs="Times New Roman"/>
                <w:sz w:val="24"/>
                <w:szCs w:val="24"/>
              </w:rPr>
              <w:t>25238,98</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14" w:type="dxa"/>
              <w:left w:w="14" w:type="dxa"/>
              <w:bottom w:w="0" w:type="dxa"/>
              <w:right w:w="14" w:type="dxa"/>
            </w:tcMar>
          </w:tcPr>
          <w:p w:rsidR="00704967" w:rsidRPr="00F511F1" w:rsidRDefault="00704967" w:rsidP="00AD2D6E">
            <w:pPr>
              <w:pStyle w:val="ConsPlusNormal"/>
              <w:widowControl/>
              <w:ind w:firstLine="0"/>
              <w:jc w:val="center"/>
              <w:rPr>
                <w:rFonts w:ascii="Times New Roman" w:hAnsi="Times New Roman" w:cs="Times New Roman"/>
                <w:sz w:val="24"/>
                <w:szCs w:val="24"/>
              </w:rPr>
            </w:pPr>
            <w:r w:rsidRPr="00F511F1">
              <w:rPr>
                <w:rFonts w:ascii="Times New Roman" w:hAnsi="Times New Roman" w:cs="Times New Roman"/>
                <w:sz w:val="24"/>
                <w:szCs w:val="24"/>
              </w:rPr>
              <w:t>1261,95</w:t>
            </w:r>
          </w:p>
        </w:tc>
      </w:tr>
      <w:tr w:rsidR="00704967" w:rsidRPr="003D1D98" w:rsidTr="00867C36">
        <w:trPr>
          <w:trHeight w:val="264"/>
        </w:trPr>
        <w:tc>
          <w:tcPr>
            <w:tcW w:w="709"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tcPr>
          <w:p w:rsidR="00704967" w:rsidRDefault="00704967" w:rsidP="00867C36">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7</w:t>
            </w:r>
          </w:p>
        </w:tc>
        <w:tc>
          <w:tcPr>
            <w:tcW w:w="5245" w:type="dxa"/>
            <w:tcBorders>
              <w:top w:val="single" w:sz="4" w:space="0" w:color="auto"/>
              <w:bottom w:val="single" w:sz="4" w:space="0" w:color="auto"/>
            </w:tcBorders>
            <w:noWrap/>
            <w:tcMar>
              <w:top w:w="14" w:type="dxa"/>
              <w:left w:w="14" w:type="dxa"/>
              <w:bottom w:w="0" w:type="dxa"/>
              <w:right w:w="14" w:type="dxa"/>
            </w:tcMar>
          </w:tcPr>
          <w:p w:rsidR="00704967" w:rsidRPr="00F511F1" w:rsidRDefault="00704967" w:rsidP="00867C36">
            <w:pPr>
              <w:pStyle w:val="ConsPlusNormal"/>
              <w:widowControl/>
              <w:ind w:firstLine="0"/>
              <w:jc w:val="both"/>
              <w:rPr>
                <w:rFonts w:ascii="Times New Roman" w:hAnsi="Times New Roman" w:cs="Times New Roman"/>
                <w:sz w:val="24"/>
                <w:szCs w:val="24"/>
              </w:rPr>
            </w:pPr>
            <w:r w:rsidRPr="00F511F1">
              <w:rPr>
                <w:rFonts w:ascii="Times New Roman" w:hAnsi="Times New Roman" w:cs="Times New Roman"/>
                <w:sz w:val="24"/>
                <w:szCs w:val="24"/>
              </w:rPr>
              <w:t xml:space="preserve">Самарская область, </w:t>
            </w:r>
            <w:proofErr w:type="spellStart"/>
            <w:r w:rsidRPr="00F511F1">
              <w:rPr>
                <w:rFonts w:ascii="Times New Roman" w:hAnsi="Times New Roman" w:cs="Times New Roman"/>
                <w:sz w:val="24"/>
                <w:szCs w:val="24"/>
              </w:rPr>
              <w:t>Хворостянский</w:t>
            </w:r>
            <w:proofErr w:type="spellEnd"/>
            <w:r w:rsidRPr="00F511F1">
              <w:rPr>
                <w:rFonts w:ascii="Times New Roman" w:hAnsi="Times New Roman" w:cs="Times New Roman"/>
                <w:sz w:val="24"/>
                <w:szCs w:val="24"/>
              </w:rPr>
              <w:t xml:space="preserve"> район, </w:t>
            </w:r>
            <w:proofErr w:type="gramStart"/>
            <w:r w:rsidRPr="00F511F1">
              <w:rPr>
                <w:rFonts w:ascii="Times New Roman" w:hAnsi="Times New Roman" w:cs="Times New Roman"/>
                <w:sz w:val="24"/>
                <w:szCs w:val="24"/>
              </w:rPr>
              <w:t>с</w:t>
            </w:r>
            <w:proofErr w:type="gramEnd"/>
            <w:r w:rsidRPr="00F511F1">
              <w:rPr>
                <w:rFonts w:ascii="Times New Roman" w:hAnsi="Times New Roman" w:cs="Times New Roman"/>
                <w:sz w:val="24"/>
                <w:szCs w:val="24"/>
              </w:rPr>
              <w:t xml:space="preserve">. </w:t>
            </w:r>
            <w:proofErr w:type="gramStart"/>
            <w:r w:rsidRPr="00F511F1">
              <w:rPr>
                <w:rFonts w:ascii="Times New Roman" w:hAnsi="Times New Roman" w:cs="Times New Roman"/>
                <w:sz w:val="24"/>
                <w:szCs w:val="24"/>
              </w:rPr>
              <w:t>Хворостянка</w:t>
            </w:r>
            <w:proofErr w:type="gramEnd"/>
            <w:r w:rsidRPr="00F511F1">
              <w:rPr>
                <w:rFonts w:ascii="Times New Roman" w:hAnsi="Times New Roman" w:cs="Times New Roman"/>
                <w:sz w:val="24"/>
                <w:szCs w:val="24"/>
              </w:rPr>
              <w:t>, ул. Виктора Михельсона, д. 2</w:t>
            </w:r>
          </w:p>
        </w:tc>
        <w:tc>
          <w:tcPr>
            <w:tcW w:w="1985" w:type="dxa"/>
            <w:tcBorders>
              <w:top w:val="single" w:sz="4" w:space="0" w:color="auto"/>
              <w:left w:val="single" w:sz="4" w:space="0" w:color="auto"/>
              <w:bottom w:val="single" w:sz="4" w:space="0" w:color="auto"/>
              <w:right w:val="single" w:sz="4" w:space="0" w:color="auto"/>
            </w:tcBorders>
            <w:shd w:val="clear" w:color="auto" w:fill="auto"/>
            <w:noWrap/>
            <w:tcMar>
              <w:top w:w="14" w:type="dxa"/>
              <w:left w:w="14" w:type="dxa"/>
              <w:bottom w:w="0" w:type="dxa"/>
              <w:right w:w="14" w:type="dxa"/>
            </w:tcMar>
          </w:tcPr>
          <w:p w:rsidR="00704967" w:rsidRPr="00F511F1" w:rsidRDefault="00704967" w:rsidP="00AD2D6E">
            <w:pPr>
              <w:pStyle w:val="ConsPlusNormal"/>
              <w:widowControl/>
              <w:ind w:firstLine="0"/>
              <w:jc w:val="center"/>
              <w:rPr>
                <w:rFonts w:ascii="Times New Roman" w:hAnsi="Times New Roman" w:cs="Times New Roman"/>
                <w:sz w:val="24"/>
                <w:szCs w:val="24"/>
              </w:rPr>
            </w:pPr>
            <w:r w:rsidRPr="00F511F1">
              <w:rPr>
                <w:rFonts w:ascii="Times New Roman" w:hAnsi="Times New Roman" w:cs="Times New Roman"/>
                <w:sz w:val="24"/>
                <w:szCs w:val="24"/>
              </w:rPr>
              <w:t>32500,75</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14" w:type="dxa"/>
              <w:left w:w="14" w:type="dxa"/>
              <w:bottom w:w="0" w:type="dxa"/>
              <w:right w:w="14" w:type="dxa"/>
            </w:tcMar>
          </w:tcPr>
          <w:p w:rsidR="00704967" w:rsidRPr="00F511F1" w:rsidRDefault="00704967" w:rsidP="00AD2D6E">
            <w:pPr>
              <w:pStyle w:val="ConsPlusNormal"/>
              <w:widowControl/>
              <w:ind w:firstLine="0"/>
              <w:jc w:val="center"/>
              <w:rPr>
                <w:rFonts w:ascii="Times New Roman" w:hAnsi="Times New Roman" w:cs="Times New Roman"/>
                <w:sz w:val="24"/>
                <w:szCs w:val="24"/>
              </w:rPr>
            </w:pPr>
            <w:r w:rsidRPr="00F511F1">
              <w:rPr>
                <w:rFonts w:ascii="Times New Roman" w:hAnsi="Times New Roman" w:cs="Times New Roman"/>
                <w:sz w:val="24"/>
                <w:szCs w:val="24"/>
              </w:rPr>
              <w:t>1625,04</w:t>
            </w:r>
          </w:p>
        </w:tc>
      </w:tr>
    </w:tbl>
    <w:p w:rsidR="00867C36" w:rsidRDefault="00867C36" w:rsidP="00867C36">
      <w:pPr>
        <w:pStyle w:val="ConsPlusNormal"/>
        <w:widowControl/>
        <w:ind w:firstLine="0"/>
        <w:rPr>
          <w:rFonts w:ascii="Times New Roman" w:hAnsi="Times New Roman" w:cs="Times New Roman"/>
          <w:sz w:val="24"/>
          <w:szCs w:val="24"/>
        </w:rPr>
      </w:pPr>
    </w:p>
    <w:p w:rsidR="00867C36" w:rsidRDefault="00867C36" w:rsidP="00867C36">
      <w:pPr>
        <w:pStyle w:val="ConsPlusNormal"/>
        <w:widowControl/>
        <w:ind w:firstLine="0"/>
        <w:rPr>
          <w:rFonts w:ascii="Times New Roman" w:hAnsi="Times New Roman" w:cs="Times New Roman"/>
          <w:sz w:val="24"/>
          <w:szCs w:val="24"/>
        </w:rPr>
      </w:pPr>
    </w:p>
    <w:p w:rsidR="00867C36" w:rsidRDefault="00867C36" w:rsidP="00867C36">
      <w:pPr>
        <w:pStyle w:val="ConsPlusNormal"/>
        <w:widowControl/>
        <w:ind w:firstLine="540"/>
        <w:jc w:val="center"/>
        <w:rPr>
          <w:rFonts w:ascii="Times New Roman" w:hAnsi="Times New Roman" w:cs="Times New Roman"/>
          <w:sz w:val="24"/>
          <w:szCs w:val="24"/>
        </w:rPr>
      </w:pPr>
      <w:r w:rsidRPr="008233E1">
        <w:rPr>
          <w:rFonts w:ascii="Times New Roman" w:hAnsi="Times New Roman" w:cs="Times New Roman"/>
          <w:sz w:val="24"/>
          <w:szCs w:val="24"/>
        </w:rPr>
        <w:t>Перечень коммунальных услуг, предоставляемых управляющей организацией в порядке, установленном законодательством Российской Федерации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3940"/>
        <w:gridCol w:w="5245"/>
      </w:tblGrid>
      <w:tr w:rsidR="00867C36" w:rsidRPr="00CE2FBD" w:rsidTr="00867C36">
        <w:tc>
          <w:tcPr>
            <w:tcW w:w="704" w:type="dxa"/>
            <w:vAlign w:val="center"/>
          </w:tcPr>
          <w:p w:rsidR="00867C36" w:rsidRPr="00CE2FBD" w:rsidRDefault="00867C36" w:rsidP="00867C36">
            <w:pPr>
              <w:pStyle w:val="ConsPlusNormal"/>
              <w:widowControl/>
              <w:ind w:right="-108" w:firstLine="0"/>
              <w:jc w:val="center"/>
              <w:rPr>
                <w:rFonts w:ascii="Times New Roman" w:hAnsi="Times New Roman" w:cs="Times New Roman"/>
                <w:sz w:val="24"/>
                <w:szCs w:val="24"/>
              </w:rPr>
            </w:pPr>
            <w:r w:rsidRPr="00CE2FBD">
              <w:rPr>
                <w:rFonts w:ascii="Times New Roman" w:hAnsi="Times New Roman" w:cs="Times New Roman"/>
                <w:sz w:val="24"/>
                <w:szCs w:val="24"/>
              </w:rPr>
              <w:t>№ лота</w:t>
            </w:r>
          </w:p>
        </w:tc>
        <w:tc>
          <w:tcPr>
            <w:tcW w:w="3940" w:type="dxa"/>
            <w:vAlign w:val="center"/>
          </w:tcPr>
          <w:p w:rsidR="00867C36" w:rsidRPr="00CE2FBD" w:rsidRDefault="00867C36" w:rsidP="00867C36">
            <w:pPr>
              <w:pStyle w:val="ConsPlusNormal"/>
              <w:widowControl/>
              <w:ind w:left="-108" w:firstLine="0"/>
              <w:jc w:val="center"/>
              <w:rPr>
                <w:rFonts w:ascii="Times New Roman" w:hAnsi="Times New Roman" w:cs="Times New Roman"/>
                <w:sz w:val="24"/>
                <w:szCs w:val="24"/>
              </w:rPr>
            </w:pPr>
            <w:r w:rsidRPr="00CE2FBD">
              <w:rPr>
                <w:rFonts w:ascii="Times New Roman" w:hAnsi="Times New Roman" w:cs="Times New Roman"/>
                <w:sz w:val="24"/>
                <w:szCs w:val="24"/>
              </w:rPr>
              <w:t>Адрес многоквартирного дома</w:t>
            </w:r>
          </w:p>
        </w:tc>
        <w:tc>
          <w:tcPr>
            <w:tcW w:w="5245" w:type="dxa"/>
            <w:vAlign w:val="center"/>
          </w:tcPr>
          <w:p w:rsidR="00867C36" w:rsidRDefault="00867C36" w:rsidP="00867C36">
            <w:pPr>
              <w:pStyle w:val="ConsPlusNormal"/>
              <w:widowControl/>
              <w:ind w:firstLine="0"/>
              <w:jc w:val="center"/>
              <w:rPr>
                <w:rFonts w:ascii="Times New Roman" w:hAnsi="Times New Roman" w:cs="Times New Roman"/>
                <w:sz w:val="24"/>
                <w:szCs w:val="24"/>
              </w:rPr>
            </w:pPr>
            <w:r w:rsidRPr="002D5361">
              <w:rPr>
                <w:rFonts w:ascii="Times New Roman" w:hAnsi="Times New Roman" w:cs="Times New Roman"/>
                <w:sz w:val="24"/>
                <w:szCs w:val="24"/>
              </w:rPr>
              <w:t>Перечень коммунальных услуг</w:t>
            </w:r>
          </w:p>
          <w:p w:rsidR="00867C36" w:rsidRPr="002D5361" w:rsidRDefault="00867C36" w:rsidP="00867C36">
            <w:pPr>
              <w:pStyle w:val="ConsPlusNormal"/>
              <w:widowControl/>
              <w:ind w:firstLine="0"/>
              <w:jc w:val="center"/>
              <w:rPr>
                <w:rFonts w:ascii="Times New Roman" w:hAnsi="Times New Roman" w:cs="Times New Roman"/>
                <w:sz w:val="24"/>
                <w:szCs w:val="24"/>
              </w:rPr>
            </w:pPr>
          </w:p>
        </w:tc>
      </w:tr>
      <w:tr w:rsidR="00704967" w:rsidRPr="003754E4" w:rsidTr="00867C36">
        <w:tc>
          <w:tcPr>
            <w:tcW w:w="704" w:type="dxa"/>
            <w:tcBorders>
              <w:top w:val="single" w:sz="4" w:space="0" w:color="auto"/>
              <w:left w:val="single" w:sz="4" w:space="0" w:color="auto"/>
              <w:bottom w:val="single" w:sz="4" w:space="0" w:color="auto"/>
              <w:right w:val="single" w:sz="4" w:space="0" w:color="auto"/>
            </w:tcBorders>
          </w:tcPr>
          <w:p w:rsidR="00704967" w:rsidRPr="00681F38" w:rsidRDefault="00704967" w:rsidP="00867C3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3940" w:type="dxa"/>
          </w:tcPr>
          <w:p w:rsidR="00704967" w:rsidRPr="00F511F1" w:rsidRDefault="00704967" w:rsidP="00867C36">
            <w:pPr>
              <w:pStyle w:val="ConsPlusNormal"/>
              <w:widowControl/>
              <w:ind w:firstLine="0"/>
              <w:jc w:val="both"/>
              <w:rPr>
                <w:rFonts w:ascii="Times New Roman" w:hAnsi="Times New Roman" w:cs="Times New Roman"/>
                <w:sz w:val="24"/>
                <w:szCs w:val="24"/>
              </w:rPr>
            </w:pPr>
            <w:r w:rsidRPr="00F511F1">
              <w:rPr>
                <w:rFonts w:ascii="Times New Roman" w:hAnsi="Times New Roman" w:cs="Times New Roman"/>
                <w:sz w:val="24"/>
                <w:szCs w:val="24"/>
              </w:rPr>
              <w:t xml:space="preserve">Самарская область, </w:t>
            </w:r>
            <w:proofErr w:type="spellStart"/>
            <w:r w:rsidRPr="00F511F1">
              <w:rPr>
                <w:rFonts w:ascii="Times New Roman" w:hAnsi="Times New Roman" w:cs="Times New Roman"/>
                <w:sz w:val="24"/>
                <w:szCs w:val="24"/>
              </w:rPr>
              <w:t>Хворостянский</w:t>
            </w:r>
            <w:proofErr w:type="spellEnd"/>
            <w:r w:rsidRPr="00F511F1">
              <w:rPr>
                <w:rFonts w:ascii="Times New Roman" w:hAnsi="Times New Roman" w:cs="Times New Roman"/>
                <w:sz w:val="24"/>
                <w:szCs w:val="24"/>
              </w:rPr>
              <w:t xml:space="preserve"> район, </w:t>
            </w:r>
            <w:proofErr w:type="gramStart"/>
            <w:r w:rsidRPr="00F511F1">
              <w:rPr>
                <w:rFonts w:ascii="Times New Roman" w:hAnsi="Times New Roman" w:cs="Times New Roman"/>
                <w:sz w:val="24"/>
                <w:szCs w:val="24"/>
              </w:rPr>
              <w:t>с</w:t>
            </w:r>
            <w:proofErr w:type="gramEnd"/>
            <w:r w:rsidRPr="00F511F1">
              <w:rPr>
                <w:rFonts w:ascii="Times New Roman" w:hAnsi="Times New Roman" w:cs="Times New Roman"/>
                <w:sz w:val="24"/>
                <w:szCs w:val="24"/>
              </w:rPr>
              <w:t>. Хворостянка, ул. Комсомольская, д. 24</w:t>
            </w:r>
          </w:p>
        </w:tc>
        <w:tc>
          <w:tcPr>
            <w:tcW w:w="5245" w:type="dxa"/>
          </w:tcPr>
          <w:p w:rsidR="00704967" w:rsidRPr="00C857F9" w:rsidRDefault="00704967" w:rsidP="00AD2D6E">
            <w:pPr>
              <w:jc w:val="center"/>
              <w:rPr>
                <w:bCs/>
                <w:sz w:val="24"/>
                <w:szCs w:val="24"/>
              </w:rPr>
            </w:pPr>
            <w:r w:rsidRPr="00C857F9">
              <w:rPr>
                <w:bCs/>
                <w:sz w:val="24"/>
                <w:szCs w:val="24"/>
              </w:rPr>
              <w:t xml:space="preserve">газоснабжение, электроснабжение, водоснабжение, </w:t>
            </w:r>
            <w:r>
              <w:rPr>
                <w:bCs/>
                <w:sz w:val="24"/>
                <w:szCs w:val="24"/>
              </w:rPr>
              <w:t xml:space="preserve">водоотведение </w:t>
            </w:r>
          </w:p>
        </w:tc>
      </w:tr>
      <w:tr w:rsidR="00704967" w:rsidRPr="003754E4" w:rsidTr="00867C36">
        <w:tc>
          <w:tcPr>
            <w:tcW w:w="704" w:type="dxa"/>
            <w:tcBorders>
              <w:top w:val="single" w:sz="4" w:space="0" w:color="auto"/>
              <w:left w:val="single" w:sz="4" w:space="0" w:color="auto"/>
              <w:bottom w:val="single" w:sz="4" w:space="0" w:color="auto"/>
              <w:right w:val="single" w:sz="4" w:space="0" w:color="auto"/>
            </w:tcBorders>
          </w:tcPr>
          <w:p w:rsidR="00704967" w:rsidRPr="00681F38" w:rsidRDefault="00704967" w:rsidP="00867C3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3940" w:type="dxa"/>
          </w:tcPr>
          <w:p w:rsidR="00704967" w:rsidRPr="00F511F1" w:rsidRDefault="00704967" w:rsidP="00867C36">
            <w:pPr>
              <w:pStyle w:val="ConsPlusNormal"/>
              <w:widowControl/>
              <w:ind w:firstLine="0"/>
              <w:jc w:val="both"/>
              <w:rPr>
                <w:rFonts w:ascii="Times New Roman" w:hAnsi="Times New Roman" w:cs="Times New Roman"/>
                <w:sz w:val="24"/>
                <w:szCs w:val="24"/>
              </w:rPr>
            </w:pPr>
            <w:r w:rsidRPr="00F511F1">
              <w:rPr>
                <w:rFonts w:ascii="Times New Roman" w:hAnsi="Times New Roman" w:cs="Times New Roman"/>
                <w:sz w:val="24"/>
                <w:szCs w:val="24"/>
              </w:rPr>
              <w:t xml:space="preserve">Самарская область, </w:t>
            </w:r>
            <w:proofErr w:type="spellStart"/>
            <w:r w:rsidRPr="00F511F1">
              <w:rPr>
                <w:rFonts w:ascii="Times New Roman" w:hAnsi="Times New Roman" w:cs="Times New Roman"/>
                <w:sz w:val="24"/>
                <w:szCs w:val="24"/>
              </w:rPr>
              <w:t>Хворостянский</w:t>
            </w:r>
            <w:proofErr w:type="spellEnd"/>
            <w:r w:rsidRPr="00F511F1">
              <w:rPr>
                <w:rFonts w:ascii="Times New Roman" w:hAnsi="Times New Roman" w:cs="Times New Roman"/>
                <w:sz w:val="24"/>
                <w:szCs w:val="24"/>
              </w:rPr>
              <w:t xml:space="preserve"> район, </w:t>
            </w:r>
            <w:proofErr w:type="gramStart"/>
            <w:r w:rsidRPr="00F511F1">
              <w:rPr>
                <w:rFonts w:ascii="Times New Roman" w:hAnsi="Times New Roman" w:cs="Times New Roman"/>
                <w:sz w:val="24"/>
                <w:szCs w:val="24"/>
              </w:rPr>
              <w:t>с</w:t>
            </w:r>
            <w:proofErr w:type="gramEnd"/>
            <w:r w:rsidRPr="00F511F1">
              <w:rPr>
                <w:rFonts w:ascii="Times New Roman" w:hAnsi="Times New Roman" w:cs="Times New Roman"/>
                <w:sz w:val="24"/>
                <w:szCs w:val="24"/>
              </w:rPr>
              <w:t>. Хворостянка, ул. Комсомольская, д. 22</w:t>
            </w:r>
          </w:p>
        </w:tc>
        <w:tc>
          <w:tcPr>
            <w:tcW w:w="5245" w:type="dxa"/>
          </w:tcPr>
          <w:p w:rsidR="00704967" w:rsidRPr="00C857F9" w:rsidRDefault="00704967" w:rsidP="00AD2D6E">
            <w:pPr>
              <w:jc w:val="center"/>
              <w:rPr>
                <w:bCs/>
                <w:sz w:val="24"/>
                <w:szCs w:val="24"/>
              </w:rPr>
            </w:pPr>
            <w:r w:rsidRPr="00C857F9">
              <w:rPr>
                <w:bCs/>
                <w:sz w:val="24"/>
                <w:szCs w:val="24"/>
              </w:rPr>
              <w:t xml:space="preserve">газоснабжение, электроснабжение, водоснабжение, </w:t>
            </w:r>
            <w:r>
              <w:rPr>
                <w:bCs/>
                <w:sz w:val="24"/>
                <w:szCs w:val="24"/>
              </w:rPr>
              <w:t>водоотведение</w:t>
            </w:r>
          </w:p>
        </w:tc>
      </w:tr>
      <w:tr w:rsidR="00704967" w:rsidRPr="003754E4" w:rsidTr="00867C36">
        <w:tc>
          <w:tcPr>
            <w:tcW w:w="704" w:type="dxa"/>
            <w:tcBorders>
              <w:top w:val="single" w:sz="4" w:space="0" w:color="auto"/>
              <w:left w:val="single" w:sz="4" w:space="0" w:color="auto"/>
              <w:bottom w:val="single" w:sz="4" w:space="0" w:color="auto"/>
              <w:right w:val="single" w:sz="4" w:space="0" w:color="auto"/>
            </w:tcBorders>
          </w:tcPr>
          <w:p w:rsidR="00704967" w:rsidRDefault="00704967" w:rsidP="00867C3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3940" w:type="dxa"/>
          </w:tcPr>
          <w:p w:rsidR="00704967" w:rsidRPr="00F511F1" w:rsidRDefault="00704967" w:rsidP="00867C36">
            <w:pPr>
              <w:pStyle w:val="ConsPlusNormal"/>
              <w:widowControl/>
              <w:ind w:firstLine="0"/>
              <w:jc w:val="both"/>
              <w:rPr>
                <w:rFonts w:ascii="Times New Roman" w:hAnsi="Times New Roman" w:cs="Times New Roman"/>
                <w:sz w:val="24"/>
                <w:szCs w:val="24"/>
              </w:rPr>
            </w:pPr>
            <w:r w:rsidRPr="00F511F1">
              <w:rPr>
                <w:rFonts w:ascii="Times New Roman" w:hAnsi="Times New Roman" w:cs="Times New Roman"/>
                <w:sz w:val="24"/>
                <w:szCs w:val="24"/>
              </w:rPr>
              <w:t xml:space="preserve">Самарская область, </w:t>
            </w:r>
            <w:proofErr w:type="spellStart"/>
            <w:r w:rsidRPr="00F511F1">
              <w:rPr>
                <w:rFonts w:ascii="Times New Roman" w:hAnsi="Times New Roman" w:cs="Times New Roman"/>
                <w:sz w:val="24"/>
                <w:szCs w:val="24"/>
              </w:rPr>
              <w:t>Хворостянский</w:t>
            </w:r>
            <w:proofErr w:type="spellEnd"/>
            <w:r w:rsidRPr="00F511F1">
              <w:rPr>
                <w:rFonts w:ascii="Times New Roman" w:hAnsi="Times New Roman" w:cs="Times New Roman"/>
                <w:sz w:val="24"/>
                <w:szCs w:val="24"/>
              </w:rPr>
              <w:t xml:space="preserve"> район, </w:t>
            </w:r>
            <w:proofErr w:type="gramStart"/>
            <w:r w:rsidRPr="00F511F1">
              <w:rPr>
                <w:rFonts w:ascii="Times New Roman" w:hAnsi="Times New Roman" w:cs="Times New Roman"/>
                <w:sz w:val="24"/>
                <w:szCs w:val="24"/>
              </w:rPr>
              <w:t>с</w:t>
            </w:r>
            <w:proofErr w:type="gramEnd"/>
            <w:r w:rsidRPr="00F511F1">
              <w:rPr>
                <w:rFonts w:ascii="Times New Roman" w:hAnsi="Times New Roman" w:cs="Times New Roman"/>
                <w:sz w:val="24"/>
                <w:szCs w:val="24"/>
              </w:rPr>
              <w:t>. Хворостянка, ул. Первомайская, д. 9</w:t>
            </w:r>
          </w:p>
        </w:tc>
        <w:tc>
          <w:tcPr>
            <w:tcW w:w="5245" w:type="dxa"/>
          </w:tcPr>
          <w:p w:rsidR="00704967" w:rsidRPr="00C857F9" w:rsidRDefault="00704967" w:rsidP="00AD2D6E">
            <w:pPr>
              <w:jc w:val="center"/>
              <w:rPr>
                <w:bCs/>
                <w:sz w:val="24"/>
                <w:szCs w:val="24"/>
              </w:rPr>
            </w:pPr>
            <w:r>
              <w:rPr>
                <w:bCs/>
                <w:sz w:val="24"/>
                <w:szCs w:val="24"/>
              </w:rPr>
              <w:t xml:space="preserve">отопление, </w:t>
            </w:r>
            <w:r w:rsidRPr="00C857F9">
              <w:rPr>
                <w:bCs/>
                <w:sz w:val="24"/>
                <w:szCs w:val="24"/>
              </w:rPr>
              <w:t xml:space="preserve">газоснабжение, электроснабжение, водоснабжение, </w:t>
            </w:r>
            <w:r>
              <w:rPr>
                <w:bCs/>
                <w:sz w:val="24"/>
                <w:szCs w:val="24"/>
              </w:rPr>
              <w:t>водоотведение</w:t>
            </w:r>
          </w:p>
        </w:tc>
      </w:tr>
      <w:tr w:rsidR="00704967" w:rsidRPr="003754E4" w:rsidTr="00867C36">
        <w:tc>
          <w:tcPr>
            <w:tcW w:w="704" w:type="dxa"/>
            <w:tcBorders>
              <w:top w:val="single" w:sz="4" w:space="0" w:color="auto"/>
              <w:left w:val="single" w:sz="4" w:space="0" w:color="auto"/>
              <w:bottom w:val="single" w:sz="4" w:space="0" w:color="auto"/>
              <w:right w:val="single" w:sz="4" w:space="0" w:color="auto"/>
            </w:tcBorders>
          </w:tcPr>
          <w:p w:rsidR="00704967" w:rsidRDefault="00704967" w:rsidP="00867C3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3940" w:type="dxa"/>
          </w:tcPr>
          <w:p w:rsidR="00704967" w:rsidRPr="00F511F1" w:rsidRDefault="00704967" w:rsidP="00867C36">
            <w:pPr>
              <w:pStyle w:val="ConsPlusNormal"/>
              <w:widowControl/>
              <w:ind w:firstLine="0"/>
              <w:jc w:val="both"/>
              <w:rPr>
                <w:rFonts w:ascii="Times New Roman" w:hAnsi="Times New Roman" w:cs="Times New Roman"/>
                <w:sz w:val="24"/>
                <w:szCs w:val="24"/>
              </w:rPr>
            </w:pPr>
            <w:r w:rsidRPr="00F511F1">
              <w:rPr>
                <w:rFonts w:ascii="Times New Roman" w:hAnsi="Times New Roman" w:cs="Times New Roman"/>
                <w:sz w:val="24"/>
                <w:szCs w:val="24"/>
              </w:rPr>
              <w:t xml:space="preserve">Самарская область, </w:t>
            </w:r>
            <w:proofErr w:type="spellStart"/>
            <w:r w:rsidRPr="00F511F1">
              <w:rPr>
                <w:rFonts w:ascii="Times New Roman" w:hAnsi="Times New Roman" w:cs="Times New Roman"/>
                <w:sz w:val="24"/>
                <w:szCs w:val="24"/>
              </w:rPr>
              <w:t>Хворостянский</w:t>
            </w:r>
            <w:proofErr w:type="spellEnd"/>
            <w:r w:rsidRPr="00F511F1">
              <w:rPr>
                <w:rFonts w:ascii="Times New Roman" w:hAnsi="Times New Roman" w:cs="Times New Roman"/>
                <w:sz w:val="24"/>
                <w:szCs w:val="24"/>
              </w:rPr>
              <w:t xml:space="preserve"> район, </w:t>
            </w:r>
            <w:proofErr w:type="gramStart"/>
            <w:r w:rsidRPr="00F511F1">
              <w:rPr>
                <w:rFonts w:ascii="Times New Roman" w:hAnsi="Times New Roman" w:cs="Times New Roman"/>
                <w:sz w:val="24"/>
                <w:szCs w:val="24"/>
              </w:rPr>
              <w:t>с</w:t>
            </w:r>
            <w:proofErr w:type="gramEnd"/>
            <w:r w:rsidRPr="00F511F1">
              <w:rPr>
                <w:rFonts w:ascii="Times New Roman" w:hAnsi="Times New Roman" w:cs="Times New Roman"/>
                <w:sz w:val="24"/>
                <w:szCs w:val="24"/>
              </w:rPr>
              <w:t xml:space="preserve">. Хворостянка, ул. </w:t>
            </w:r>
            <w:proofErr w:type="spellStart"/>
            <w:r w:rsidRPr="00F511F1">
              <w:rPr>
                <w:rFonts w:ascii="Times New Roman" w:hAnsi="Times New Roman" w:cs="Times New Roman"/>
                <w:sz w:val="24"/>
                <w:szCs w:val="24"/>
              </w:rPr>
              <w:t>Саморокова</w:t>
            </w:r>
            <w:proofErr w:type="spellEnd"/>
            <w:r w:rsidRPr="00F511F1">
              <w:rPr>
                <w:rFonts w:ascii="Times New Roman" w:hAnsi="Times New Roman" w:cs="Times New Roman"/>
                <w:sz w:val="24"/>
                <w:szCs w:val="24"/>
              </w:rPr>
              <w:t>, д. 58</w:t>
            </w:r>
          </w:p>
        </w:tc>
        <w:tc>
          <w:tcPr>
            <w:tcW w:w="5245" w:type="dxa"/>
          </w:tcPr>
          <w:p w:rsidR="00704967" w:rsidRPr="00C857F9" w:rsidRDefault="00704967" w:rsidP="00AD2D6E">
            <w:pPr>
              <w:jc w:val="center"/>
              <w:rPr>
                <w:bCs/>
                <w:sz w:val="24"/>
                <w:szCs w:val="24"/>
              </w:rPr>
            </w:pPr>
            <w:r>
              <w:rPr>
                <w:bCs/>
                <w:sz w:val="24"/>
                <w:szCs w:val="24"/>
              </w:rPr>
              <w:t xml:space="preserve">отопление, </w:t>
            </w:r>
            <w:r w:rsidRPr="00C857F9">
              <w:rPr>
                <w:bCs/>
                <w:sz w:val="24"/>
                <w:szCs w:val="24"/>
              </w:rPr>
              <w:t xml:space="preserve">газоснабжение, электроснабжение, водоснабжение, </w:t>
            </w:r>
            <w:r>
              <w:rPr>
                <w:bCs/>
                <w:sz w:val="24"/>
                <w:szCs w:val="24"/>
              </w:rPr>
              <w:t>водоотведение</w:t>
            </w:r>
          </w:p>
        </w:tc>
      </w:tr>
      <w:tr w:rsidR="00704967" w:rsidRPr="003754E4" w:rsidTr="00867C36">
        <w:tc>
          <w:tcPr>
            <w:tcW w:w="704" w:type="dxa"/>
            <w:tcBorders>
              <w:top w:val="single" w:sz="4" w:space="0" w:color="auto"/>
              <w:left w:val="single" w:sz="4" w:space="0" w:color="auto"/>
              <w:bottom w:val="single" w:sz="4" w:space="0" w:color="auto"/>
              <w:right w:val="single" w:sz="4" w:space="0" w:color="auto"/>
            </w:tcBorders>
          </w:tcPr>
          <w:p w:rsidR="00704967" w:rsidRDefault="00704967" w:rsidP="00867C3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3940" w:type="dxa"/>
          </w:tcPr>
          <w:p w:rsidR="00704967" w:rsidRPr="00F511F1" w:rsidRDefault="00704967" w:rsidP="00867C36">
            <w:pPr>
              <w:pStyle w:val="ConsPlusNormal"/>
              <w:widowControl/>
              <w:ind w:firstLine="0"/>
              <w:jc w:val="both"/>
              <w:rPr>
                <w:rFonts w:ascii="Times New Roman" w:hAnsi="Times New Roman" w:cs="Times New Roman"/>
                <w:sz w:val="24"/>
                <w:szCs w:val="24"/>
              </w:rPr>
            </w:pPr>
            <w:r w:rsidRPr="00F511F1">
              <w:rPr>
                <w:rFonts w:ascii="Times New Roman" w:hAnsi="Times New Roman" w:cs="Times New Roman"/>
                <w:sz w:val="24"/>
                <w:szCs w:val="24"/>
              </w:rPr>
              <w:t xml:space="preserve">Самарская область, </w:t>
            </w:r>
            <w:proofErr w:type="spellStart"/>
            <w:r w:rsidRPr="00F511F1">
              <w:rPr>
                <w:rFonts w:ascii="Times New Roman" w:hAnsi="Times New Roman" w:cs="Times New Roman"/>
                <w:sz w:val="24"/>
                <w:szCs w:val="24"/>
              </w:rPr>
              <w:t>Хворостянский</w:t>
            </w:r>
            <w:proofErr w:type="spellEnd"/>
            <w:r w:rsidRPr="00F511F1">
              <w:rPr>
                <w:rFonts w:ascii="Times New Roman" w:hAnsi="Times New Roman" w:cs="Times New Roman"/>
                <w:sz w:val="24"/>
                <w:szCs w:val="24"/>
              </w:rPr>
              <w:t xml:space="preserve"> район, </w:t>
            </w:r>
            <w:proofErr w:type="gramStart"/>
            <w:r w:rsidRPr="00F511F1">
              <w:rPr>
                <w:rFonts w:ascii="Times New Roman" w:hAnsi="Times New Roman" w:cs="Times New Roman"/>
                <w:sz w:val="24"/>
                <w:szCs w:val="24"/>
              </w:rPr>
              <w:t>с</w:t>
            </w:r>
            <w:proofErr w:type="gramEnd"/>
            <w:r w:rsidRPr="00F511F1">
              <w:rPr>
                <w:rFonts w:ascii="Times New Roman" w:hAnsi="Times New Roman" w:cs="Times New Roman"/>
                <w:sz w:val="24"/>
                <w:szCs w:val="24"/>
              </w:rPr>
              <w:t xml:space="preserve">. Хворостянка, ул. </w:t>
            </w:r>
            <w:proofErr w:type="spellStart"/>
            <w:r w:rsidRPr="00F511F1">
              <w:rPr>
                <w:rFonts w:ascii="Times New Roman" w:hAnsi="Times New Roman" w:cs="Times New Roman"/>
                <w:sz w:val="24"/>
                <w:szCs w:val="24"/>
              </w:rPr>
              <w:t>Саморокова</w:t>
            </w:r>
            <w:proofErr w:type="spellEnd"/>
            <w:r w:rsidRPr="00F511F1">
              <w:rPr>
                <w:rFonts w:ascii="Times New Roman" w:hAnsi="Times New Roman" w:cs="Times New Roman"/>
                <w:sz w:val="24"/>
                <w:szCs w:val="24"/>
              </w:rPr>
              <w:t>, д. 59</w:t>
            </w:r>
          </w:p>
        </w:tc>
        <w:tc>
          <w:tcPr>
            <w:tcW w:w="5245" w:type="dxa"/>
          </w:tcPr>
          <w:p w:rsidR="00704967" w:rsidRPr="00C857F9" w:rsidRDefault="00704967" w:rsidP="00AD2D6E">
            <w:pPr>
              <w:jc w:val="center"/>
              <w:rPr>
                <w:bCs/>
                <w:sz w:val="24"/>
                <w:szCs w:val="24"/>
              </w:rPr>
            </w:pPr>
            <w:r>
              <w:rPr>
                <w:bCs/>
                <w:sz w:val="24"/>
                <w:szCs w:val="24"/>
              </w:rPr>
              <w:t xml:space="preserve">отопление, </w:t>
            </w:r>
            <w:r w:rsidRPr="00C857F9">
              <w:rPr>
                <w:bCs/>
                <w:sz w:val="24"/>
                <w:szCs w:val="24"/>
              </w:rPr>
              <w:t xml:space="preserve">газоснабжение, электроснабжение, водоснабжение, </w:t>
            </w:r>
            <w:r>
              <w:rPr>
                <w:bCs/>
                <w:sz w:val="24"/>
                <w:szCs w:val="24"/>
              </w:rPr>
              <w:t>водоотведение</w:t>
            </w:r>
          </w:p>
        </w:tc>
      </w:tr>
      <w:tr w:rsidR="00704967" w:rsidRPr="003754E4" w:rsidTr="00867C36">
        <w:tc>
          <w:tcPr>
            <w:tcW w:w="704" w:type="dxa"/>
            <w:tcBorders>
              <w:top w:val="single" w:sz="4" w:space="0" w:color="auto"/>
              <w:left w:val="single" w:sz="4" w:space="0" w:color="auto"/>
              <w:bottom w:val="single" w:sz="4" w:space="0" w:color="auto"/>
              <w:right w:val="single" w:sz="4" w:space="0" w:color="auto"/>
            </w:tcBorders>
          </w:tcPr>
          <w:p w:rsidR="00704967" w:rsidRDefault="00704967" w:rsidP="00867C3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3940" w:type="dxa"/>
          </w:tcPr>
          <w:p w:rsidR="00704967" w:rsidRPr="00F511F1" w:rsidRDefault="00704967" w:rsidP="00867C36">
            <w:pPr>
              <w:pStyle w:val="ConsPlusNormal"/>
              <w:widowControl/>
              <w:ind w:firstLine="0"/>
              <w:jc w:val="both"/>
              <w:rPr>
                <w:rFonts w:ascii="Times New Roman" w:hAnsi="Times New Roman" w:cs="Times New Roman"/>
                <w:sz w:val="24"/>
                <w:szCs w:val="24"/>
              </w:rPr>
            </w:pPr>
            <w:r w:rsidRPr="00F511F1">
              <w:rPr>
                <w:rFonts w:ascii="Times New Roman" w:hAnsi="Times New Roman" w:cs="Times New Roman"/>
                <w:sz w:val="24"/>
                <w:szCs w:val="24"/>
              </w:rPr>
              <w:t xml:space="preserve">Самарская область, </w:t>
            </w:r>
            <w:proofErr w:type="spellStart"/>
            <w:r w:rsidRPr="00F511F1">
              <w:rPr>
                <w:rFonts w:ascii="Times New Roman" w:hAnsi="Times New Roman" w:cs="Times New Roman"/>
                <w:sz w:val="24"/>
                <w:szCs w:val="24"/>
              </w:rPr>
              <w:t>Хворостянский</w:t>
            </w:r>
            <w:proofErr w:type="spellEnd"/>
            <w:r w:rsidRPr="00F511F1">
              <w:rPr>
                <w:rFonts w:ascii="Times New Roman" w:hAnsi="Times New Roman" w:cs="Times New Roman"/>
                <w:sz w:val="24"/>
                <w:szCs w:val="24"/>
              </w:rPr>
              <w:t xml:space="preserve"> район, </w:t>
            </w:r>
            <w:proofErr w:type="gramStart"/>
            <w:r w:rsidRPr="00F511F1">
              <w:rPr>
                <w:rFonts w:ascii="Times New Roman" w:hAnsi="Times New Roman" w:cs="Times New Roman"/>
                <w:sz w:val="24"/>
                <w:szCs w:val="24"/>
              </w:rPr>
              <w:t>с</w:t>
            </w:r>
            <w:proofErr w:type="gramEnd"/>
            <w:r w:rsidRPr="00F511F1">
              <w:rPr>
                <w:rFonts w:ascii="Times New Roman" w:hAnsi="Times New Roman" w:cs="Times New Roman"/>
                <w:sz w:val="24"/>
                <w:szCs w:val="24"/>
              </w:rPr>
              <w:t xml:space="preserve">. Хворостянка, ул. </w:t>
            </w:r>
            <w:proofErr w:type="spellStart"/>
            <w:r w:rsidRPr="00F511F1">
              <w:rPr>
                <w:rFonts w:ascii="Times New Roman" w:hAnsi="Times New Roman" w:cs="Times New Roman"/>
                <w:sz w:val="24"/>
                <w:szCs w:val="24"/>
              </w:rPr>
              <w:t>Саморокова</w:t>
            </w:r>
            <w:proofErr w:type="spellEnd"/>
            <w:r w:rsidRPr="00F511F1">
              <w:rPr>
                <w:rFonts w:ascii="Times New Roman" w:hAnsi="Times New Roman" w:cs="Times New Roman"/>
                <w:sz w:val="24"/>
                <w:szCs w:val="24"/>
              </w:rPr>
              <w:t>, д. 60</w:t>
            </w:r>
          </w:p>
        </w:tc>
        <w:tc>
          <w:tcPr>
            <w:tcW w:w="5245" w:type="dxa"/>
          </w:tcPr>
          <w:p w:rsidR="00704967" w:rsidRPr="00C857F9" w:rsidRDefault="00704967" w:rsidP="00AD2D6E">
            <w:pPr>
              <w:jc w:val="center"/>
              <w:rPr>
                <w:bCs/>
                <w:sz w:val="24"/>
                <w:szCs w:val="24"/>
              </w:rPr>
            </w:pPr>
            <w:r>
              <w:rPr>
                <w:bCs/>
                <w:sz w:val="24"/>
                <w:szCs w:val="24"/>
              </w:rPr>
              <w:t xml:space="preserve">отопление, </w:t>
            </w:r>
            <w:r w:rsidRPr="00C857F9">
              <w:rPr>
                <w:bCs/>
                <w:sz w:val="24"/>
                <w:szCs w:val="24"/>
              </w:rPr>
              <w:t xml:space="preserve">газоснабжение, электроснабжение, водоснабжение, </w:t>
            </w:r>
            <w:r>
              <w:rPr>
                <w:bCs/>
                <w:sz w:val="24"/>
                <w:szCs w:val="24"/>
              </w:rPr>
              <w:t>водоотведение</w:t>
            </w:r>
          </w:p>
        </w:tc>
      </w:tr>
      <w:tr w:rsidR="00704967" w:rsidRPr="003754E4" w:rsidTr="00867C36">
        <w:tc>
          <w:tcPr>
            <w:tcW w:w="704" w:type="dxa"/>
            <w:tcBorders>
              <w:top w:val="single" w:sz="4" w:space="0" w:color="auto"/>
              <w:left w:val="single" w:sz="4" w:space="0" w:color="auto"/>
              <w:bottom w:val="single" w:sz="4" w:space="0" w:color="auto"/>
              <w:right w:val="single" w:sz="4" w:space="0" w:color="auto"/>
            </w:tcBorders>
          </w:tcPr>
          <w:p w:rsidR="00704967" w:rsidRDefault="00704967" w:rsidP="00867C3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3940" w:type="dxa"/>
          </w:tcPr>
          <w:p w:rsidR="00704967" w:rsidRPr="00F511F1" w:rsidRDefault="00704967" w:rsidP="00867C36">
            <w:pPr>
              <w:pStyle w:val="ConsPlusNormal"/>
              <w:widowControl/>
              <w:ind w:firstLine="0"/>
              <w:jc w:val="both"/>
              <w:rPr>
                <w:rFonts w:ascii="Times New Roman" w:hAnsi="Times New Roman" w:cs="Times New Roman"/>
                <w:sz w:val="24"/>
                <w:szCs w:val="24"/>
              </w:rPr>
            </w:pPr>
            <w:r w:rsidRPr="00F511F1">
              <w:rPr>
                <w:rFonts w:ascii="Times New Roman" w:hAnsi="Times New Roman" w:cs="Times New Roman"/>
                <w:sz w:val="24"/>
                <w:szCs w:val="24"/>
              </w:rPr>
              <w:t xml:space="preserve">Самарская область, </w:t>
            </w:r>
            <w:proofErr w:type="spellStart"/>
            <w:r w:rsidRPr="00F511F1">
              <w:rPr>
                <w:rFonts w:ascii="Times New Roman" w:hAnsi="Times New Roman" w:cs="Times New Roman"/>
                <w:sz w:val="24"/>
                <w:szCs w:val="24"/>
              </w:rPr>
              <w:t>Хворостянский</w:t>
            </w:r>
            <w:proofErr w:type="spellEnd"/>
            <w:r w:rsidRPr="00F511F1">
              <w:rPr>
                <w:rFonts w:ascii="Times New Roman" w:hAnsi="Times New Roman" w:cs="Times New Roman"/>
                <w:sz w:val="24"/>
                <w:szCs w:val="24"/>
              </w:rPr>
              <w:t xml:space="preserve"> район, </w:t>
            </w:r>
            <w:proofErr w:type="gramStart"/>
            <w:r w:rsidRPr="00F511F1">
              <w:rPr>
                <w:rFonts w:ascii="Times New Roman" w:hAnsi="Times New Roman" w:cs="Times New Roman"/>
                <w:sz w:val="24"/>
                <w:szCs w:val="24"/>
              </w:rPr>
              <w:t>с</w:t>
            </w:r>
            <w:proofErr w:type="gramEnd"/>
            <w:r w:rsidRPr="00F511F1">
              <w:rPr>
                <w:rFonts w:ascii="Times New Roman" w:hAnsi="Times New Roman" w:cs="Times New Roman"/>
                <w:sz w:val="24"/>
                <w:szCs w:val="24"/>
              </w:rPr>
              <w:t xml:space="preserve">. </w:t>
            </w:r>
            <w:proofErr w:type="gramStart"/>
            <w:r w:rsidRPr="00F511F1">
              <w:rPr>
                <w:rFonts w:ascii="Times New Roman" w:hAnsi="Times New Roman" w:cs="Times New Roman"/>
                <w:sz w:val="24"/>
                <w:szCs w:val="24"/>
              </w:rPr>
              <w:t>Хворостянка</w:t>
            </w:r>
            <w:proofErr w:type="gramEnd"/>
            <w:r w:rsidRPr="00F511F1">
              <w:rPr>
                <w:rFonts w:ascii="Times New Roman" w:hAnsi="Times New Roman" w:cs="Times New Roman"/>
                <w:sz w:val="24"/>
                <w:szCs w:val="24"/>
              </w:rPr>
              <w:t>, ул. Виктора Михельсона, д. 2</w:t>
            </w:r>
          </w:p>
        </w:tc>
        <w:tc>
          <w:tcPr>
            <w:tcW w:w="5245" w:type="dxa"/>
          </w:tcPr>
          <w:p w:rsidR="00704967" w:rsidRPr="00C857F9" w:rsidRDefault="00704967" w:rsidP="00AD2D6E">
            <w:pPr>
              <w:jc w:val="center"/>
              <w:rPr>
                <w:bCs/>
                <w:sz w:val="24"/>
                <w:szCs w:val="24"/>
              </w:rPr>
            </w:pPr>
            <w:r w:rsidRPr="00C857F9">
              <w:rPr>
                <w:bCs/>
                <w:sz w:val="24"/>
                <w:szCs w:val="24"/>
              </w:rPr>
              <w:t xml:space="preserve">электроснабжение, водоснабжение, </w:t>
            </w:r>
            <w:r>
              <w:rPr>
                <w:bCs/>
                <w:sz w:val="24"/>
                <w:szCs w:val="24"/>
              </w:rPr>
              <w:t>водоотведение</w:t>
            </w:r>
          </w:p>
        </w:tc>
      </w:tr>
    </w:tbl>
    <w:p w:rsidR="00867C36" w:rsidRDefault="00867C36" w:rsidP="00867C36">
      <w:pPr>
        <w:ind w:firstLine="567"/>
        <w:jc w:val="both"/>
        <w:rPr>
          <w:sz w:val="24"/>
          <w:szCs w:val="24"/>
        </w:rPr>
      </w:pPr>
      <w:r>
        <w:rPr>
          <w:b/>
          <w:bCs/>
          <w:sz w:val="24"/>
          <w:szCs w:val="24"/>
        </w:rPr>
        <w:t>Порядок предоставления конкурсной документации.</w:t>
      </w:r>
      <w:r>
        <w:rPr>
          <w:sz w:val="24"/>
          <w:szCs w:val="24"/>
        </w:rPr>
        <w:t xml:space="preserve"> Конкурсная документация предоставляется в </w:t>
      </w:r>
      <w:r w:rsidRPr="002A082E">
        <w:rPr>
          <w:sz w:val="24"/>
          <w:szCs w:val="24"/>
        </w:rPr>
        <w:t xml:space="preserve">Муниципальное казённое учреждение Комитет по управлению муниципальным имуществом муниципального района </w:t>
      </w:r>
      <w:proofErr w:type="spellStart"/>
      <w:r w:rsidRPr="002A082E">
        <w:rPr>
          <w:sz w:val="24"/>
          <w:szCs w:val="24"/>
        </w:rPr>
        <w:t>Хворостянский</w:t>
      </w:r>
      <w:proofErr w:type="spellEnd"/>
      <w:r w:rsidRPr="002A082E">
        <w:rPr>
          <w:sz w:val="24"/>
          <w:szCs w:val="24"/>
        </w:rPr>
        <w:t xml:space="preserve"> Самарской области </w:t>
      </w:r>
      <w:r>
        <w:rPr>
          <w:sz w:val="24"/>
          <w:szCs w:val="24"/>
        </w:rPr>
        <w:t xml:space="preserve">(далее МКУ КУМИ) в письменной форме в течение 2-х рабочих дней </w:t>
      </w:r>
      <w:proofErr w:type="gramStart"/>
      <w:r>
        <w:rPr>
          <w:sz w:val="24"/>
          <w:szCs w:val="24"/>
        </w:rPr>
        <w:t>с даты получения</w:t>
      </w:r>
      <w:proofErr w:type="gramEnd"/>
      <w:r>
        <w:rPr>
          <w:sz w:val="24"/>
          <w:szCs w:val="24"/>
        </w:rPr>
        <w:t xml:space="preserve"> письменного заявления любого заинтересованного лица. Конкурсная документация для заинтересованного лица выдается бесплатно в электронном виде.</w:t>
      </w:r>
    </w:p>
    <w:p w:rsidR="00867C36" w:rsidRPr="00D46F5B" w:rsidRDefault="00867C36" w:rsidP="00867C36">
      <w:pPr>
        <w:pStyle w:val="23"/>
        <w:autoSpaceDN w:val="0"/>
        <w:spacing w:after="0" w:line="240" w:lineRule="auto"/>
        <w:ind w:firstLine="567"/>
        <w:jc w:val="both"/>
        <w:rPr>
          <w:bCs/>
          <w:sz w:val="24"/>
          <w:szCs w:val="24"/>
        </w:rPr>
      </w:pPr>
      <w:proofErr w:type="gramStart"/>
      <w:r>
        <w:rPr>
          <w:bCs/>
          <w:sz w:val="24"/>
          <w:szCs w:val="24"/>
        </w:rPr>
        <w:t>Выдача документации осуществляется в ра</w:t>
      </w:r>
      <w:r w:rsidRPr="00C64932">
        <w:rPr>
          <w:bCs/>
          <w:sz w:val="24"/>
          <w:szCs w:val="24"/>
        </w:rPr>
        <w:t xml:space="preserve">бочие дни </w:t>
      </w:r>
      <w:r w:rsidRPr="002A082E">
        <w:rPr>
          <w:sz w:val="24"/>
          <w:szCs w:val="24"/>
          <w:highlight w:val="yellow"/>
        </w:rPr>
        <w:t xml:space="preserve">с </w:t>
      </w:r>
      <w:r w:rsidR="00F511F1">
        <w:rPr>
          <w:b/>
          <w:sz w:val="24"/>
          <w:szCs w:val="24"/>
          <w:highlight w:val="yellow"/>
        </w:rPr>
        <w:t>23</w:t>
      </w:r>
      <w:r w:rsidRPr="002A082E">
        <w:rPr>
          <w:b/>
          <w:sz w:val="24"/>
          <w:szCs w:val="24"/>
          <w:highlight w:val="yellow"/>
        </w:rPr>
        <w:t xml:space="preserve"> декабря 2020</w:t>
      </w:r>
      <w:r w:rsidRPr="002A082E">
        <w:rPr>
          <w:sz w:val="24"/>
          <w:szCs w:val="24"/>
          <w:highlight w:val="yellow"/>
        </w:rPr>
        <w:t xml:space="preserve"> г. по </w:t>
      </w:r>
      <w:r w:rsidR="00F511F1">
        <w:rPr>
          <w:b/>
          <w:sz w:val="24"/>
          <w:szCs w:val="24"/>
          <w:highlight w:val="yellow"/>
        </w:rPr>
        <w:t>17</w:t>
      </w:r>
      <w:r w:rsidRPr="002A082E">
        <w:rPr>
          <w:b/>
          <w:sz w:val="24"/>
          <w:szCs w:val="24"/>
          <w:highlight w:val="yellow"/>
        </w:rPr>
        <w:t xml:space="preserve"> января 2021</w:t>
      </w:r>
      <w:r w:rsidRPr="002A082E">
        <w:rPr>
          <w:sz w:val="24"/>
          <w:szCs w:val="24"/>
          <w:highlight w:val="yellow"/>
        </w:rPr>
        <w:t xml:space="preserve"> г.</w:t>
      </w:r>
      <w:r w:rsidRPr="00C64932">
        <w:rPr>
          <w:sz w:val="24"/>
          <w:szCs w:val="24"/>
        </w:rPr>
        <w:t xml:space="preserve"> с 8.00 ч</w:t>
      </w:r>
      <w:r>
        <w:rPr>
          <w:sz w:val="24"/>
          <w:szCs w:val="24"/>
        </w:rPr>
        <w:t>. до 16</w:t>
      </w:r>
      <w:r w:rsidRPr="00C64932">
        <w:rPr>
          <w:sz w:val="24"/>
          <w:szCs w:val="24"/>
        </w:rPr>
        <w:t>.00 ч</w:t>
      </w:r>
      <w:r>
        <w:rPr>
          <w:sz w:val="24"/>
          <w:szCs w:val="24"/>
        </w:rPr>
        <w:t>. (перерыв на обед с 12.00 ч. до 13.00 ч.)</w:t>
      </w:r>
      <w:r w:rsidRPr="00C64932">
        <w:rPr>
          <w:sz w:val="24"/>
          <w:szCs w:val="24"/>
        </w:rPr>
        <w:t xml:space="preserve">, </w:t>
      </w:r>
      <w:r w:rsidR="00F511F1" w:rsidRPr="00F511F1">
        <w:rPr>
          <w:b/>
          <w:sz w:val="24"/>
          <w:szCs w:val="24"/>
          <w:highlight w:val="yellow"/>
        </w:rPr>
        <w:t>18</w:t>
      </w:r>
      <w:r w:rsidRPr="00F511F1">
        <w:rPr>
          <w:b/>
          <w:sz w:val="24"/>
          <w:szCs w:val="24"/>
          <w:highlight w:val="yellow"/>
        </w:rPr>
        <w:t xml:space="preserve"> января 2021 г.</w:t>
      </w:r>
      <w:r w:rsidRPr="00F511F1">
        <w:rPr>
          <w:b/>
          <w:sz w:val="24"/>
          <w:szCs w:val="24"/>
        </w:rPr>
        <w:t xml:space="preserve"> </w:t>
      </w:r>
      <w:r>
        <w:rPr>
          <w:sz w:val="24"/>
          <w:szCs w:val="24"/>
        </w:rPr>
        <w:t>с 8.00 до 12</w:t>
      </w:r>
      <w:r w:rsidRPr="00C64932">
        <w:rPr>
          <w:sz w:val="24"/>
          <w:szCs w:val="24"/>
        </w:rPr>
        <w:t>.00 ч</w:t>
      </w:r>
      <w:r w:rsidRPr="003D0546">
        <w:rPr>
          <w:sz w:val="24"/>
          <w:szCs w:val="24"/>
        </w:rPr>
        <w:t>.</w:t>
      </w:r>
      <w:r>
        <w:rPr>
          <w:sz w:val="24"/>
          <w:szCs w:val="24"/>
        </w:rPr>
        <w:t xml:space="preserve"> </w:t>
      </w:r>
      <w:r w:rsidRPr="00C64932">
        <w:rPr>
          <w:bCs/>
          <w:sz w:val="24"/>
          <w:szCs w:val="24"/>
        </w:rPr>
        <w:t>по адресу:</w:t>
      </w:r>
      <w:r>
        <w:rPr>
          <w:bCs/>
          <w:sz w:val="24"/>
          <w:szCs w:val="24"/>
        </w:rPr>
        <w:t xml:space="preserve"> </w:t>
      </w:r>
      <w:r w:rsidRPr="00E71B5E">
        <w:rPr>
          <w:bCs/>
          <w:sz w:val="24"/>
          <w:szCs w:val="24"/>
        </w:rPr>
        <w:t xml:space="preserve">445590, Самарская область, </w:t>
      </w:r>
      <w:proofErr w:type="spellStart"/>
      <w:r w:rsidRPr="00E71B5E">
        <w:rPr>
          <w:bCs/>
          <w:sz w:val="24"/>
          <w:szCs w:val="24"/>
        </w:rPr>
        <w:t>Хворостянский</w:t>
      </w:r>
      <w:proofErr w:type="spellEnd"/>
      <w:r w:rsidRPr="00E71B5E">
        <w:rPr>
          <w:bCs/>
          <w:sz w:val="24"/>
          <w:szCs w:val="24"/>
        </w:rPr>
        <w:t xml:space="preserve"> район, с. Хворостянка, пл. </w:t>
      </w:r>
      <w:proofErr w:type="spellStart"/>
      <w:r w:rsidRPr="00E71B5E">
        <w:rPr>
          <w:bCs/>
          <w:sz w:val="24"/>
          <w:szCs w:val="24"/>
        </w:rPr>
        <w:t>Плясункова</w:t>
      </w:r>
      <w:proofErr w:type="spellEnd"/>
      <w:r w:rsidRPr="00E71B5E">
        <w:rPr>
          <w:bCs/>
          <w:sz w:val="24"/>
          <w:szCs w:val="24"/>
        </w:rPr>
        <w:t>, д. 10</w:t>
      </w:r>
      <w:r>
        <w:rPr>
          <w:bCs/>
          <w:sz w:val="24"/>
          <w:szCs w:val="24"/>
        </w:rPr>
        <w:t xml:space="preserve">, </w:t>
      </w:r>
      <w:proofErr w:type="spellStart"/>
      <w:r>
        <w:rPr>
          <w:bCs/>
          <w:sz w:val="24"/>
          <w:szCs w:val="24"/>
        </w:rPr>
        <w:t>каб</w:t>
      </w:r>
      <w:proofErr w:type="spellEnd"/>
      <w:r>
        <w:rPr>
          <w:bCs/>
          <w:sz w:val="24"/>
          <w:szCs w:val="24"/>
        </w:rPr>
        <w:t>. 107</w:t>
      </w:r>
      <w:r w:rsidRPr="00C64932">
        <w:rPr>
          <w:bCs/>
          <w:sz w:val="24"/>
          <w:szCs w:val="24"/>
        </w:rPr>
        <w:t xml:space="preserve"> (здесь и далее – время местное).</w:t>
      </w:r>
      <w:proofErr w:type="gramEnd"/>
    </w:p>
    <w:p w:rsidR="00867C36" w:rsidRPr="002772FB" w:rsidRDefault="00867C36" w:rsidP="00867C36">
      <w:pPr>
        <w:pStyle w:val="ConsPlusNormal"/>
        <w:widowControl/>
        <w:ind w:firstLine="540"/>
        <w:jc w:val="both"/>
        <w:rPr>
          <w:rFonts w:ascii="Times New Roman" w:hAnsi="Times New Roman" w:cs="Times New Roman"/>
          <w:sz w:val="24"/>
          <w:szCs w:val="24"/>
        </w:rPr>
      </w:pPr>
      <w:r>
        <w:rPr>
          <w:rFonts w:ascii="Times New Roman" w:hAnsi="Times New Roman" w:cs="Times New Roman"/>
          <w:bCs/>
          <w:sz w:val="24"/>
          <w:szCs w:val="24"/>
        </w:rPr>
        <w:t xml:space="preserve">Конкурсная документация размещена </w:t>
      </w:r>
      <w:r w:rsidRPr="00F511F1">
        <w:rPr>
          <w:rFonts w:ascii="Times New Roman" w:hAnsi="Times New Roman" w:cs="Times New Roman"/>
          <w:bCs/>
          <w:sz w:val="24"/>
          <w:szCs w:val="24"/>
        </w:rPr>
        <w:t xml:space="preserve">на сайте администрации муниципального района </w:t>
      </w:r>
      <w:proofErr w:type="spellStart"/>
      <w:r w:rsidRPr="00F511F1">
        <w:rPr>
          <w:rFonts w:ascii="Times New Roman" w:hAnsi="Times New Roman" w:cs="Times New Roman"/>
          <w:bCs/>
          <w:sz w:val="24"/>
          <w:szCs w:val="24"/>
        </w:rPr>
        <w:t>Хворостянский</w:t>
      </w:r>
      <w:proofErr w:type="spellEnd"/>
      <w:r w:rsidRPr="00F511F1">
        <w:rPr>
          <w:rFonts w:ascii="Times New Roman" w:hAnsi="Times New Roman" w:cs="Times New Roman"/>
          <w:bCs/>
          <w:sz w:val="24"/>
          <w:szCs w:val="24"/>
        </w:rPr>
        <w:t xml:space="preserve"> Самарской области в сети Интернет:</w:t>
      </w:r>
      <w:r w:rsidRPr="00F511F1">
        <w:rPr>
          <w:rFonts w:ascii="Times New Roman" w:hAnsi="Times New Roman" w:cs="Times New Roman"/>
          <w:bCs/>
          <w:sz w:val="24"/>
          <w:szCs w:val="24"/>
          <w:u w:val="single"/>
        </w:rPr>
        <w:t xml:space="preserve"> </w:t>
      </w:r>
      <w:proofErr w:type="spellStart"/>
      <w:r w:rsidRPr="00F511F1">
        <w:rPr>
          <w:rFonts w:ascii="Times New Roman" w:hAnsi="Times New Roman" w:cs="Times New Roman"/>
          <w:bCs/>
          <w:sz w:val="24"/>
          <w:szCs w:val="24"/>
          <w:u w:val="single"/>
          <w:lang w:val="en-US"/>
        </w:rPr>
        <w:t>hvorostyanka</w:t>
      </w:r>
      <w:proofErr w:type="spellEnd"/>
      <w:r w:rsidRPr="00F511F1">
        <w:rPr>
          <w:rFonts w:ascii="Times New Roman" w:hAnsi="Times New Roman" w:cs="Times New Roman"/>
          <w:bCs/>
          <w:sz w:val="24"/>
          <w:szCs w:val="24"/>
          <w:u w:val="single"/>
        </w:rPr>
        <w:t>.</w:t>
      </w:r>
      <w:proofErr w:type="spellStart"/>
      <w:r w:rsidRPr="00F511F1">
        <w:rPr>
          <w:rFonts w:ascii="Times New Roman" w:hAnsi="Times New Roman" w:cs="Times New Roman"/>
          <w:bCs/>
          <w:sz w:val="24"/>
          <w:szCs w:val="24"/>
          <w:u w:val="single"/>
          <w:lang w:val="en-US"/>
        </w:rPr>
        <w:t>ru</w:t>
      </w:r>
      <w:proofErr w:type="spellEnd"/>
      <w:r w:rsidRPr="00E71B5E">
        <w:rPr>
          <w:rFonts w:ascii="Times New Roman" w:hAnsi="Times New Roman" w:cs="Times New Roman"/>
          <w:bCs/>
          <w:sz w:val="24"/>
          <w:szCs w:val="24"/>
          <w:u w:val="single"/>
        </w:rPr>
        <w:t xml:space="preserve"> </w:t>
      </w:r>
      <w:r w:rsidRPr="00E3388E">
        <w:rPr>
          <w:rFonts w:ascii="Times New Roman" w:hAnsi="Times New Roman" w:cs="Times New Roman"/>
          <w:bCs/>
          <w:sz w:val="24"/>
          <w:szCs w:val="24"/>
        </w:rPr>
        <w:t xml:space="preserve">и </w:t>
      </w:r>
      <w:r w:rsidR="000637DE" w:rsidRPr="000637DE">
        <w:rPr>
          <w:rFonts w:ascii="Times New Roman" w:hAnsi="Times New Roman" w:cs="Times New Roman"/>
          <w:bCs/>
          <w:sz w:val="24"/>
          <w:szCs w:val="24"/>
        </w:rPr>
        <w:t>на официальном сайте Российской Федерации в сети Интернет для размещения информации о проведении торгов, определенном Прав</w:t>
      </w:r>
      <w:r w:rsidR="000637DE">
        <w:rPr>
          <w:rFonts w:ascii="Times New Roman" w:hAnsi="Times New Roman" w:cs="Times New Roman"/>
          <w:bCs/>
          <w:sz w:val="24"/>
          <w:szCs w:val="24"/>
        </w:rPr>
        <w:t xml:space="preserve">ительством Российской Федерации </w:t>
      </w:r>
      <w:r>
        <w:rPr>
          <w:rFonts w:ascii="Times New Roman" w:hAnsi="Times New Roman" w:cs="Times New Roman"/>
          <w:bCs/>
          <w:sz w:val="24"/>
          <w:szCs w:val="24"/>
        </w:rPr>
        <w:t>-</w:t>
      </w:r>
      <w:r w:rsidR="000637DE">
        <w:rPr>
          <w:rFonts w:ascii="Times New Roman" w:hAnsi="Times New Roman" w:cs="Times New Roman"/>
          <w:bCs/>
          <w:sz w:val="24"/>
          <w:szCs w:val="24"/>
        </w:rPr>
        <w:t xml:space="preserve"> </w:t>
      </w:r>
      <w:hyperlink r:id="rId9" w:history="1">
        <w:r w:rsidRPr="002772FB">
          <w:rPr>
            <w:rStyle w:val="a3"/>
            <w:rFonts w:ascii="Times New Roman" w:hAnsi="Times New Roman" w:cs="Times New Roman"/>
            <w:color w:val="auto"/>
            <w:sz w:val="24"/>
            <w:szCs w:val="24"/>
          </w:rPr>
          <w:t>http://torgi.gov.ru/</w:t>
        </w:r>
      </w:hyperlink>
      <w:r w:rsidRPr="002772FB">
        <w:rPr>
          <w:rFonts w:ascii="Times New Roman" w:hAnsi="Times New Roman" w:cs="Times New Roman"/>
          <w:bCs/>
          <w:sz w:val="24"/>
          <w:szCs w:val="24"/>
        </w:rPr>
        <w:t>.</w:t>
      </w:r>
    </w:p>
    <w:p w:rsidR="00867C36" w:rsidRPr="00D46F5B" w:rsidRDefault="00867C36" w:rsidP="00867C36">
      <w:pPr>
        <w:pStyle w:val="23"/>
        <w:autoSpaceDN w:val="0"/>
        <w:spacing w:after="0" w:line="240" w:lineRule="auto"/>
        <w:ind w:firstLine="567"/>
        <w:jc w:val="both"/>
        <w:rPr>
          <w:bCs/>
          <w:sz w:val="24"/>
          <w:szCs w:val="24"/>
        </w:rPr>
      </w:pPr>
      <w:r w:rsidRPr="00CA7BDD">
        <w:rPr>
          <w:b/>
          <w:sz w:val="24"/>
          <w:szCs w:val="24"/>
        </w:rPr>
        <w:lastRenderedPageBreak/>
        <w:t xml:space="preserve">Порядок подачи заявок на участие в конкурсе. </w:t>
      </w:r>
      <w:r w:rsidRPr="00CA7BDD">
        <w:rPr>
          <w:bCs/>
          <w:sz w:val="24"/>
          <w:szCs w:val="24"/>
        </w:rPr>
        <w:t>З</w:t>
      </w:r>
      <w:r w:rsidRPr="00CA7BDD">
        <w:rPr>
          <w:sz w:val="24"/>
          <w:szCs w:val="24"/>
        </w:rPr>
        <w:t xml:space="preserve">аявки на участие в конкурсе принимаются в запечатанном конверте с указанием номера конкурса. </w:t>
      </w:r>
      <w:proofErr w:type="gramStart"/>
      <w:r w:rsidRPr="00CA7BDD">
        <w:rPr>
          <w:sz w:val="24"/>
          <w:szCs w:val="24"/>
        </w:rPr>
        <w:t xml:space="preserve">Прием заявок осуществляется в рабочие </w:t>
      </w:r>
      <w:r w:rsidRPr="00F511F1">
        <w:rPr>
          <w:sz w:val="24"/>
          <w:szCs w:val="24"/>
        </w:rPr>
        <w:t xml:space="preserve">дни  </w:t>
      </w:r>
      <w:r w:rsidRPr="00F511F1">
        <w:rPr>
          <w:sz w:val="24"/>
          <w:szCs w:val="24"/>
          <w:highlight w:val="yellow"/>
        </w:rPr>
        <w:t xml:space="preserve">с </w:t>
      </w:r>
      <w:r w:rsidR="00F511F1" w:rsidRPr="00F511F1">
        <w:rPr>
          <w:b/>
          <w:sz w:val="24"/>
          <w:szCs w:val="24"/>
          <w:highlight w:val="yellow"/>
        </w:rPr>
        <w:t>23</w:t>
      </w:r>
      <w:r w:rsidRPr="00F511F1">
        <w:rPr>
          <w:b/>
          <w:sz w:val="24"/>
          <w:szCs w:val="24"/>
          <w:highlight w:val="yellow"/>
        </w:rPr>
        <w:t xml:space="preserve"> декабря 2020</w:t>
      </w:r>
      <w:r w:rsidRPr="00F511F1">
        <w:rPr>
          <w:sz w:val="24"/>
          <w:szCs w:val="24"/>
          <w:highlight w:val="yellow"/>
        </w:rPr>
        <w:t xml:space="preserve"> г. по </w:t>
      </w:r>
      <w:r w:rsidR="00F511F1" w:rsidRPr="00F511F1">
        <w:rPr>
          <w:b/>
          <w:sz w:val="24"/>
          <w:szCs w:val="24"/>
          <w:highlight w:val="yellow"/>
        </w:rPr>
        <w:t>17</w:t>
      </w:r>
      <w:r w:rsidRPr="00F511F1">
        <w:rPr>
          <w:b/>
          <w:sz w:val="24"/>
          <w:szCs w:val="24"/>
          <w:highlight w:val="yellow"/>
        </w:rPr>
        <w:t xml:space="preserve"> января 2021</w:t>
      </w:r>
      <w:r w:rsidRPr="00F511F1">
        <w:rPr>
          <w:sz w:val="24"/>
          <w:szCs w:val="24"/>
          <w:highlight w:val="yellow"/>
        </w:rPr>
        <w:t xml:space="preserve"> г.</w:t>
      </w:r>
      <w:r w:rsidRPr="00C64932">
        <w:rPr>
          <w:sz w:val="24"/>
          <w:szCs w:val="24"/>
        </w:rPr>
        <w:t xml:space="preserve"> с 8.00 ч</w:t>
      </w:r>
      <w:r>
        <w:rPr>
          <w:sz w:val="24"/>
          <w:szCs w:val="24"/>
        </w:rPr>
        <w:t>. до 16</w:t>
      </w:r>
      <w:r w:rsidRPr="00C64932">
        <w:rPr>
          <w:sz w:val="24"/>
          <w:szCs w:val="24"/>
        </w:rPr>
        <w:t>.00 ч</w:t>
      </w:r>
      <w:r>
        <w:rPr>
          <w:sz w:val="24"/>
          <w:szCs w:val="24"/>
        </w:rPr>
        <w:t>. (перерыв на обед с 12.00 ч. до 13.00 ч.)</w:t>
      </w:r>
      <w:r w:rsidRPr="00C64932">
        <w:rPr>
          <w:sz w:val="24"/>
          <w:szCs w:val="24"/>
        </w:rPr>
        <w:t xml:space="preserve">, </w:t>
      </w:r>
      <w:r w:rsidR="00F511F1" w:rsidRPr="00F511F1">
        <w:rPr>
          <w:b/>
          <w:sz w:val="24"/>
          <w:szCs w:val="24"/>
          <w:highlight w:val="yellow"/>
        </w:rPr>
        <w:t>18</w:t>
      </w:r>
      <w:r w:rsidRPr="00F511F1">
        <w:rPr>
          <w:b/>
          <w:sz w:val="24"/>
          <w:szCs w:val="24"/>
          <w:highlight w:val="yellow"/>
        </w:rPr>
        <w:t xml:space="preserve"> января 2021 г.</w:t>
      </w:r>
      <w:r>
        <w:rPr>
          <w:sz w:val="24"/>
          <w:szCs w:val="24"/>
        </w:rPr>
        <w:t xml:space="preserve"> с 8.00 до 12</w:t>
      </w:r>
      <w:r w:rsidRPr="00C64932">
        <w:rPr>
          <w:sz w:val="24"/>
          <w:szCs w:val="24"/>
        </w:rPr>
        <w:t>.00 ч</w:t>
      </w:r>
      <w:r w:rsidRPr="003D0546">
        <w:rPr>
          <w:sz w:val="24"/>
          <w:szCs w:val="24"/>
        </w:rPr>
        <w:t>.</w:t>
      </w:r>
      <w:r>
        <w:rPr>
          <w:sz w:val="24"/>
          <w:szCs w:val="24"/>
        </w:rPr>
        <w:t xml:space="preserve"> </w:t>
      </w:r>
      <w:r w:rsidRPr="00C64932">
        <w:rPr>
          <w:bCs/>
          <w:sz w:val="24"/>
          <w:szCs w:val="24"/>
        </w:rPr>
        <w:t>по адресу:</w:t>
      </w:r>
      <w:r>
        <w:rPr>
          <w:bCs/>
          <w:sz w:val="24"/>
          <w:szCs w:val="24"/>
        </w:rPr>
        <w:t xml:space="preserve"> </w:t>
      </w:r>
      <w:r w:rsidRPr="00E71B5E">
        <w:rPr>
          <w:bCs/>
          <w:sz w:val="24"/>
          <w:szCs w:val="24"/>
        </w:rPr>
        <w:t xml:space="preserve">445590, Самарская область, </w:t>
      </w:r>
      <w:proofErr w:type="spellStart"/>
      <w:r w:rsidRPr="00E71B5E">
        <w:rPr>
          <w:bCs/>
          <w:sz w:val="24"/>
          <w:szCs w:val="24"/>
        </w:rPr>
        <w:t>Хворостянский</w:t>
      </w:r>
      <w:proofErr w:type="spellEnd"/>
      <w:r w:rsidRPr="00E71B5E">
        <w:rPr>
          <w:bCs/>
          <w:sz w:val="24"/>
          <w:szCs w:val="24"/>
        </w:rPr>
        <w:t xml:space="preserve"> район, с. Хворостянка, пл. </w:t>
      </w:r>
      <w:proofErr w:type="spellStart"/>
      <w:r w:rsidRPr="00E71B5E">
        <w:rPr>
          <w:bCs/>
          <w:sz w:val="24"/>
          <w:szCs w:val="24"/>
        </w:rPr>
        <w:t>Плясункова</w:t>
      </w:r>
      <w:proofErr w:type="spellEnd"/>
      <w:r w:rsidRPr="00E71B5E">
        <w:rPr>
          <w:bCs/>
          <w:sz w:val="24"/>
          <w:szCs w:val="24"/>
        </w:rPr>
        <w:t>, д. 10</w:t>
      </w:r>
      <w:r>
        <w:rPr>
          <w:bCs/>
          <w:sz w:val="24"/>
          <w:szCs w:val="24"/>
        </w:rPr>
        <w:t xml:space="preserve">, </w:t>
      </w:r>
      <w:proofErr w:type="spellStart"/>
      <w:r>
        <w:rPr>
          <w:bCs/>
          <w:sz w:val="24"/>
          <w:szCs w:val="24"/>
        </w:rPr>
        <w:t>каб</w:t>
      </w:r>
      <w:proofErr w:type="spellEnd"/>
      <w:r>
        <w:rPr>
          <w:bCs/>
          <w:sz w:val="24"/>
          <w:szCs w:val="24"/>
        </w:rPr>
        <w:t>. 107</w:t>
      </w:r>
      <w:r w:rsidRPr="00C64932">
        <w:rPr>
          <w:sz w:val="24"/>
          <w:szCs w:val="24"/>
        </w:rPr>
        <w:t xml:space="preserve"> </w:t>
      </w:r>
      <w:r w:rsidRPr="00C64932">
        <w:rPr>
          <w:bCs/>
          <w:sz w:val="24"/>
          <w:szCs w:val="24"/>
        </w:rPr>
        <w:t xml:space="preserve"> (здесь и далее – время местное).</w:t>
      </w:r>
      <w:proofErr w:type="gramEnd"/>
    </w:p>
    <w:p w:rsidR="00867C36" w:rsidRPr="00CA7BDD" w:rsidRDefault="00867C36" w:rsidP="00867C36">
      <w:pPr>
        <w:pStyle w:val="23"/>
        <w:autoSpaceDN w:val="0"/>
        <w:spacing w:after="0" w:line="240" w:lineRule="auto"/>
        <w:ind w:firstLine="567"/>
        <w:jc w:val="both"/>
      </w:pPr>
      <w:r w:rsidRPr="00CA7BDD">
        <w:rPr>
          <w:sz w:val="24"/>
          <w:szCs w:val="24"/>
        </w:rPr>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867C36" w:rsidRPr="00CA7BDD" w:rsidRDefault="00867C36" w:rsidP="00867C36">
      <w:pPr>
        <w:pStyle w:val="23"/>
        <w:autoSpaceDN w:val="0"/>
        <w:spacing w:after="0" w:line="240" w:lineRule="auto"/>
        <w:ind w:firstLine="567"/>
        <w:jc w:val="both"/>
        <w:rPr>
          <w:bCs/>
          <w:sz w:val="24"/>
          <w:szCs w:val="24"/>
        </w:rPr>
      </w:pPr>
      <w:r w:rsidRPr="00CA7BDD">
        <w:rPr>
          <w:b/>
          <w:sz w:val="24"/>
          <w:szCs w:val="24"/>
        </w:rPr>
        <w:t>Вскрытие конвертов</w:t>
      </w:r>
      <w:r w:rsidRPr="00CA7BDD">
        <w:rPr>
          <w:sz w:val="24"/>
          <w:szCs w:val="24"/>
        </w:rPr>
        <w:t xml:space="preserve"> с заявками на участие в конкурсе состоится </w:t>
      </w:r>
      <w:r w:rsidR="00F511F1">
        <w:rPr>
          <w:b/>
          <w:sz w:val="24"/>
          <w:szCs w:val="24"/>
          <w:highlight w:val="yellow"/>
        </w:rPr>
        <w:t>18</w:t>
      </w:r>
      <w:r w:rsidRPr="00E71B5E">
        <w:rPr>
          <w:b/>
          <w:sz w:val="24"/>
          <w:szCs w:val="24"/>
          <w:highlight w:val="yellow"/>
        </w:rPr>
        <w:t xml:space="preserve"> января 2021 г. </w:t>
      </w:r>
      <w:r w:rsidRPr="00E71B5E">
        <w:rPr>
          <w:b/>
          <w:bCs/>
          <w:sz w:val="24"/>
          <w:szCs w:val="24"/>
          <w:highlight w:val="yellow"/>
        </w:rPr>
        <w:t>в 13</w:t>
      </w:r>
      <w:r w:rsidRPr="00E71B5E">
        <w:rPr>
          <w:b/>
          <w:sz w:val="24"/>
          <w:szCs w:val="24"/>
          <w:highlight w:val="yellow"/>
        </w:rPr>
        <w:t>-00 ч.</w:t>
      </w:r>
      <w:r>
        <w:rPr>
          <w:b/>
          <w:sz w:val="24"/>
          <w:szCs w:val="24"/>
        </w:rPr>
        <w:t xml:space="preserve"> </w:t>
      </w:r>
      <w:r w:rsidRPr="00CA7BDD">
        <w:rPr>
          <w:bCs/>
          <w:sz w:val="24"/>
          <w:szCs w:val="24"/>
        </w:rPr>
        <w:t xml:space="preserve">по адресу: </w:t>
      </w:r>
      <w:r w:rsidRPr="00F511F1">
        <w:rPr>
          <w:bCs/>
          <w:sz w:val="24"/>
          <w:szCs w:val="24"/>
        </w:rPr>
        <w:t xml:space="preserve">Самарская область, </w:t>
      </w:r>
      <w:proofErr w:type="spellStart"/>
      <w:r w:rsidRPr="00F511F1">
        <w:rPr>
          <w:bCs/>
          <w:sz w:val="24"/>
          <w:szCs w:val="24"/>
        </w:rPr>
        <w:t>Хворостянский</w:t>
      </w:r>
      <w:proofErr w:type="spellEnd"/>
      <w:r w:rsidRPr="00F511F1">
        <w:rPr>
          <w:bCs/>
          <w:sz w:val="24"/>
          <w:szCs w:val="24"/>
        </w:rPr>
        <w:t xml:space="preserve"> район, </w:t>
      </w:r>
      <w:proofErr w:type="gramStart"/>
      <w:r w:rsidRPr="00F511F1">
        <w:rPr>
          <w:bCs/>
          <w:sz w:val="24"/>
          <w:szCs w:val="24"/>
        </w:rPr>
        <w:t>с</w:t>
      </w:r>
      <w:proofErr w:type="gramEnd"/>
      <w:r w:rsidRPr="00F511F1">
        <w:rPr>
          <w:bCs/>
          <w:sz w:val="24"/>
          <w:szCs w:val="24"/>
        </w:rPr>
        <w:t xml:space="preserve">. </w:t>
      </w:r>
      <w:proofErr w:type="gramStart"/>
      <w:r w:rsidRPr="00F511F1">
        <w:rPr>
          <w:bCs/>
          <w:sz w:val="24"/>
          <w:szCs w:val="24"/>
        </w:rPr>
        <w:t>Хворостянка</w:t>
      </w:r>
      <w:proofErr w:type="gramEnd"/>
      <w:r w:rsidRPr="00F511F1">
        <w:rPr>
          <w:bCs/>
          <w:sz w:val="24"/>
          <w:szCs w:val="24"/>
        </w:rPr>
        <w:t xml:space="preserve">, пл. </w:t>
      </w:r>
      <w:proofErr w:type="spellStart"/>
      <w:r w:rsidRPr="00F511F1">
        <w:rPr>
          <w:bCs/>
          <w:sz w:val="24"/>
          <w:szCs w:val="24"/>
        </w:rPr>
        <w:t>Плясункова</w:t>
      </w:r>
      <w:proofErr w:type="spellEnd"/>
      <w:r w:rsidRPr="00F511F1">
        <w:rPr>
          <w:bCs/>
          <w:sz w:val="24"/>
          <w:szCs w:val="24"/>
        </w:rPr>
        <w:t>, д. 10, кабинет № 207 (актовый зал).</w:t>
      </w:r>
    </w:p>
    <w:p w:rsidR="00867C36" w:rsidRPr="00CA7BDD" w:rsidRDefault="00867C36" w:rsidP="00867C36">
      <w:pPr>
        <w:pStyle w:val="2"/>
        <w:keepNext w:val="0"/>
        <w:ind w:right="0" w:firstLine="567"/>
        <w:jc w:val="both"/>
        <w:rPr>
          <w:bCs/>
        </w:rPr>
      </w:pPr>
      <w:r w:rsidRPr="00CA7BDD">
        <w:rPr>
          <w:b/>
        </w:rPr>
        <w:t>Рассмотрение заявок</w:t>
      </w:r>
      <w:r w:rsidRPr="00CA7BDD">
        <w:t xml:space="preserve"> на участие в конкурсе состоится </w:t>
      </w:r>
      <w:r w:rsidR="00F511F1">
        <w:rPr>
          <w:b/>
          <w:highlight w:val="yellow"/>
        </w:rPr>
        <w:t>18</w:t>
      </w:r>
      <w:r w:rsidRPr="00E71B5E">
        <w:rPr>
          <w:b/>
          <w:highlight w:val="yellow"/>
        </w:rPr>
        <w:t xml:space="preserve"> января 2020 г. </w:t>
      </w:r>
      <w:r w:rsidRPr="00E71B5E">
        <w:rPr>
          <w:b/>
          <w:bCs/>
          <w:highlight w:val="yellow"/>
        </w:rPr>
        <w:t>в 14</w:t>
      </w:r>
      <w:r w:rsidRPr="00E71B5E">
        <w:rPr>
          <w:b/>
          <w:highlight w:val="yellow"/>
        </w:rPr>
        <w:t>-00 ч.</w:t>
      </w:r>
      <w:r>
        <w:rPr>
          <w:b/>
        </w:rPr>
        <w:t xml:space="preserve"> </w:t>
      </w:r>
      <w:r w:rsidRPr="00CA7BDD">
        <w:t xml:space="preserve">по адресу: </w:t>
      </w:r>
      <w:r w:rsidRPr="00F511F1">
        <w:rPr>
          <w:bCs/>
        </w:rPr>
        <w:t xml:space="preserve">Самарская область, </w:t>
      </w:r>
      <w:proofErr w:type="spellStart"/>
      <w:r w:rsidRPr="00F511F1">
        <w:rPr>
          <w:bCs/>
        </w:rPr>
        <w:t>Хворостянский</w:t>
      </w:r>
      <w:proofErr w:type="spellEnd"/>
      <w:r w:rsidRPr="00F511F1">
        <w:rPr>
          <w:bCs/>
        </w:rPr>
        <w:t xml:space="preserve"> район, </w:t>
      </w:r>
      <w:proofErr w:type="gramStart"/>
      <w:r w:rsidRPr="00F511F1">
        <w:rPr>
          <w:bCs/>
        </w:rPr>
        <w:t>с</w:t>
      </w:r>
      <w:proofErr w:type="gramEnd"/>
      <w:r w:rsidRPr="00F511F1">
        <w:rPr>
          <w:bCs/>
        </w:rPr>
        <w:t xml:space="preserve">. </w:t>
      </w:r>
      <w:proofErr w:type="gramStart"/>
      <w:r w:rsidRPr="00F511F1">
        <w:rPr>
          <w:bCs/>
        </w:rPr>
        <w:t>Хворостянка</w:t>
      </w:r>
      <w:proofErr w:type="gramEnd"/>
      <w:r w:rsidRPr="00F511F1">
        <w:rPr>
          <w:bCs/>
        </w:rPr>
        <w:t xml:space="preserve">, пл. </w:t>
      </w:r>
      <w:proofErr w:type="spellStart"/>
      <w:r w:rsidRPr="00F511F1">
        <w:rPr>
          <w:bCs/>
        </w:rPr>
        <w:t>Плясункова</w:t>
      </w:r>
      <w:proofErr w:type="spellEnd"/>
      <w:r w:rsidRPr="00F511F1">
        <w:rPr>
          <w:bCs/>
        </w:rPr>
        <w:t>, д. 10, кабинет № 207 (актовый зал).</w:t>
      </w:r>
    </w:p>
    <w:p w:rsidR="00867C36" w:rsidRPr="00CA7BDD" w:rsidRDefault="00867C36" w:rsidP="00867C36">
      <w:pPr>
        <w:pStyle w:val="2"/>
        <w:keepNext w:val="0"/>
        <w:ind w:right="0" w:firstLine="567"/>
        <w:jc w:val="both"/>
        <w:rPr>
          <w:bCs/>
        </w:rPr>
      </w:pPr>
      <w:r w:rsidRPr="00CA7BDD">
        <w:rPr>
          <w:b/>
        </w:rPr>
        <w:t>Проведение конкурса</w:t>
      </w:r>
      <w:r w:rsidRPr="00CA7BDD">
        <w:t xml:space="preserve"> состоится </w:t>
      </w:r>
      <w:r w:rsidRPr="00F511F1">
        <w:rPr>
          <w:b/>
          <w:highlight w:val="yellow"/>
        </w:rPr>
        <w:t>19 января 2020</w:t>
      </w:r>
      <w:r w:rsidRPr="0009718E">
        <w:rPr>
          <w:b/>
          <w:highlight w:val="yellow"/>
        </w:rPr>
        <w:t xml:space="preserve"> г. в 14-30 ч</w:t>
      </w:r>
      <w:r w:rsidRPr="0009718E">
        <w:rPr>
          <w:highlight w:val="yellow"/>
        </w:rPr>
        <w:t xml:space="preserve"> </w:t>
      </w:r>
      <w:r w:rsidRPr="00F511F1">
        <w:t xml:space="preserve">по адресу: </w:t>
      </w:r>
      <w:r w:rsidRPr="00F511F1">
        <w:rPr>
          <w:bCs/>
        </w:rPr>
        <w:t xml:space="preserve">Самарская область, </w:t>
      </w:r>
      <w:proofErr w:type="spellStart"/>
      <w:r w:rsidRPr="00F511F1">
        <w:rPr>
          <w:bCs/>
        </w:rPr>
        <w:t>Хворостянский</w:t>
      </w:r>
      <w:proofErr w:type="spellEnd"/>
      <w:r w:rsidRPr="00F511F1">
        <w:rPr>
          <w:bCs/>
        </w:rPr>
        <w:t xml:space="preserve"> район, </w:t>
      </w:r>
      <w:proofErr w:type="gramStart"/>
      <w:r w:rsidRPr="00F511F1">
        <w:rPr>
          <w:bCs/>
        </w:rPr>
        <w:t>с</w:t>
      </w:r>
      <w:proofErr w:type="gramEnd"/>
      <w:r w:rsidRPr="00F511F1">
        <w:rPr>
          <w:bCs/>
        </w:rPr>
        <w:t xml:space="preserve">. </w:t>
      </w:r>
      <w:proofErr w:type="gramStart"/>
      <w:r w:rsidRPr="00F511F1">
        <w:rPr>
          <w:bCs/>
        </w:rPr>
        <w:t>Хворостянка</w:t>
      </w:r>
      <w:proofErr w:type="gramEnd"/>
      <w:r w:rsidRPr="00F511F1">
        <w:rPr>
          <w:bCs/>
        </w:rPr>
        <w:t xml:space="preserve">, пл. </w:t>
      </w:r>
      <w:proofErr w:type="spellStart"/>
      <w:r w:rsidRPr="00F511F1">
        <w:rPr>
          <w:bCs/>
        </w:rPr>
        <w:t>Плясункова</w:t>
      </w:r>
      <w:proofErr w:type="spellEnd"/>
      <w:r w:rsidRPr="00F511F1">
        <w:rPr>
          <w:bCs/>
        </w:rPr>
        <w:t>, д. 10, кабинет № 207 (актовый зал).</w:t>
      </w:r>
    </w:p>
    <w:p w:rsidR="00867C36" w:rsidRDefault="00867C36" w:rsidP="00867C36">
      <w:pPr>
        <w:pStyle w:val="2"/>
        <w:keepNext w:val="0"/>
        <w:ind w:right="0" w:firstLine="567"/>
        <w:jc w:val="both"/>
      </w:pPr>
      <w:r w:rsidRPr="00CA7BDD">
        <w:t>Реквизиты</w:t>
      </w:r>
      <w:r>
        <w:t xml:space="preserve"> банковского счета для внесения денежных сре</w:t>
      </w:r>
      <w:proofErr w:type="gramStart"/>
      <w:r>
        <w:t>дств в к</w:t>
      </w:r>
      <w:proofErr w:type="gramEnd"/>
      <w:r>
        <w:t>ачестве обеспечения заявки на участие в конкурсе приведены в п.4.1.6 конкурсной документации.</w:t>
      </w:r>
    </w:p>
    <w:p w:rsidR="00867C36" w:rsidRDefault="00867C36" w:rsidP="00867C36">
      <w:pPr>
        <w:ind w:firstLine="540"/>
        <w:jc w:val="both"/>
        <w:rPr>
          <w:b/>
          <w:sz w:val="24"/>
          <w:szCs w:val="24"/>
        </w:rPr>
      </w:pPr>
      <w:r>
        <w:rPr>
          <w:sz w:val="24"/>
          <w:szCs w:val="24"/>
        </w:rPr>
        <w:t>Победитель конкурса обязан предоставить также обеспечение исполнения обязательств по договорам управления многоквартирным домом. Размер и срок предоставления обеспечения исполнения обязатель</w:t>
      </w:r>
      <w:proofErr w:type="gramStart"/>
      <w:r>
        <w:rPr>
          <w:sz w:val="24"/>
          <w:szCs w:val="24"/>
        </w:rPr>
        <w:t>ств пр</w:t>
      </w:r>
      <w:proofErr w:type="gramEnd"/>
      <w:r>
        <w:rPr>
          <w:sz w:val="24"/>
          <w:szCs w:val="24"/>
        </w:rPr>
        <w:t xml:space="preserve">иведены в конкурсной документации. </w:t>
      </w:r>
    </w:p>
    <w:p w:rsidR="0022028B" w:rsidRDefault="0022028B" w:rsidP="00FF36E5">
      <w:pPr>
        <w:pStyle w:val="ab"/>
        <w:ind w:firstLine="708"/>
        <w:jc w:val="center"/>
        <w:rPr>
          <w:b/>
        </w:rPr>
      </w:pPr>
    </w:p>
    <w:p w:rsidR="00B26BFA" w:rsidRDefault="00B26BFA" w:rsidP="003C0181">
      <w:pPr>
        <w:pStyle w:val="ab"/>
        <w:jc w:val="center"/>
        <w:rPr>
          <w:b/>
        </w:rPr>
      </w:pPr>
    </w:p>
    <w:p w:rsidR="006B755B" w:rsidRDefault="00AC62CE" w:rsidP="003C0181">
      <w:pPr>
        <w:pStyle w:val="ab"/>
        <w:jc w:val="center"/>
        <w:rPr>
          <w:b/>
          <w:bCs/>
        </w:rPr>
      </w:pPr>
      <w:r>
        <w:rPr>
          <w:b/>
        </w:rPr>
        <w:t>Правила проведения открытого конкурса</w:t>
      </w:r>
      <w:r w:rsidR="00FD450C">
        <w:rPr>
          <w:b/>
        </w:rPr>
        <w:t xml:space="preserve"> </w:t>
      </w:r>
      <w:r w:rsidR="006B755B">
        <w:rPr>
          <w:b/>
          <w:bCs/>
        </w:rPr>
        <w:t>по отбору</w:t>
      </w:r>
      <w:r w:rsidR="00FD450C">
        <w:rPr>
          <w:b/>
          <w:bCs/>
        </w:rPr>
        <w:t xml:space="preserve"> </w:t>
      </w:r>
      <w:r w:rsidR="006B755B">
        <w:rPr>
          <w:b/>
          <w:bCs/>
        </w:rPr>
        <w:t>управляющих</w:t>
      </w:r>
      <w:r w:rsidR="00FD450C">
        <w:rPr>
          <w:b/>
          <w:bCs/>
        </w:rPr>
        <w:t xml:space="preserve"> </w:t>
      </w:r>
      <w:r w:rsidR="006B755B">
        <w:rPr>
          <w:b/>
          <w:bCs/>
        </w:rPr>
        <w:t>организаций</w:t>
      </w:r>
    </w:p>
    <w:p w:rsidR="00AC62CE" w:rsidRPr="00F511F1" w:rsidRDefault="00AC62CE" w:rsidP="00867C36">
      <w:pPr>
        <w:pStyle w:val="ab"/>
        <w:jc w:val="center"/>
        <w:rPr>
          <w:b/>
        </w:rPr>
      </w:pPr>
      <w:r>
        <w:rPr>
          <w:b/>
          <w:bCs/>
        </w:rPr>
        <w:t>для управления многоквартирными домами</w:t>
      </w:r>
      <w:r w:rsidR="00FD450C">
        <w:rPr>
          <w:b/>
          <w:bCs/>
        </w:rPr>
        <w:t xml:space="preserve"> </w:t>
      </w:r>
      <w:r w:rsidR="006B755B">
        <w:rPr>
          <w:b/>
        </w:rPr>
        <w:t>на территории</w:t>
      </w:r>
      <w:r w:rsidR="00FD450C">
        <w:rPr>
          <w:b/>
        </w:rPr>
        <w:t xml:space="preserve"> </w:t>
      </w:r>
      <w:r w:rsidR="00867C36" w:rsidRPr="00F511F1">
        <w:rPr>
          <w:b/>
        </w:rPr>
        <w:t xml:space="preserve">муниципального района </w:t>
      </w:r>
      <w:proofErr w:type="spellStart"/>
      <w:r w:rsidR="00867C36" w:rsidRPr="00F511F1">
        <w:rPr>
          <w:b/>
        </w:rPr>
        <w:t>Хворостянский</w:t>
      </w:r>
      <w:proofErr w:type="spellEnd"/>
      <w:r w:rsidR="00867C36" w:rsidRPr="00F511F1">
        <w:rPr>
          <w:b/>
        </w:rPr>
        <w:t xml:space="preserve"> Самарской области </w:t>
      </w:r>
      <w:r w:rsidRPr="00F511F1">
        <w:rPr>
          <w:b/>
        </w:rPr>
        <w:t>в 20</w:t>
      </w:r>
      <w:r w:rsidR="0040173F" w:rsidRPr="00F511F1">
        <w:rPr>
          <w:b/>
        </w:rPr>
        <w:t>20</w:t>
      </w:r>
      <w:r w:rsidRPr="00F511F1">
        <w:rPr>
          <w:b/>
        </w:rPr>
        <w:t>-</w:t>
      </w:r>
      <w:r w:rsidR="006B755B" w:rsidRPr="00F511F1">
        <w:rPr>
          <w:b/>
        </w:rPr>
        <w:t>20</w:t>
      </w:r>
      <w:r w:rsidR="00B26BFA" w:rsidRPr="00F511F1">
        <w:rPr>
          <w:b/>
        </w:rPr>
        <w:t>2</w:t>
      </w:r>
      <w:r w:rsidR="0040173F" w:rsidRPr="00F511F1">
        <w:rPr>
          <w:b/>
        </w:rPr>
        <w:t>3</w:t>
      </w:r>
      <w:r w:rsidR="00FF0AFF" w:rsidRPr="00F511F1">
        <w:rPr>
          <w:b/>
        </w:rPr>
        <w:t xml:space="preserve"> </w:t>
      </w:r>
      <w:proofErr w:type="spellStart"/>
      <w:r w:rsidR="006B755B" w:rsidRPr="00F511F1">
        <w:rPr>
          <w:b/>
        </w:rPr>
        <w:t>г.</w:t>
      </w:r>
      <w:proofErr w:type="gramStart"/>
      <w:r w:rsidR="006B755B" w:rsidRPr="00F511F1">
        <w:rPr>
          <w:b/>
        </w:rPr>
        <w:t>г</w:t>
      </w:r>
      <w:proofErr w:type="spellEnd"/>
      <w:proofErr w:type="gramEnd"/>
      <w:r w:rsidR="006B755B" w:rsidRPr="00F511F1">
        <w:rPr>
          <w:b/>
        </w:rPr>
        <w:t>.</w:t>
      </w:r>
    </w:p>
    <w:p w:rsidR="00AC62CE" w:rsidRPr="00F511F1" w:rsidRDefault="00AC62CE">
      <w:pPr>
        <w:pStyle w:val="ConsPlusNormal"/>
        <w:widowControl/>
        <w:ind w:firstLine="0"/>
        <w:rPr>
          <w:rFonts w:ascii="Times New Roman" w:hAnsi="Times New Roman" w:cs="Times New Roman"/>
          <w:b/>
          <w:sz w:val="24"/>
          <w:szCs w:val="24"/>
        </w:rPr>
      </w:pPr>
    </w:p>
    <w:p w:rsidR="00AC62CE" w:rsidRPr="00F511F1" w:rsidRDefault="00AC62CE" w:rsidP="00031CF4">
      <w:pPr>
        <w:pStyle w:val="ConsPlusNormal"/>
        <w:widowControl/>
        <w:ind w:firstLine="540"/>
        <w:jc w:val="both"/>
        <w:rPr>
          <w:rFonts w:ascii="Times New Roman" w:hAnsi="Times New Roman" w:cs="Times New Roman"/>
          <w:b/>
          <w:sz w:val="24"/>
          <w:szCs w:val="24"/>
        </w:rPr>
      </w:pPr>
      <w:r w:rsidRPr="00F511F1">
        <w:rPr>
          <w:rFonts w:ascii="Times New Roman" w:hAnsi="Times New Roman" w:cs="Times New Roman"/>
          <w:b/>
          <w:sz w:val="24"/>
          <w:szCs w:val="24"/>
        </w:rPr>
        <w:t>1. Общие положения</w:t>
      </w:r>
    </w:p>
    <w:p w:rsidR="00330AFC" w:rsidRDefault="00AC62CE" w:rsidP="00330AFC">
      <w:pPr>
        <w:spacing w:line="276" w:lineRule="auto"/>
        <w:ind w:firstLine="540"/>
        <w:jc w:val="both"/>
        <w:rPr>
          <w:sz w:val="24"/>
          <w:szCs w:val="24"/>
        </w:rPr>
      </w:pPr>
      <w:r w:rsidRPr="00F511F1">
        <w:rPr>
          <w:sz w:val="24"/>
          <w:szCs w:val="24"/>
        </w:rPr>
        <w:t xml:space="preserve">1.1. </w:t>
      </w:r>
      <w:proofErr w:type="gramStart"/>
      <w:r w:rsidRPr="00F511F1">
        <w:rPr>
          <w:sz w:val="24"/>
          <w:szCs w:val="24"/>
        </w:rPr>
        <w:t xml:space="preserve">Конкурсная документация открытого конкурса по отбору управляющих организаций для управления многоквартирными домами на территории </w:t>
      </w:r>
      <w:r w:rsidR="005E5EA9" w:rsidRPr="00F511F1">
        <w:rPr>
          <w:sz w:val="24"/>
          <w:szCs w:val="24"/>
        </w:rPr>
        <w:t xml:space="preserve">муниципального района </w:t>
      </w:r>
      <w:proofErr w:type="spellStart"/>
      <w:r w:rsidR="005E5EA9" w:rsidRPr="00F511F1">
        <w:rPr>
          <w:sz w:val="24"/>
          <w:szCs w:val="24"/>
        </w:rPr>
        <w:t>Хворостянский</w:t>
      </w:r>
      <w:proofErr w:type="spellEnd"/>
      <w:r w:rsidR="005E5EA9" w:rsidRPr="00F511F1">
        <w:rPr>
          <w:sz w:val="24"/>
          <w:szCs w:val="24"/>
        </w:rPr>
        <w:t xml:space="preserve"> Самарской области </w:t>
      </w:r>
      <w:r w:rsidRPr="00F511F1">
        <w:rPr>
          <w:sz w:val="24"/>
          <w:szCs w:val="24"/>
        </w:rPr>
        <w:t>в 20</w:t>
      </w:r>
      <w:r w:rsidR="00982DCD" w:rsidRPr="00F511F1">
        <w:rPr>
          <w:sz w:val="24"/>
          <w:szCs w:val="24"/>
        </w:rPr>
        <w:t>20</w:t>
      </w:r>
      <w:r w:rsidRPr="00F511F1">
        <w:rPr>
          <w:sz w:val="24"/>
          <w:szCs w:val="24"/>
        </w:rPr>
        <w:t>-20</w:t>
      </w:r>
      <w:r w:rsidR="00E45586" w:rsidRPr="00F511F1">
        <w:rPr>
          <w:sz w:val="24"/>
          <w:szCs w:val="24"/>
        </w:rPr>
        <w:t>2</w:t>
      </w:r>
      <w:r w:rsidR="00B25E2D" w:rsidRPr="00F511F1">
        <w:rPr>
          <w:sz w:val="24"/>
          <w:szCs w:val="24"/>
        </w:rPr>
        <w:t xml:space="preserve">3 </w:t>
      </w:r>
      <w:proofErr w:type="spellStart"/>
      <w:r w:rsidR="005E5EA9" w:rsidRPr="00F511F1">
        <w:rPr>
          <w:sz w:val="24"/>
          <w:szCs w:val="24"/>
        </w:rPr>
        <w:t>г.г</w:t>
      </w:r>
      <w:proofErr w:type="spellEnd"/>
      <w:r w:rsidR="005E5EA9" w:rsidRPr="00F511F1">
        <w:rPr>
          <w:sz w:val="24"/>
          <w:szCs w:val="24"/>
        </w:rPr>
        <w:t>. разра</w:t>
      </w:r>
      <w:r w:rsidR="005E5EA9">
        <w:rPr>
          <w:sz w:val="24"/>
          <w:szCs w:val="24"/>
        </w:rPr>
        <w:t>бота</w:t>
      </w:r>
      <w:r w:rsidRPr="004154D8">
        <w:rPr>
          <w:sz w:val="24"/>
          <w:szCs w:val="24"/>
        </w:rPr>
        <w:t>на в</w:t>
      </w:r>
      <w:r w:rsidR="00C5337D" w:rsidRPr="004154D8">
        <w:rPr>
          <w:sz w:val="24"/>
          <w:szCs w:val="24"/>
        </w:rPr>
        <w:t xml:space="preserve"> соответствии</w:t>
      </w:r>
      <w:r w:rsidR="00FD450C">
        <w:rPr>
          <w:sz w:val="24"/>
          <w:szCs w:val="24"/>
        </w:rPr>
        <w:t xml:space="preserve"> </w:t>
      </w:r>
      <w:r w:rsidR="00C5337D" w:rsidRPr="004154D8">
        <w:rPr>
          <w:sz w:val="24"/>
          <w:szCs w:val="24"/>
        </w:rPr>
        <w:t>с</w:t>
      </w:r>
      <w:r w:rsidR="00330AFC">
        <w:rPr>
          <w:sz w:val="24"/>
          <w:szCs w:val="24"/>
        </w:rPr>
        <w:t xml:space="preserve"> Ж</w:t>
      </w:r>
      <w:r w:rsidR="00330AFC" w:rsidRPr="00330AFC">
        <w:rPr>
          <w:sz w:val="24"/>
          <w:szCs w:val="24"/>
        </w:rPr>
        <w:t>илищн</w:t>
      </w:r>
      <w:r w:rsidR="00330AFC">
        <w:rPr>
          <w:sz w:val="24"/>
          <w:szCs w:val="24"/>
        </w:rPr>
        <w:t>ым</w:t>
      </w:r>
      <w:r w:rsidR="00330AFC" w:rsidRPr="00330AFC">
        <w:rPr>
          <w:sz w:val="24"/>
          <w:szCs w:val="24"/>
        </w:rPr>
        <w:t xml:space="preserve"> кодекс</w:t>
      </w:r>
      <w:r w:rsidR="00330AFC">
        <w:rPr>
          <w:sz w:val="24"/>
          <w:szCs w:val="24"/>
        </w:rPr>
        <w:t>ом</w:t>
      </w:r>
      <w:r w:rsidR="00330AFC" w:rsidRPr="00330AFC">
        <w:rPr>
          <w:sz w:val="24"/>
          <w:szCs w:val="24"/>
        </w:rPr>
        <w:t xml:space="preserve"> Российск</w:t>
      </w:r>
      <w:r w:rsidR="00330AFC">
        <w:rPr>
          <w:sz w:val="24"/>
          <w:szCs w:val="24"/>
        </w:rPr>
        <w:t>ой Федерации, Г</w:t>
      </w:r>
      <w:r w:rsidR="00330AFC" w:rsidRPr="00330AFC">
        <w:rPr>
          <w:sz w:val="24"/>
          <w:szCs w:val="24"/>
        </w:rPr>
        <w:t>ражданск</w:t>
      </w:r>
      <w:r w:rsidR="00330AFC">
        <w:rPr>
          <w:sz w:val="24"/>
          <w:szCs w:val="24"/>
        </w:rPr>
        <w:t>им</w:t>
      </w:r>
      <w:r w:rsidR="00330AFC" w:rsidRPr="00330AFC">
        <w:rPr>
          <w:sz w:val="24"/>
          <w:szCs w:val="24"/>
        </w:rPr>
        <w:t xml:space="preserve"> кодекс</w:t>
      </w:r>
      <w:r w:rsidR="00330AFC">
        <w:rPr>
          <w:sz w:val="24"/>
          <w:szCs w:val="24"/>
        </w:rPr>
        <w:t>ом</w:t>
      </w:r>
      <w:r w:rsidR="00330AFC" w:rsidRPr="00330AFC">
        <w:rPr>
          <w:sz w:val="24"/>
          <w:szCs w:val="24"/>
        </w:rPr>
        <w:t xml:space="preserve"> Российской Федерации</w:t>
      </w:r>
      <w:r w:rsidR="00330AFC">
        <w:rPr>
          <w:sz w:val="24"/>
          <w:szCs w:val="24"/>
        </w:rPr>
        <w:t xml:space="preserve">, </w:t>
      </w:r>
      <w:r w:rsidR="00330AFC" w:rsidRPr="00330AFC">
        <w:rPr>
          <w:sz w:val="24"/>
          <w:szCs w:val="24"/>
        </w:rPr>
        <w:t>Постановлени</w:t>
      </w:r>
      <w:r w:rsidR="00330AFC">
        <w:rPr>
          <w:sz w:val="24"/>
          <w:szCs w:val="24"/>
        </w:rPr>
        <w:t>ем</w:t>
      </w:r>
      <w:r w:rsidR="00330AFC" w:rsidRPr="00330AFC">
        <w:rPr>
          <w:sz w:val="24"/>
          <w:szCs w:val="24"/>
        </w:rPr>
        <w:t xml:space="preserve"> Правительства РФ от 06.02.2006 N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00330AFC">
        <w:rPr>
          <w:sz w:val="24"/>
          <w:szCs w:val="24"/>
        </w:rPr>
        <w:t xml:space="preserve">, </w:t>
      </w:r>
      <w:r w:rsidR="00330AFC" w:rsidRPr="00330AFC">
        <w:rPr>
          <w:sz w:val="24"/>
          <w:szCs w:val="24"/>
        </w:rPr>
        <w:t>Постановлени</w:t>
      </w:r>
      <w:r w:rsidR="00330AFC">
        <w:rPr>
          <w:sz w:val="24"/>
          <w:szCs w:val="24"/>
        </w:rPr>
        <w:t>ем</w:t>
      </w:r>
      <w:r w:rsidR="00330AFC" w:rsidRPr="00330AFC">
        <w:rPr>
          <w:sz w:val="24"/>
          <w:szCs w:val="24"/>
        </w:rPr>
        <w:t xml:space="preserve"> Правительства</w:t>
      </w:r>
      <w:proofErr w:type="gramEnd"/>
      <w:r w:rsidR="00330AFC" w:rsidRPr="00330AFC">
        <w:rPr>
          <w:sz w:val="24"/>
          <w:szCs w:val="24"/>
        </w:rPr>
        <w:t xml:space="preserve"> </w:t>
      </w:r>
      <w:proofErr w:type="gramStart"/>
      <w:r w:rsidR="00330AFC" w:rsidRPr="00330AFC">
        <w:rPr>
          <w:sz w:val="24"/>
          <w:szCs w:val="24"/>
        </w:rPr>
        <w:t>РФ от 06.05.2011 N 354 "О предоставлении коммунальных услуг собственникам и пользователям помещений в многоквартирных домах и жилых домов"</w:t>
      </w:r>
      <w:r w:rsidR="00330AFC">
        <w:rPr>
          <w:sz w:val="24"/>
          <w:szCs w:val="24"/>
        </w:rPr>
        <w:t xml:space="preserve">, </w:t>
      </w:r>
      <w:r w:rsidR="00330AFC" w:rsidRPr="00330AFC">
        <w:rPr>
          <w:sz w:val="24"/>
          <w:szCs w:val="24"/>
        </w:rPr>
        <w:t>Постановлени</w:t>
      </w:r>
      <w:r w:rsidR="00330AFC">
        <w:rPr>
          <w:sz w:val="24"/>
          <w:szCs w:val="24"/>
        </w:rPr>
        <w:t>ем</w:t>
      </w:r>
      <w:r w:rsidR="00330AFC" w:rsidRPr="00330AFC">
        <w:rPr>
          <w:sz w:val="24"/>
          <w:szCs w:val="24"/>
        </w:rPr>
        <w:t xml:space="preserve"> Правительства РФ от 13.08.2006 N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w:t>
      </w:r>
      <w:proofErr w:type="gramEnd"/>
      <w:r w:rsidR="00330AFC" w:rsidRPr="00330AFC">
        <w:rPr>
          <w:sz w:val="24"/>
          <w:szCs w:val="24"/>
        </w:rPr>
        <w:t xml:space="preserve"> </w:t>
      </w:r>
      <w:proofErr w:type="gramStart"/>
      <w:r w:rsidR="00330AFC" w:rsidRPr="00330AFC">
        <w:rPr>
          <w:sz w:val="24"/>
          <w:szCs w:val="24"/>
        </w:rPr>
        <w:t>доме ненадлежащего качества и (или) с перерывами, превышающими установленную продолжительность"</w:t>
      </w:r>
      <w:r w:rsidR="00330AFC">
        <w:rPr>
          <w:sz w:val="24"/>
          <w:szCs w:val="24"/>
        </w:rPr>
        <w:t xml:space="preserve">, </w:t>
      </w:r>
      <w:r w:rsidR="00330AFC" w:rsidRPr="00F511F1">
        <w:rPr>
          <w:sz w:val="24"/>
          <w:szCs w:val="24"/>
        </w:rPr>
        <w:t xml:space="preserve">Постановлением </w:t>
      </w:r>
      <w:r w:rsidR="00C93A69" w:rsidRPr="00F511F1">
        <w:rPr>
          <w:bCs/>
          <w:sz w:val="24"/>
          <w:szCs w:val="24"/>
        </w:rPr>
        <w:t xml:space="preserve">администрации муниципального района </w:t>
      </w:r>
      <w:proofErr w:type="spellStart"/>
      <w:r w:rsidR="00C93A69" w:rsidRPr="00F511F1">
        <w:rPr>
          <w:bCs/>
          <w:sz w:val="24"/>
          <w:szCs w:val="24"/>
        </w:rPr>
        <w:t>Хворостянский</w:t>
      </w:r>
      <w:proofErr w:type="spellEnd"/>
      <w:r w:rsidR="00C93A69" w:rsidRPr="00F511F1">
        <w:rPr>
          <w:bCs/>
          <w:sz w:val="24"/>
          <w:szCs w:val="24"/>
        </w:rPr>
        <w:t xml:space="preserve"> Самарской области от 16.12.2020 № 697 «</w:t>
      </w:r>
      <w:r w:rsidR="00C93A69" w:rsidRPr="00F511F1">
        <w:rPr>
          <w:sz w:val="24"/>
          <w:szCs w:val="24"/>
        </w:rPr>
        <w:t xml:space="preserve">О создании постоянно действующей конкурсной комиссии по проведению открытых конкурсов по отбору управляющих организаций для управления многоквартирными домами в муниципальном районе </w:t>
      </w:r>
      <w:proofErr w:type="spellStart"/>
      <w:r w:rsidR="00C93A69" w:rsidRPr="00F511F1">
        <w:rPr>
          <w:sz w:val="24"/>
          <w:szCs w:val="24"/>
        </w:rPr>
        <w:t>Хворостянский</w:t>
      </w:r>
      <w:proofErr w:type="spellEnd"/>
      <w:r w:rsidR="00C93A69" w:rsidRPr="00F511F1">
        <w:rPr>
          <w:sz w:val="24"/>
          <w:szCs w:val="24"/>
        </w:rPr>
        <w:t xml:space="preserve"> Самарской области и утверждении Положения «О работе постоянно действующей конкурсной комиссии по проведению открытых конкурсов по отбору </w:t>
      </w:r>
      <w:r w:rsidR="00C93A69" w:rsidRPr="00F511F1">
        <w:rPr>
          <w:sz w:val="24"/>
          <w:szCs w:val="24"/>
        </w:rPr>
        <w:lastRenderedPageBreak/>
        <w:t>управляющих</w:t>
      </w:r>
      <w:proofErr w:type="gramEnd"/>
      <w:r w:rsidR="00C93A69" w:rsidRPr="00F511F1">
        <w:rPr>
          <w:sz w:val="24"/>
          <w:szCs w:val="24"/>
        </w:rPr>
        <w:t xml:space="preserve"> организаций для управления многоквартирными домами в муниципальном районе </w:t>
      </w:r>
      <w:proofErr w:type="spellStart"/>
      <w:r w:rsidR="00C93A69" w:rsidRPr="00F511F1">
        <w:rPr>
          <w:sz w:val="24"/>
          <w:szCs w:val="24"/>
        </w:rPr>
        <w:t>Хворостянский</w:t>
      </w:r>
      <w:proofErr w:type="spellEnd"/>
      <w:r w:rsidR="00C93A69" w:rsidRPr="00F511F1">
        <w:rPr>
          <w:sz w:val="24"/>
          <w:szCs w:val="24"/>
        </w:rPr>
        <w:t xml:space="preserve"> Самарской области».</w:t>
      </w:r>
    </w:p>
    <w:p w:rsidR="00AC62CE" w:rsidRDefault="00AC62CE" w:rsidP="00C5337D">
      <w:pPr>
        <w:ind w:firstLine="540"/>
        <w:jc w:val="both"/>
      </w:pPr>
      <w:r w:rsidRPr="00C5337D">
        <w:rPr>
          <w:sz w:val="24"/>
          <w:szCs w:val="24"/>
        </w:rPr>
        <w:t xml:space="preserve">1.2. Открытый конкурс по отбору управляющих организаций для управления многоквартирными домами на территории </w:t>
      </w:r>
      <w:r w:rsidR="005E5EA9" w:rsidRPr="00F511F1">
        <w:rPr>
          <w:sz w:val="24"/>
          <w:szCs w:val="24"/>
        </w:rPr>
        <w:t xml:space="preserve">муниципального района </w:t>
      </w:r>
      <w:proofErr w:type="spellStart"/>
      <w:r w:rsidR="005E5EA9" w:rsidRPr="00F511F1">
        <w:rPr>
          <w:sz w:val="24"/>
          <w:szCs w:val="24"/>
        </w:rPr>
        <w:t>Хворостянский</w:t>
      </w:r>
      <w:proofErr w:type="spellEnd"/>
      <w:r w:rsidR="005E5EA9" w:rsidRPr="00F511F1">
        <w:rPr>
          <w:sz w:val="24"/>
          <w:szCs w:val="24"/>
        </w:rPr>
        <w:t xml:space="preserve"> Самарской области </w:t>
      </w:r>
      <w:r w:rsidR="00303F64" w:rsidRPr="00F511F1">
        <w:rPr>
          <w:sz w:val="24"/>
          <w:szCs w:val="24"/>
        </w:rPr>
        <w:t>в</w:t>
      </w:r>
      <w:r w:rsidR="00303F64">
        <w:rPr>
          <w:sz w:val="24"/>
          <w:szCs w:val="24"/>
        </w:rPr>
        <w:t xml:space="preserve"> 20</w:t>
      </w:r>
      <w:r w:rsidR="00B25E2D">
        <w:rPr>
          <w:sz w:val="24"/>
          <w:szCs w:val="24"/>
        </w:rPr>
        <w:t>20</w:t>
      </w:r>
      <w:r w:rsidR="00303F64">
        <w:rPr>
          <w:sz w:val="24"/>
          <w:szCs w:val="24"/>
        </w:rPr>
        <w:t>-20</w:t>
      </w:r>
      <w:r w:rsidR="00FA7323" w:rsidRPr="00FA7323">
        <w:rPr>
          <w:sz w:val="24"/>
          <w:szCs w:val="24"/>
        </w:rPr>
        <w:t>2</w:t>
      </w:r>
      <w:r w:rsidR="00B25E2D">
        <w:rPr>
          <w:sz w:val="24"/>
          <w:szCs w:val="24"/>
        </w:rPr>
        <w:t>3</w:t>
      </w:r>
      <w:r w:rsidR="00303F64">
        <w:rPr>
          <w:sz w:val="24"/>
          <w:szCs w:val="24"/>
        </w:rPr>
        <w:t xml:space="preserve"> </w:t>
      </w:r>
      <w:proofErr w:type="spellStart"/>
      <w:r w:rsidR="00303F64">
        <w:rPr>
          <w:sz w:val="24"/>
          <w:szCs w:val="24"/>
        </w:rPr>
        <w:t>г.г</w:t>
      </w:r>
      <w:proofErr w:type="spellEnd"/>
      <w:r w:rsidR="00303F64">
        <w:rPr>
          <w:sz w:val="24"/>
          <w:szCs w:val="24"/>
        </w:rPr>
        <w:t>.</w:t>
      </w:r>
      <w:r w:rsidRPr="00C5337D">
        <w:rPr>
          <w:sz w:val="24"/>
          <w:szCs w:val="24"/>
        </w:rPr>
        <w:t xml:space="preserve"> (далее – конкурс) проводится на основе следующих принципов:</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1.2.1.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1.2.2. Добросовестная конкуренция.</w:t>
      </w:r>
    </w:p>
    <w:p w:rsidR="00AC62CE" w:rsidRDefault="00AC62CE">
      <w:pPr>
        <w:pStyle w:val="ConsPlusNormal"/>
        <w:widowControl/>
        <w:tabs>
          <w:tab w:val="left" w:pos="1080"/>
          <w:tab w:val="left" w:pos="1260"/>
        </w:tabs>
        <w:ind w:firstLine="540"/>
        <w:jc w:val="both"/>
        <w:rPr>
          <w:rFonts w:ascii="Times New Roman" w:hAnsi="Times New Roman" w:cs="Times New Roman"/>
          <w:sz w:val="24"/>
          <w:szCs w:val="24"/>
        </w:rPr>
      </w:pPr>
      <w:r>
        <w:rPr>
          <w:rFonts w:ascii="Times New Roman" w:hAnsi="Times New Roman" w:cs="Times New Roman"/>
          <w:sz w:val="24"/>
          <w:szCs w:val="24"/>
        </w:rPr>
        <w:t>1.2.3.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1.2.4. Доступность информации о проведении конкурса и обеспечение открытости его проведения.</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1.3. Конкурс является открытым по составу участников и по форме подачи заявок.</w:t>
      </w:r>
    </w:p>
    <w:p w:rsidR="00C5337D" w:rsidRPr="00CC01CE" w:rsidRDefault="00AC62CE" w:rsidP="00CC01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1.4. Нарушение процедуры организации или проведения конкурса, предусмотренной настоящей конкурсной документацией, является основанием для признания судом недействительными результатов конкурса и договоров управления многоквартирным домом, заключенных по результатам такого конкурса.</w:t>
      </w:r>
    </w:p>
    <w:p w:rsidR="00AC62CE" w:rsidRDefault="00225EA8" w:rsidP="00031CF4">
      <w:pPr>
        <w:pStyle w:val="ab"/>
        <w:tabs>
          <w:tab w:val="left" w:pos="709"/>
          <w:tab w:val="left" w:pos="851"/>
        </w:tabs>
        <w:ind w:right="-59"/>
        <w:jc w:val="both"/>
        <w:rPr>
          <w:b/>
        </w:rPr>
      </w:pPr>
      <w:r>
        <w:rPr>
          <w:b/>
        </w:rPr>
        <w:tab/>
      </w:r>
      <w:r w:rsidR="00AC62CE">
        <w:rPr>
          <w:b/>
        </w:rPr>
        <w:t>2. Основные понятия</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2.1. </w:t>
      </w:r>
      <w:proofErr w:type="gramStart"/>
      <w:r>
        <w:rPr>
          <w:rFonts w:ascii="Times New Roman" w:hAnsi="Times New Roman" w:cs="Times New Roman"/>
          <w:b/>
          <w:sz w:val="24"/>
          <w:szCs w:val="24"/>
        </w:rPr>
        <w:t>Конкурс</w:t>
      </w:r>
      <w:r>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одного года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w:t>
      </w:r>
      <w:r w:rsidR="00BF0380">
        <w:rPr>
          <w:rFonts w:ascii="Times New Roman" w:hAnsi="Times New Roman" w:cs="Times New Roman"/>
          <w:sz w:val="24"/>
          <w:szCs w:val="24"/>
        </w:rPr>
        <w:t xml:space="preserve"> </w:t>
      </w:r>
      <w:r>
        <w:rPr>
          <w:rFonts w:ascii="Times New Roman" w:hAnsi="Times New Roman" w:cs="Times New Roman"/>
          <w:sz w:val="24"/>
          <w:szCs w:val="24"/>
        </w:rPr>
        <w:t>управления</w:t>
      </w:r>
      <w:r w:rsidR="006C52CF">
        <w:rPr>
          <w:rFonts w:ascii="Times New Roman" w:hAnsi="Times New Roman" w:cs="Times New Roman"/>
          <w:sz w:val="24"/>
          <w:szCs w:val="24"/>
        </w:rPr>
        <w:t xml:space="preserve">, </w:t>
      </w:r>
      <w:r>
        <w:rPr>
          <w:rFonts w:ascii="Times New Roman" w:hAnsi="Times New Roman" w:cs="Times New Roman"/>
          <w:sz w:val="24"/>
          <w:szCs w:val="24"/>
        </w:rPr>
        <w:t>которым проводится конкурс.</w:t>
      </w:r>
      <w:proofErr w:type="gramEnd"/>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2.2. </w:t>
      </w:r>
      <w:r>
        <w:rPr>
          <w:rFonts w:ascii="Times New Roman" w:hAnsi="Times New Roman" w:cs="Times New Roman"/>
          <w:b/>
          <w:sz w:val="24"/>
          <w:szCs w:val="24"/>
        </w:rPr>
        <w:t>Предмет конкурса</w:t>
      </w:r>
      <w:r>
        <w:rPr>
          <w:rFonts w:ascii="Times New Roman" w:hAnsi="Times New Roman" w:cs="Times New Roman"/>
          <w:sz w:val="24"/>
          <w:szCs w:val="24"/>
        </w:rPr>
        <w:t xml:space="preserve"> – право заключения договоров управления многоквартирным домом в отношении объекта конкурса.</w:t>
      </w:r>
    </w:p>
    <w:p w:rsidR="00AC62CE" w:rsidRDefault="00031CF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2.3. </w:t>
      </w:r>
      <w:r w:rsidR="00AC62CE">
        <w:rPr>
          <w:rFonts w:ascii="Times New Roman" w:hAnsi="Times New Roman" w:cs="Times New Roman"/>
          <w:b/>
          <w:sz w:val="24"/>
          <w:szCs w:val="24"/>
        </w:rPr>
        <w:t>Объект конкурса</w:t>
      </w:r>
      <w:r w:rsidR="00AC62CE">
        <w:rPr>
          <w:rFonts w:ascii="Times New Roman" w:hAnsi="Times New Roman" w:cs="Times New Roman"/>
          <w:sz w:val="24"/>
          <w:szCs w:val="24"/>
        </w:rPr>
        <w:t xml:space="preserve"> – общее имущество собственников помещений в многоквартирном доме, на право </w:t>
      </w:r>
      <w:proofErr w:type="gramStart"/>
      <w:r w:rsidR="00AC62CE">
        <w:rPr>
          <w:rFonts w:ascii="Times New Roman" w:hAnsi="Times New Roman" w:cs="Times New Roman"/>
          <w:sz w:val="24"/>
          <w:szCs w:val="24"/>
        </w:rPr>
        <w:t>управления</w:t>
      </w:r>
      <w:proofErr w:type="gramEnd"/>
      <w:r w:rsidR="00AC62CE">
        <w:rPr>
          <w:rFonts w:ascii="Times New Roman" w:hAnsi="Times New Roman" w:cs="Times New Roman"/>
          <w:sz w:val="24"/>
          <w:szCs w:val="24"/>
        </w:rPr>
        <w:t xml:space="preserve"> которым проводится конкурс.</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2.4. </w:t>
      </w:r>
      <w:r>
        <w:rPr>
          <w:rFonts w:ascii="Times New Roman" w:hAnsi="Times New Roman" w:cs="Times New Roman"/>
          <w:b/>
          <w:sz w:val="24"/>
          <w:szCs w:val="24"/>
        </w:rPr>
        <w:t>Размер платы за содержание и ремонт жилого помещения</w:t>
      </w:r>
      <w:r>
        <w:rPr>
          <w:rFonts w:ascii="Times New Roman" w:hAnsi="Times New Roman" w:cs="Times New Roman"/>
          <w:sz w:val="24"/>
          <w:szCs w:val="24"/>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одного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AC62CE" w:rsidRPr="002173D4"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2.5. </w:t>
      </w:r>
      <w:r>
        <w:rPr>
          <w:rFonts w:ascii="Times New Roman" w:hAnsi="Times New Roman" w:cs="Times New Roman"/>
          <w:b/>
          <w:sz w:val="24"/>
          <w:szCs w:val="24"/>
        </w:rPr>
        <w:t xml:space="preserve">Организатор </w:t>
      </w:r>
      <w:r w:rsidRPr="002173D4">
        <w:rPr>
          <w:rFonts w:ascii="Times New Roman" w:hAnsi="Times New Roman" w:cs="Times New Roman"/>
          <w:b/>
          <w:sz w:val="24"/>
          <w:szCs w:val="24"/>
        </w:rPr>
        <w:t>конкурса</w:t>
      </w:r>
      <w:r w:rsidRPr="002173D4">
        <w:rPr>
          <w:rFonts w:ascii="Times New Roman" w:hAnsi="Times New Roman" w:cs="Times New Roman"/>
          <w:sz w:val="24"/>
          <w:szCs w:val="24"/>
        </w:rPr>
        <w:t xml:space="preserve"> – </w:t>
      </w:r>
      <w:r w:rsidR="005E5EA9" w:rsidRPr="00F511F1">
        <w:rPr>
          <w:rFonts w:ascii="Times New Roman" w:hAnsi="Times New Roman" w:cs="Times New Roman"/>
          <w:sz w:val="24"/>
          <w:szCs w:val="24"/>
        </w:rPr>
        <w:t xml:space="preserve">Муниципальное казённое учреждение Комитет по управлению муниципальным имуществом муниципального района </w:t>
      </w:r>
      <w:proofErr w:type="spellStart"/>
      <w:r w:rsidR="005E5EA9" w:rsidRPr="00F511F1">
        <w:rPr>
          <w:rFonts w:ascii="Times New Roman" w:hAnsi="Times New Roman" w:cs="Times New Roman"/>
          <w:sz w:val="24"/>
          <w:szCs w:val="24"/>
        </w:rPr>
        <w:t>Хворостянский</w:t>
      </w:r>
      <w:proofErr w:type="spellEnd"/>
      <w:r w:rsidR="005E5EA9" w:rsidRPr="00F511F1">
        <w:rPr>
          <w:rFonts w:ascii="Times New Roman" w:hAnsi="Times New Roman" w:cs="Times New Roman"/>
          <w:sz w:val="24"/>
          <w:szCs w:val="24"/>
        </w:rPr>
        <w:t xml:space="preserve"> Самарской области.</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2.6. </w:t>
      </w:r>
      <w:r>
        <w:rPr>
          <w:rFonts w:ascii="Times New Roman" w:hAnsi="Times New Roman" w:cs="Times New Roman"/>
          <w:b/>
          <w:sz w:val="24"/>
          <w:szCs w:val="24"/>
        </w:rPr>
        <w:t>Управляющая организация</w:t>
      </w:r>
      <w:r>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r w:rsidR="005C1733">
        <w:rPr>
          <w:rFonts w:ascii="Times New Roman" w:hAnsi="Times New Roman" w:cs="Times New Roman"/>
          <w:sz w:val="24"/>
          <w:szCs w:val="24"/>
        </w:rPr>
        <w:t xml:space="preserve"> и </w:t>
      </w:r>
      <w:r w:rsidR="00BB1403">
        <w:rPr>
          <w:rFonts w:ascii="Times New Roman" w:hAnsi="Times New Roman" w:cs="Times New Roman"/>
          <w:sz w:val="24"/>
          <w:szCs w:val="24"/>
        </w:rPr>
        <w:t>наличием лицензии по управлению многоквартирным домом</w:t>
      </w:r>
      <w:r w:rsidR="005C1733">
        <w:rPr>
          <w:rFonts w:ascii="Times New Roman" w:hAnsi="Times New Roman" w:cs="Times New Roman"/>
          <w:sz w:val="24"/>
          <w:szCs w:val="24"/>
        </w:rPr>
        <w:t>.</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2.7. </w:t>
      </w:r>
      <w:proofErr w:type="gramStart"/>
      <w:r>
        <w:rPr>
          <w:rFonts w:ascii="Times New Roman" w:hAnsi="Times New Roman" w:cs="Times New Roman"/>
          <w:b/>
          <w:sz w:val="24"/>
          <w:szCs w:val="24"/>
        </w:rPr>
        <w:t>Претендент</w:t>
      </w:r>
      <w:r>
        <w:rPr>
          <w:rFonts w:ascii="Times New Roman" w:hAnsi="Times New Roman" w:cs="Times New Roman"/>
          <w:sz w:val="24"/>
          <w:szCs w:val="24"/>
        </w:rPr>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2.8. </w:t>
      </w:r>
      <w:r>
        <w:rPr>
          <w:rFonts w:ascii="Times New Roman" w:hAnsi="Times New Roman" w:cs="Times New Roman"/>
          <w:b/>
          <w:sz w:val="24"/>
          <w:szCs w:val="24"/>
        </w:rPr>
        <w:t>Участник конкурса</w:t>
      </w:r>
      <w:r>
        <w:rPr>
          <w:rFonts w:ascii="Times New Roman" w:hAnsi="Times New Roman" w:cs="Times New Roman"/>
          <w:sz w:val="24"/>
          <w:szCs w:val="24"/>
        </w:rPr>
        <w:t xml:space="preserve"> – претендент, допущенный конкурсной комиссией к участию в конкурсе.</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2.9. </w:t>
      </w:r>
      <w:r>
        <w:rPr>
          <w:rFonts w:ascii="Times New Roman" w:hAnsi="Times New Roman" w:cs="Times New Roman"/>
          <w:b/>
          <w:sz w:val="24"/>
          <w:szCs w:val="24"/>
        </w:rPr>
        <w:t>Конкурсная документация</w:t>
      </w:r>
      <w:r>
        <w:rPr>
          <w:rFonts w:ascii="Times New Roman" w:hAnsi="Times New Roman" w:cs="Times New Roman"/>
          <w:sz w:val="24"/>
          <w:szCs w:val="24"/>
        </w:rPr>
        <w:t xml:space="preserve"> – комплект документов, состоящий из Правил проведения открытого конкурса по отбору управляющих организаций для управления многоквартирными домами на территории </w:t>
      </w:r>
      <w:r w:rsidR="005E5EA9" w:rsidRPr="00F511F1">
        <w:rPr>
          <w:rFonts w:ascii="Times New Roman" w:hAnsi="Times New Roman" w:cs="Times New Roman"/>
          <w:sz w:val="24"/>
          <w:szCs w:val="24"/>
        </w:rPr>
        <w:t xml:space="preserve">муниципального района </w:t>
      </w:r>
      <w:proofErr w:type="spellStart"/>
      <w:r w:rsidR="005E5EA9" w:rsidRPr="00F511F1">
        <w:rPr>
          <w:rFonts w:ascii="Times New Roman" w:hAnsi="Times New Roman" w:cs="Times New Roman"/>
          <w:sz w:val="24"/>
          <w:szCs w:val="24"/>
        </w:rPr>
        <w:t>Хворостянский</w:t>
      </w:r>
      <w:proofErr w:type="spellEnd"/>
      <w:r w:rsidR="005E5EA9" w:rsidRPr="00F511F1">
        <w:rPr>
          <w:rFonts w:ascii="Times New Roman" w:hAnsi="Times New Roman" w:cs="Times New Roman"/>
          <w:sz w:val="24"/>
          <w:szCs w:val="24"/>
        </w:rPr>
        <w:t xml:space="preserve"> </w:t>
      </w:r>
      <w:r w:rsidR="005E5EA9" w:rsidRPr="00F511F1">
        <w:rPr>
          <w:rFonts w:ascii="Times New Roman" w:hAnsi="Times New Roman" w:cs="Times New Roman"/>
          <w:sz w:val="24"/>
          <w:szCs w:val="24"/>
        </w:rPr>
        <w:lastRenderedPageBreak/>
        <w:t xml:space="preserve">Самарской области </w:t>
      </w:r>
      <w:r w:rsidR="00303F64" w:rsidRPr="00F511F1">
        <w:rPr>
          <w:rFonts w:ascii="Times New Roman" w:hAnsi="Times New Roman" w:cs="Times New Roman"/>
          <w:sz w:val="24"/>
          <w:szCs w:val="24"/>
        </w:rPr>
        <w:t>в</w:t>
      </w:r>
      <w:r w:rsidR="00303F64">
        <w:rPr>
          <w:rFonts w:ascii="Times New Roman" w:hAnsi="Times New Roman" w:cs="Times New Roman"/>
          <w:sz w:val="24"/>
          <w:szCs w:val="24"/>
        </w:rPr>
        <w:t xml:space="preserve"> 20</w:t>
      </w:r>
      <w:r w:rsidR="00B25E2D">
        <w:rPr>
          <w:rFonts w:ascii="Times New Roman" w:hAnsi="Times New Roman" w:cs="Times New Roman"/>
          <w:sz w:val="24"/>
          <w:szCs w:val="24"/>
        </w:rPr>
        <w:t>20</w:t>
      </w:r>
      <w:r w:rsidR="00303F64">
        <w:rPr>
          <w:rFonts w:ascii="Times New Roman" w:hAnsi="Times New Roman" w:cs="Times New Roman"/>
          <w:sz w:val="24"/>
          <w:szCs w:val="24"/>
        </w:rPr>
        <w:t>-20</w:t>
      </w:r>
      <w:r w:rsidR="00FA7323" w:rsidRPr="00FA7323">
        <w:rPr>
          <w:rFonts w:ascii="Times New Roman" w:hAnsi="Times New Roman" w:cs="Times New Roman"/>
          <w:sz w:val="24"/>
          <w:szCs w:val="24"/>
        </w:rPr>
        <w:t>2</w:t>
      </w:r>
      <w:r w:rsidR="00B25E2D">
        <w:rPr>
          <w:rFonts w:ascii="Times New Roman" w:hAnsi="Times New Roman" w:cs="Times New Roman"/>
          <w:sz w:val="24"/>
          <w:szCs w:val="24"/>
        </w:rPr>
        <w:t>3</w:t>
      </w:r>
      <w:r w:rsidR="00303F64">
        <w:rPr>
          <w:rFonts w:ascii="Times New Roman" w:hAnsi="Times New Roman" w:cs="Times New Roman"/>
          <w:sz w:val="24"/>
          <w:szCs w:val="24"/>
        </w:rPr>
        <w:t xml:space="preserve"> </w:t>
      </w:r>
      <w:proofErr w:type="spellStart"/>
      <w:r w:rsidR="00303F64">
        <w:rPr>
          <w:rFonts w:ascii="Times New Roman" w:hAnsi="Times New Roman" w:cs="Times New Roman"/>
          <w:sz w:val="24"/>
          <w:szCs w:val="24"/>
        </w:rPr>
        <w:t>г.г</w:t>
      </w:r>
      <w:proofErr w:type="spellEnd"/>
      <w:r w:rsidR="00303F64">
        <w:rPr>
          <w:rFonts w:ascii="Times New Roman" w:hAnsi="Times New Roman" w:cs="Times New Roman"/>
          <w:sz w:val="24"/>
          <w:szCs w:val="24"/>
        </w:rPr>
        <w:t>.</w:t>
      </w:r>
      <w:r w:rsidR="00B25E2D">
        <w:rPr>
          <w:rFonts w:ascii="Times New Roman" w:hAnsi="Times New Roman" w:cs="Times New Roman"/>
          <w:sz w:val="24"/>
          <w:szCs w:val="24"/>
        </w:rPr>
        <w:t xml:space="preserve"> </w:t>
      </w:r>
      <w:r>
        <w:rPr>
          <w:rFonts w:ascii="Times New Roman" w:hAnsi="Times New Roman" w:cs="Times New Roman"/>
          <w:bCs/>
          <w:sz w:val="24"/>
          <w:szCs w:val="24"/>
        </w:rPr>
        <w:t>(далее – Правила)</w:t>
      </w:r>
      <w:r>
        <w:rPr>
          <w:rFonts w:ascii="Times New Roman" w:hAnsi="Times New Roman" w:cs="Times New Roman"/>
          <w:sz w:val="24"/>
          <w:szCs w:val="24"/>
        </w:rPr>
        <w:t>, приложений к Правилам, инструкции по заполнению заявок на участие в конкурсе, проекта договора управления многоквартирным домом.</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bCs/>
          <w:sz w:val="24"/>
          <w:szCs w:val="24"/>
        </w:rPr>
        <w:t>2.10.</w:t>
      </w:r>
      <w:r>
        <w:rPr>
          <w:rFonts w:ascii="Times New Roman" w:hAnsi="Times New Roman" w:cs="Times New Roman"/>
          <w:b/>
          <w:bCs/>
          <w:sz w:val="24"/>
          <w:szCs w:val="24"/>
        </w:rPr>
        <w:t xml:space="preserve"> Конкурсная комиссия </w:t>
      </w:r>
      <w:r>
        <w:rPr>
          <w:rFonts w:ascii="Times New Roman" w:hAnsi="Times New Roman" w:cs="Times New Roman"/>
          <w:sz w:val="24"/>
          <w:szCs w:val="24"/>
        </w:rPr>
        <w:t>– комиссия, созданная организатором конкурса для вскрытия конвертов с заявками на участие в конкурсе, рассмотрения заявок на участие в конкурсе и проведения конкурса.</w:t>
      </w:r>
    </w:p>
    <w:p w:rsidR="0078284A" w:rsidRDefault="0078284A">
      <w:pPr>
        <w:pStyle w:val="ConsPlusNormal"/>
        <w:widowControl/>
        <w:ind w:firstLine="540"/>
        <w:jc w:val="both"/>
        <w:rPr>
          <w:rFonts w:ascii="Times New Roman" w:hAnsi="Times New Roman" w:cs="Times New Roman"/>
          <w:sz w:val="24"/>
          <w:szCs w:val="24"/>
        </w:rPr>
      </w:pPr>
    </w:p>
    <w:p w:rsidR="00AC62CE" w:rsidRDefault="00AC62CE" w:rsidP="00031CF4">
      <w:pPr>
        <w:pStyle w:val="20"/>
        <w:keepNext w:val="0"/>
        <w:ind w:right="-143" w:firstLine="540"/>
        <w:jc w:val="both"/>
        <w:rPr>
          <w:b/>
        </w:rPr>
      </w:pPr>
      <w:r>
        <w:rPr>
          <w:b/>
        </w:rPr>
        <w:t>3. Предмет конкурса</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3.1. Предметом конкурса является право заключения договоров управления многоквартирными домами в отношении объекта конкурса. Объектом конкурса является общее имущество собственников помещений в многоквартирном доме, на право</w:t>
      </w:r>
      <w:r w:rsidR="00BF0380">
        <w:rPr>
          <w:rFonts w:ascii="Times New Roman" w:hAnsi="Times New Roman" w:cs="Times New Roman"/>
          <w:sz w:val="24"/>
          <w:szCs w:val="24"/>
        </w:rPr>
        <w:t xml:space="preserve"> </w:t>
      </w:r>
      <w:r>
        <w:rPr>
          <w:rFonts w:ascii="Times New Roman" w:hAnsi="Times New Roman" w:cs="Times New Roman"/>
          <w:sz w:val="24"/>
          <w:szCs w:val="24"/>
        </w:rPr>
        <w:t>управления</w:t>
      </w:r>
      <w:r w:rsidR="006C52CF">
        <w:rPr>
          <w:rFonts w:ascii="Times New Roman" w:hAnsi="Times New Roman" w:cs="Times New Roman"/>
          <w:sz w:val="24"/>
          <w:szCs w:val="24"/>
        </w:rPr>
        <w:t xml:space="preserve">, </w:t>
      </w:r>
      <w:r>
        <w:rPr>
          <w:rFonts w:ascii="Times New Roman" w:hAnsi="Times New Roman" w:cs="Times New Roman"/>
          <w:sz w:val="24"/>
          <w:szCs w:val="24"/>
        </w:rPr>
        <w:t>которым проводится конкурс.</w:t>
      </w:r>
    </w:p>
    <w:p w:rsidR="00AC62CE" w:rsidRDefault="00AC62CE">
      <w:pPr>
        <w:pStyle w:val="ConsPlusNormal"/>
        <w:widowControl/>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3.2. Характеристика объектов конкурса приведена в приложении № 1 к Правилам. </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3.3. Перечень обязательных работ и услуг по содержанию и ремонту общего имущества собственников помещений в многоквартирных домах приведен в приложении № 2 к Правилам и установлен организатором конкурса в зависимости от уровня благоустройства, конструктивных и технических параметров многоквартирного дома, включая требования к объемам, качеству, периодичности каждой из таких работ и услуг. </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3.4. Перечень дополнительных работ и услуг по содержанию и ремонту общего имущества собственников помещений в многоквартирных домах приведен в приложении № 3 к Правилам (далее – дополнительные работы и услуги). </w:t>
      </w:r>
    </w:p>
    <w:p w:rsidR="00AC62CE" w:rsidRDefault="00AC62C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3.5. Перечень коммунальных услуг, предоставляемых управляющей организацией, определяется степенью благоустройства многоквартирного дома, под которой понимается наличие в многоквартирном доме внутридомовых инженерных систем, позволяющих предоставлять потребителю следующие коммунальные услуги:</w:t>
      </w:r>
    </w:p>
    <w:p w:rsidR="00AC62CE" w:rsidRDefault="00AC62C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холодное водоснабжение.</w:t>
      </w:r>
    </w:p>
    <w:p w:rsidR="00AC62CE" w:rsidRDefault="00AC62C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водоотведение.</w:t>
      </w:r>
    </w:p>
    <w:p w:rsidR="00AC62CE" w:rsidRDefault="00AC62C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электроснабжение.</w:t>
      </w:r>
    </w:p>
    <w:p w:rsidR="00AC62CE" w:rsidRDefault="00AC62C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газоснабжение.</w:t>
      </w:r>
    </w:p>
    <w:p w:rsidR="00AC62CE" w:rsidRDefault="00AC62CE">
      <w:pPr>
        <w:pStyle w:val="ConsPlusNormal"/>
        <w:ind w:left="540" w:firstLine="0"/>
        <w:jc w:val="both"/>
        <w:rPr>
          <w:rFonts w:ascii="Times New Roman" w:hAnsi="Times New Roman" w:cs="Times New Roman"/>
          <w:sz w:val="24"/>
          <w:szCs w:val="24"/>
        </w:rPr>
      </w:pPr>
      <w:r>
        <w:rPr>
          <w:rFonts w:ascii="Times New Roman" w:hAnsi="Times New Roman" w:cs="Times New Roman"/>
          <w:sz w:val="24"/>
          <w:szCs w:val="24"/>
        </w:rPr>
        <w:t>- отопление.</w:t>
      </w:r>
    </w:p>
    <w:p w:rsidR="00AC62CE" w:rsidRDefault="00AC62C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Перечень коммунальных услуг по каждому лоту приведен в извещении о проведении открытого конкурса. </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3.6. Порядок проведения осмотров заинтересованными лицами и претендентами объекта конкурса и график проведения таких осмотров приведен в приложении № 4 к Правилам. </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3.7. Срок внесения собственниками помещений в многоквартирном доме платы за содержание и ремонт жилого </w:t>
      </w:r>
      <w:proofErr w:type="gramStart"/>
      <w:r>
        <w:rPr>
          <w:rFonts w:ascii="Times New Roman" w:hAnsi="Times New Roman" w:cs="Times New Roman"/>
          <w:sz w:val="24"/>
          <w:szCs w:val="24"/>
        </w:rPr>
        <w:t>помещения</w:t>
      </w:r>
      <w:proofErr w:type="gramEnd"/>
      <w:r>
        <w:rPr>
          <w:rFonts w:ascii="Times New Roman" w:hAnsi="Times New Roman" w:cs="Times New Roman"/>
          <w:sz w:val="24"/>
          <w:szCs w:val="24"/>
        </w:rPr>
        <w:t xml:space="preserve"> и коммунальные услуги – вносится ежемесячно до десятого числа месяца, следующего за истекшим месяцем. </w:t>
      </w:r>
    </w:p>
    <w:p w:rsidR="002C2B9A" w:rsidRPr="002C2B9A" w:rsidRDefault="00AC62CE" w:rsidP="002C2B9A">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3.8. </w:t>
      </w:r>
      <w:r w:rsidR="002C2B9A" w:rsidRPr="002C2B9A">
        <w:rPr>
          <w:rFonts w:ascii="Times New Roman" w:hAnsi="Times New Roman" w:cs="Times New Roman"/>
          <w:sz w:val="24"/>
          <w:szCs w:val="24"/>
        </w:rPr>
        <w:t xml:space="preserve">Не </w:t>
      </w:r>
      <w:proofErr w:type="gramStart"/>
      <w:r w:rsidR="002C2B9A" w:rsidRPr="002C2B9A">
        <w:rPr>
          <w:rFonts w:ascii="Times New Roman" w:hAnsi="Times New Roman" w:cs="Times New Roman"/>
          <w:sz w:val="24"/>
          <w:szCs w:val="24"/>
        </w:rPr>
        <w:t>позднее</w:t>
      </w:r>
      <w:proofErr w:type="gramEnd"/>
      <w:r w:rsidR="002C2B9A" w:rsidRPr="002C2B9A">
        <w:rPr>
          <w:rFonts w:ascii="Times New Roman" w:hAnsi="Times New Roman" w:cs="Times New Roman"/>
          <w:sz w:val="24"/>
          <w:szCs w:val="24"/>
        </w:rPr>
        <w:t xml:space="preserve">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w:t>
      </w:r>
    </w:p>
    <w:p w:rsidR="002C2B9A" w:rsidRPr="002C2B9A" w:rsidRDefault="002C2B9A" w:rsidP="002C2B9A">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2C2B9A">
        <w:rPr>
          <w:rFonts w:ascii="Times New Roman" w:hAnsi="Times New Roman" w:cs="Times New Roman"/>
          <w:sz w:val="24"/>
          <w:szCs w:val="24"/>
        </w:rPr>
        <w:t>всех собственников помещений в многоквартирном доме (многоквартирных домах) путем размещения сообщения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а также путем размещения сообщения о проведении конкурса на официальном сайте;</w:t>
      </w:r>
      <w:proofErr w:type="gramEnd"/>
    </w:p>
    <w:p w:rsidR="002C2B9A" w:rsidRPr="002C2B9A" w:rsidRDefault="002C2B9A" w:rsidP="002C2B9A">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2C2B9A">
        <w:rPr>
          <w:rFonts w:ascii="Times New Roman" w:hAnsi="Times New Roman" w:cs="Times New Roman"/>
          <w:sz w:val="24"/>
          <w:szCs w:val="24"/>
        </w:rPr>
        <w:t xml:space="preserve">всех лиц,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этом доме по передаточному акту или иному документу о передаче (далее - лица, принявшие помещения), в случае, указанном в части 13 статьи 161 Жилищного кодекса Российской Федерации, путем размещения сообщения в местах, </w:t>
      </w:r>
      <w:r w:rsidRPr="002C2B9A">
        <w:rPr>
          <w:rFonts w:ascii="Times New Roman" w:hAnsi="Times New Roman" w:cs="Times New Roman"/>
          <w:sz w:val="24"/>
          <w:szCs w:val="24"/>
        </w:rPr>
        <w:lastRenderedPageBreak/>
        <w:t>удобных для ознакомления лицами, принявшими помещения, - на</w:t>
      </w:r>
      <w:proofErr w:type="gramEnd"/>
      <w:r w:rsidRPr="002C2B9A">
        <w:rPr>
          <w:rFonts w:ascii="Times New Roman" w:hAnsi="Times New Roman" w:cs="Times New Roman"/>
          <w:sz w:val="24"/>
          <w:szCs w:val="24"/>
        </w:rPr>
        <w:t xml:space="preserve"> </w:t>
      </w:r>
      <w:proofErr w:type="gramStart"/>
      <w:r w:rsidRPr="002C2B9A">
        <w:rPr>
          <w:rFonts w:ascii="Times New Roman" w:hAnsi="Times New Roman" w:cs="Times New Roman"/>
          <w:sz w:val="24"/>
          <w:szCs w:val="24"/>
        </w:rPr>
        <w:t>досках</w:t>
      </w:r>
      <w:proofErr w:type="gramEnd"/>
      <w:r w:rsidRPr="002C2B9A">
        <w:rPr>
          <w:rFonts w:ascii="Times New Roman" w:hAnsi="Times New Roman" w:cs="Times New Roman"/>
          <w:sz w:val="24"/>
          <w:szCs w:val="24"/>
        </w:rPr>
        <w:t xml:space="preserve"> объявлений, размещенных во всех подъездах многоквартирного дома или в пределах земельного участка, на котором расположен многоквартирный дом, а также путем размещения сообщения о проведении конкурса на официальном сайте.</w:t>
      </w:r>
    </w:p>
    <w:p w:rsidR="0078284A" w:rsidRDefault="0078284A">
      <w:pPr>
        <w:pStyle w:val="ConsPlusNormal"/>
        <w:widowControl/>
        <w:ind w:firstLine="540"/>
        <w:jc w:val="both"/>
        <w:rPr>
          <w:rFonts w:ascii="Times New Roman" w:hAnsi="Times New Roman" w:cs="Times New Roman"/>
          <w:sz w:val="24"/>
          <w:szCs w:val="24"/>
        </w:rPr>
      </w:pPr>
    </w:p>
    <w:p w:rsidR="00AC62CE" w:rsidRDefault="00AC62CE" w:rsidP="00031CF4">
      <w:pPr>
        <w:pStyle w:val="20"/>
        <w:keepNext w:val="0"/>
        <w:ind w:right="-143" w:firstLine="540"/>
        <w:jc w:val="both"/>
        <w:rPr>
          <w:b/>
        </w:rPr>
      </w:pPr>
      <w:r>
        <w:rPr>
          <w:b/>
        </w:rPr>
        <w:t>4. Требования к претендентам</w:t>
      </w:r>
    </w:p>
    <w:p w:rsidR="00AC62CE" w:rsidRDefault="00AC62CE">
      <w:pPr>
        <w:ind w:firstLine="540"/>
        <w:rPr>
          <w:sz w:val="24"/>
          <w:szCs w:val="24"/>
        </w:rPr>
      </w:pPr>
      <w:r>
        <w:rPr>
          <w:sz w:val="24"/>
          <w:szCs w:val="24"/>
        </w:rPr>
        <w:t xml:space="preserve">4.1. При проведении конкурса устанавливаются следующие требования к претендентам: </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4.1.1.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r w:rsidR="00BB1403">
        <w:rPr>
          <w:rFonts w:ascii="Times New Roman" w:hAnsi="Times New Roman" w:cs="Times New Roman"/>
          <w:sz w:val="24"/>
          <w:szCs w:val="24"/>
        </w:rPr>
        <w:t xml:space="preserve"> и наличием лицензии по управлению многоквартирным домом</w:t>
      </w:r>
      <w:r>
        <w:rPr>
          <w:rFonts w:ascii="Times New Roman" w:hAnsi="Times New Roman" w:cs="Times New Roman"/>
          <w:sz w:val="24"/>
          <w:szCs w:val="24"/>
        </w:rPr>
        <w:t>.</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4.1.2.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4.1.3 Деятельность претендента не приостановлена в порядке, предусмотренном Кодексом Российской Федерации об административных правонарушениях.</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4.1.4.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Pr>
          <w:rFonts w:ascii="Times New Roman" w:hAnsi="Times New Roman" w:cs="Times New Roman"/>
          <w:sz w:val="24"/>
          <w:szCs w:val="24"/>
        </w:rPr>
        <w:t xml:space="preserve"> в силу.</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4.1.5.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7E25D4" w:rsidRDefault="00AC62CE" w:rsidP="007E25D4">
      <w:pPr>
        <w:pStyle w:val="ConsPlusNormal"/>
        <w:widowControl/>
        <w:ind w:firstLine="540"/>
        <w:jc w:val="both"/>
        <w:rPr>
          <w:rFonts w:ascii="Times New Roman" w:hAnsi="Times New Roman" w:cs="Times New Roman"/>
          <w:sz w:val="24"/>
          <w:szCs w:val="24"/>
        </w:rPr>
      </w:pPr>
      <w:r w:rsidRPr="00F83642">
        <w:rPr>
          <w:rFonts w:ascii="Times New Roman" w:hAnsi="Times New Roman" w:cs="Times New Roman"/>
          <w:sz w:val="24"/>
          <w:szCs w:val="24"/>
        </w:rPr>
        <w:t>4.1.6. Внесение претендентом сре</w:t>
      </w:r>
      <w:proofErr w:type="gramStart"/>
      <w:r w:rsidRPr="00F83642">
        <w:rPr>
          <w:rFonts w:ascii="Times New Roman" w:hAnsi="Times New Roman" w:cs="Times New Roman"/>
          <w:sz w:val="24"/>
          <w:szCs w:val="24"/>
        </w:rPr>
        <w:t>дств в к</w:t>
      </w:r>
      <w:proofErr w:type="gramEnd"/>
      <w:r w:rsidRPr="00F83642">
        <w:rPr>
          <w:rFonts w:ascii="Times New Roman" w:hAnsi="Times New Roman" w:cs="Times New Roman"/>
          <w:sz w:val="24"/>
          <w:szCs w:val="24"/>
        </w:rPr>
        <w:t>ачестве обеспечения заявки на участие в конкурсе. Реквизиты банковского счета для перечисления сре</w:t>
      </w:r>
      <w:proofErr w:type="gramStart"/>
      <w:r w:rsidRPr="00F83642">
        <w:rPr>
          <w:rFonts w:ascii="Times New Roman" w:hAnsi="Times New Roman" w:cs="Times New Roman"/>
          <w:sz w:val="24"/>
          <w:szCs w:val="24"/>
        </w:rPr>
        <w:t>дств в к</w:t>
      </w:r>
      <w:proofErr w:type="gramEnd"/>
      <w:r w:rsidRPr="00F83642">
        <w:rPr>
          <w:rFonts w:ascii="Times New Roman" w:hAnsi="Times New Roman" w:cs="Times New Roman"/>
          <w:sz w:val="24"/>
          <w:szCs w:val="24"/>
        </w:rPr>
        <w:t>ачестве обеспечения</w:t>
      </w:r>
      <w:r w:rsidR="007E25D4">
        <w:rPr>
          <w:rFonts w:ascii="Times New Roman" w:hAnsi="Times New Roman" w:cs="Times New Roman"/>
          <w:sz w:val="24"/>
          <w:szCs w:val="24"/>
        </w:rPr>
        <w:t xml:space="preserve"> заявки на участие в конкурсе: </w:t>
      </w:r>
    </w:p>
    <w:p w:rsidR="00284BB0" w:rsidRPr="007E25D4" w:rsidRDefault="007E25D4" w:rsidP="007E25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3B6357" w:rsidRPr="007E25D4">
        <w:rPr>
          <w:rFonts w:ascii="Times New Roman" w:hAnsi="Times New Roman" w:cs="Times New Roman"/>
          <w:sz w:val="24"/>
          <w:szCs w:val="24"/>
        </w:rPr>
        <w:t xml:space="preserve">счет № 40302810136015000018 Отделение Самара г. Самара ИНН 6384003230, КПП 638401001, БИК 043601001, КБК 80511406013050000430, ОКТМО 36644000, получатель платежа: Управление финансами Администрации муниципального района </w:t>
      </w:r>
      <w:proofErr w:type="spellStart"/>
      <w:r w:rsidR="003B6357" w:rsidRPr="007E25D4">
        <w:rPr>
          <w:rFonts w:ascii="Times New Roman" w:hAnsi="Times New Roman" w:cs="Times New Roman"/>
          <w:sz w:val="24"/>
          <w:szCs w:val="24"/>
        </w:rPr>
        <w:t>Хворостянский</w:t>
      </w:r>
      <w:proofErr w:type="spellEnd"/>
      <w:r w:rsidR="003B6357" w:rsidRPr="007E25D4">
        <w:rPr>
          <w:rFonts w:ascii="Times New Roman" w:hAnsi="Times New Roman" w:cs="Times New Roman"/>
          <w:sz w:val="24"/>
          <w:szCs w:val="24"/>
        </w:rPr>
        <w:t xml:space="preserve"> Самарской области (МКУ КУМИ л/с 805030010).</w:t>
      </w:r>
    </w:p>
    <w:p w:rsidR="00AC62CE" w:rsidRPr="00DD73BE" w:rsidRDefault="00AC62CE" w:rsidP="003B6357">
      <w:pPr>
        <w:pStyle w:val="ConsPlusNormal"/>
        <w:widowControl/>
        <w:ind w:firstLine="0"/>
        <w:jc w:val="both"/>
        <w:rPr>
          <w:rFonts w:ascii="Times New Roman" w:hAnsi="Times New Roman" w:cs="Times New Roman"/>
          <w:sz w:val="24"/>
          <w:szCs w:val="24"/>
        </w:rPr>
      </w:pP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указанный счет. </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4.2. Требования, указанные в п. 4.1 Правил, предъявляются ко всем претендентам. Организатор конкурса при проведении конкурса не вправе устанавливать иные требования к претендентам.</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4.3. Проверка соответствия претендентов требованиям, указанным в п. 4.1 Правил,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4.4. Основаниями для отказа допуска к участию в конкурсе являются:                                                                                                                                                                                                                                                                                                                                                                                                                                                                                                                                                                                                                                                                                                                                 </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4.4.1. Непредставление определенных п. 5.2 Правил документов либо наличие в таких документах недостоверных сведений.</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4.4.2. Несоответствие претендента требованиям, установленным п. 4.1 Правил.</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4.4.3. Несоответствие заявки на участие в конкурсе требованиям, установленным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5.1 – 5.2 Правил.</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4.5. В случае </w:t>
      </w:r>
      <w:proofErr w:type="gramStart"/>
      <w:r>
        <w:rPr>
          <w:rFonts w:ascii="Times New Roman" w:hAnsi="Times New Roman" w:cs="Times New Roman"/>
          <w:sz w:val="24"/>
          <w:szCs w:val="24"/>
        </w:rPr>
        <w:t>установления фактов несоответствия участника конкурса</w:t>
      </w:r>
      <w:proofErr w:type="gramEnd"/>
      <w:r>
        <w:rPr>
          <w:rFonts w:ascii="Times New Roman" w:hAnsi="Times New Roman" w:cs="Times New Roman"/>
          <w:sz w:val="24"/>
          <w:szCs w:val="24"/>
        </w:rPr>
        <w:t xml:space="preserve"> требованиям к претендентам, установленным п. 4.1 Правил, конкурсная комиссия отстраняет участника конкурса от участия в конкурсе на любом этапе его проведения.</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4.6. Отказ в допуске к участию в конкурсе по основаниям, не предусмотренным п. 4.4 Правил, не допускается.</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4.7.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80284D" w:rsidRDefault="0080284D">
      <w:pPr>
        <w:pStyle w:val="ConsPlusNormal"/>
        <w:widowControl/>
        <w:ind w:firstLine="0"/>
        <w:jc w:val="center"/>
        <w:rPr>
          <w:rFonts w:ascii="Times New Roman" w:hAnsi="Times New Roman" w:cs="Times New Roman"/>
          <w:b/>
          <w:sz w:val="24"/>
          <w:szCs w:val="24"/>
        </w:rPr>
      </w:pPr>
    </w:p>
    <w:p w:rsidR="00AC62CE" w:rsidRDefault="00AC62CE" w:rsidP="00031CF4">
      <w:pPr>
        <w:pStyle w:val="ConsPlusNormal"/>
        <w:widowControl/>
        <w:ind w:firstLine="360"/>
        <w:jc w:val="both"/>
        <w:rPr>
          <w:rFonts w:ascii="Times New Roman" w:hAnsi="Times New Roman" w:cs="Times New Roman"/>
          <w:b/>
          <w:sz w:val="24"/>
          <w:szCs w:val="24"/>
        </w:rPr>
      </w:pPr>
      <w:r>
        <w:rPr>
          <w:rFonts w:ascii="Times New Roman" w:hAnsi="Times New Roman" w:cs="Times New Roman"/>
          <w:b/>
          <w:sz w:val="24"/>
          <w:szCs w:val="24"/>
        </w:rPr>
        <w:t>5. Порядок подачи заявок на участие в конкурсе</w:t>
      </w:r>
    </w:p>
    <w:p w:rsidR="00AC62CE" w:rsidRDefault="00AC62CE">
      <w:pPr>
        <w:pStyle w:val="30"/>
        <w:numPr>
          <w:ilvl w:val="0"/>
          <w:numId w:val="0"/>
        </w:numPr>
        <w:ind w:firstLine="360"/>
      </w:pPr>
      <w:r>
        <w:t>5.1. Для участия в конкурсе заинтересованное лицо подает заявку на участие в конкурсе по форме, предусмотренной приложением № 5 к Правилам. Инструкция по заполнению заявок прилагается. Прием заявок на участие в конкурсе прекращается непосредственно перед началом процедуры вскрытия конвертов с заявками на участие в конкурсе.</w:t>
      </w:r>
      <w:r>
        <w:rPr>
          <w:bCs/>
        </w:rPr>
        <w:t xml:space="preserve"> З</w:t>
      </w:r>
      <w:r>
        <w:t>аявки на участие в конкурсе принимаются в запечатанном конверте. Заинтересованное лицо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индивидуального предпринимателя).</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5.2. Заявка на участие в конкурсе включает в себя:</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5.2.1. Сведения и документы о претенденте:</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а) наименование, организационно-правовую форму, место нахождения, почтовый адрес – для юридического лица;</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фамилию, имя, отчество, данные документа, удостоверяющего личность, место жительства – для индивидуального предпринимателя;</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б) номер телефона, факса, </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w:t>
      </w:r>
    </w:p>
    <w:p w:rsidR="00AC62CE" w:rsidRDefault="00AC62CE">
      <w:pPr>
        <w:pStyle w:val="ConsPlusNormal"/>
        <w:widowContro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 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полученные на ранее чем за шесть месяцев до дня размещения на официальном сайте извещения о проведении открытого конкурса;</w:t>
      </w:r>
      <w:proofErr w:type="gramEnd"/>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г)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r>
        <w:rPr>
          <w:sz w:val="24"/>
          <w:szCs w:val="24"/>
        </w:rPr>
        <w:t>(</w:t>
      </w:r>
      <w:r>
        <w:rPr>
          <w:rFonts w:ascii="Times New Roman" w:hAnsi="Times New Roman" w:cs="Times New Roman"/>
          <w:sz w:val="24"/>
          <w:szCs w:val="24"/>
        </w:rPr>
        <w:t>приказ о назначении руководителя, выписка из решения общего собрания, доверенность и т.п.);</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в) реквизиты банковского счета для возврата средств, внесенных в качестве обеспечения заявки на участие в конкурсе.</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5.2.2.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а) документы, подтверждающие внесение сре</w:t>
      </w:r>
      <w:proofErr w:type="gramStart"/>
      <w:r>
        <w:rPr>
          <w:rFonts w:ascii="Times New Roman" w:hAnsi="Times New Roman" w:cs="Times New Roman"/>
          <w:sz w:val="24"/>
          <w:szCs w:val="24"/>
        </w:rPr>
        <w:t>дств в к</w:t>
      </w:r>
      <w:proofErr w:type="gramEnd"/>
      <w:r>
        <w:rPr>
          <w:rFonts w:ascii="Times New Roman" w:hAnsi="Times New Roman" w:cs="Times New Roman"/>
          <w:sz w:val="24"/>
          <w:szCs w:val="24"/>
        </w:rPr>
        <w:t>ачестве обеспечения заявки на участие в конкурсе;</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б) копии документов, подтверждающих соответствие претендента требованию, установленному п. 4.1.1 Правил,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в) копии утвержденного бухгалтерского баланса за последний отчетный период.</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5.2.3. </w:t>
      </w:r>
      <w:proofErr w:type="gramStart"/>
      <w:r>
        <w:rPr>
          <w:rFonts w:ascii="Times New Roman" w:hAnsi="Times New Roman" w:cs="Times New Roman"/>
          <w:sz w:val="24"/>
          <w:szCs w:val="24"/>
        </w:rPr>
        <w:t>Реквизиты банковского счета для внесения собственниками помещений в многоквартирном доме</w:t>
      </w:r>
      <w:r w:rsidR="00646EDD">
        <w:rPr>
          <w:rFonts w:ascii="Times New Roman" w:hAnsi="Times New Roman" w:cs="Times New Roman"/>
          <w:sz w:val="24"/>
          <w:szCs w:val="24"/>
        </w:rPr>
        <w:t>, лицами, принявшими помещение,</w:t>
      </w:r>
      <w:r>
        <w:rPr>
          <w:rFonts w:ascii="Times New Roman" w:hAnsi="Times New Roman" w:cs="Times New Roman"/>
          <w:sz w:val="24"/>
          <w:szCs w:val="24"/>
        </w:rPr>
        <w:t xml:space="preserve"> и нанимателями жилых помещений по договору социального найма и договору найма жилых помещений </w:t>
      </w:r>
      <w:r>
        <w:rPr>
          <w:rFonts w:ascii="Times New Roman" w:hAnsi="Times New Roman" w:cs="Times New Roman"/>
          <w:sz w:val="24"/>
          <w:szCs w:val="24"/>
        </w:rPr>
        <w:lastRenderedPageBreak/>
        <w:t>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5.3. Требовать от претендента представления документов, не предусмотренных п. 5.2 Правил, не допускается.</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5.4. 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AC62CE" w:rsidRDefault="00AC62CE">
      <w:pPr>
        <w:pStyle w:val="ConsPlusNormal"/>
        <w:widowContro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5.5. Каждая заявка на участие в конкурсе, поступившая в установленный в соответствии с извещением о проведении конкурса срок, регистрируется организатором конкурса</w:t>
      </w:r>
      <w:r w:rsidR="002227F9">
        <w:rPr>
          <w:rFonts w:ascii="Times New Roman" w:hAnsi="Times New Roman" w:cs="Times New Roman"/>
          <w:sz w:val="24"/>
          <w:szCs w:val="24"/>
        </w:rPr>
        <w:t xml:space="preserve"> </w:t>
      </w:r>
      <w:r>
        <w:rPr>
          <w:rFonts w:ascii="Times New Roman" w:hAnsi="Times New Roman" w:cs="Times New Roman"/>
          <w:sz w:val="24"/>
          <w:szCs w:val="24"/>
        </w:rPr>
        <w:t>в порядке очеред</w:t>
      </w:r>
      <w:r>
        <w:rPr>
          <w:rFonts w:ascii="Times New Roman" w:hAnsi="Times New Roman" w:cs="Times New Roman"/>
          <w:sz w:val="24"/>
          <w:szCs w:val="24"/>
        </w:rPr>
        <w:softHyphen/>
        <w:t>но</w:t>
      </w:r>
      <w:r>
        <w:rPr>
          <w:rFonts w:ascii="Times New Roman" w:hAnsi="Times New Roman" w:cs="Times New Roman"/>
          <w:sz w:val="24"/>
          <w:szCs w:val="24"/>
        </w:rPr>
        <w:softHyphen/>
        <w:t xml:space="preserve">сти. По требованию претендента организатор конкурса выдает расписку о получении такой заявки с указанием даты и номера регистрации. </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5.6. Претендент вправе изменить или отозвать заявку </w:t>
      </w:r>
      <w:proofErr w:type="gramStart"/>
      <w:r>
        <w:rPr>
          <w:rFonts w:ascii="Times New Roman" w:hAnsi="Times New Roman" w:cs="Times New Roman"/>
          <w:sz w:val="24"/>
          <w:szCs w:val="24"/>
        </w:rPr>
        <w:t>на участие в конкурсе в любое время непосредственно до начала процедуры вскрытия конвертов с заявками</w:t>
      </w:r>
      <w:proofErr w:type="gramEnd"/>
      <w:r>
        <w:rPr>
          <w:rFonts w:ascii="Times New Roman" w:hAnsi="Times New Roman" w:cs="Times New Roman"/>
          <w:sz w:val="24"/>
          <w:szCs w:val="24"/>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Pr>
          <w:rFonts w:ascii="Times New Roman" w:hAnsi="Times New Roman" w:cs="Times New Roman"/>
          <w:sz w:val="24"/>
          <w:szCs w:val="24"/>
        </w:rPr>
        <w:t>с даты получения</w:t>
      </w:r>
      <w:proofErr w:type="gramEnd"/>
      <w:r>
        <w:rPr>
          <w:rFonts w:ascii="Times New Roman" w:hAnsi="Times New Roman" w:cs="Times New Roman"/>
          <w:sz w:val="24"/>
          <w:szCs w:val="24"/>
        </w:rPr>
        <w:t xml:space="preserve"> организатором конкурса уведомления об отзыве заявки.</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5.7. В случае если по окончании срока подачи заявок на участие в конкурсе подана только одна заявка, она рассматривается в порядке, установленном разделом 6 Правил.</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5.8. 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w:t>
      </w:r>
      <w:proofErr w:type="gramStart"/>
      <w:r>
        <w:rPr>
          <w:rFonts w:ascii="Times New Roman" w:hAnsi="Times New Roman" w:cs="Times New Roman"/>
          <w:sz w:val="24"/>
          <w:szCs w:val="24"/>
        </w:rPr>
        <w:t>с даты окончания</w:t>
      </w:r>
      <w:proofErr w:type="gramEnd"/>
      <w:r>
        <w:rPr>
          <w:rFonts w:ascii="Times New Roman" w:hAnsi="Times New Roman" w:cs="Times New Roman"/>
          <w:sz w:val="24"/>
          <w:szCs w:val="24"/>
        </w:rPr>
        <w:t xml:space="preserve"> срока подачи заявок проводит новый конкурс.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78284A" w:rsidRDefault="0078284A">
      <w:pPr>
        <w:pStyle w:val="ConsPlusNormal"/>
        <w:widowControl/>
        <w:ind w:firstLine="540"/>
        <w:jc w:val="both"/>
        <w:rPr>
          <w:rFonts w:ascii="Times New Roman" w:hAnsi="Times New Roman" w:cs="Times New Roman"/>
          <w:sz w:val="24"/>
          <w:szCs w:val="24"/>
        </w:rPr>
      </w:pPr>
    </w:p>
    <w:p w:rsidR="00AC62CE" w:rsidRDefault="00AC62CE" w:rsidP="00031CF4">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6. Порядок рассмотрения заявок на участие в конкурсе</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6.1. Непосредственно перед вскрытием конвертов с заявками на участие в конкурсе, но не раньше времени, указанного в извещении о проведении конкурса,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6.2. 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6.3. Претенденты или их представители вправе присутствовать при вскрытии конвертов с заявками на участие в конкурсе.</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6.4. 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Pr>
          <w:rFonts w:ascii="Times New Roman" w:hAnsi="Times New Roman" w:cs="Times New Roman"/>
          <w:sz w:val="24"/>
          <w:szCs w:val="24"/>
        </w:rPr>
        <w:t>участие</w:t>
      </w:r>
      <w:proofErr w:type="gramEnd"/>
      <w:r>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6.5.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w:t>
      </w:r>
      <w:r>
        <w:rPr>
          <w:rFonts w:ascii="Times New Roman" w:hAnsi="Times New Roman" w:cs="Times New Roman"/>
          <w:sz w:val="24"/>
          <w:szCs w:val="24"/>
        </w:rPr>
        <w:lastRenderedPageBreak/>
        <w:t xml:space="preserve">(далее – протокол вскрытия конвертов). Протокол вскрытия конвертов составляется в 2-х экземплярах. </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6.6.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организатором к</w:t>
      </w:r>
      <w:r w:rsidR="00284BB0">
        <w:rPr>
          <w:rFonts w:ascii="Times New Roman" w:hAnsi="Times New Roman" w:cs="Times New Roman"/>
          <w:sz w:val="24"/>
          <w:szCs w:val="24"/>
        </w:rPr>
        <w:t xml:space="preserve">онкурса в день его </w:t>
      </w:r>
      <w:r w:rsidR="00284BB0" w:rsidRPr="00270404">
        <w:rPr>
          <w:rFonts w:ascii="Times New Roman" w:hAnsi="Times New Roman" w:cs="Times New Roman"/>
          <w:sz w:val="24"/>
          <w:szCs w:val="24"/>
        </w:rPr>
        <w:t>подписания</w:t>
      </w:r>
      <w:r w:rsidRPr="00270404">
        <w:rPr>
          <w:rFonts w:ascii="Times New Roman" w:hAnsi="Times New Roman" w:cs="Times New Roman"/>
          <w:sz w:val="24"/>
          <w:szCs w:val="24"/>
        </w:rPr>
        <w:t xml:space="preserve"> </w:t>
      </w:r>
      <w:r w:rsidR="00284BB0" w:rsidRPr="00270404">
        <w:rPr>
          <w:rFonts w:ascii="Times New Roman" w:hAnsi="Times New Roman" w:cs="Times New Roman"/>
          <w:bCs/>
          <w:sz w:val="24"/>
          <w:szCs w:val="24"/>
        </w:rPr>
        <w:t xml:space="preserve">на официальном сайте администрации муниципального района </w:t>
      </w:r>
      <w:proofErr w:type="spellStart"/>
      <w:r w:rsidR="00284BB0" w:rsidRPr="00270404">
        <w:rPr>
          <w:rFonts w:ascii="Times New Roman" w:hAnsi="Times New Roman" w:cs="Times New Roman"/>
          <w:bCs/>
          <w:sz w:val="24"/>
          <w:szCs w:val="24"/>
        </w:rPr>
        <w:t>Хворостянский</w:t>
      </w:r>
      <w:proofErr w:type="spellEnd"/>
      <w:r w:rsidR="00284BB0" w:rsidRPr="00270404">
        <w:rPr>
          <w:rFonts w:ascii="Times New Roman" w:hAnsi="Times New Roman" w:cs="Times New Roman"/>
          <w:bCs/>
          <w:sz w:val="24"/>
          <w:szCs w:val="24"/>
        </w:rPr>
        <w:t xml:space="preserve"> Самарской области в сети Интернет:</w:t>
      </w:r>
      <w:r w:rsidR="00284BB0" w:rsidRPr="00270404">
        <w:rPr>
          <w:rFonts w:ascii="Times New Roman" w:hAnsi="Times New Roman" w:cs="Times New Roman"/>
          <w:bCs/>
          <w:sz w:val="24"/>
          <w:szCs w:val="24"/>
          <w:u w:val="single"/>
        </w:rPr>
        <w:t xml:space="preserve"> </w:t>
      </w:r>
      <w:proofErr w:type="spellStart"/>
      <w:r w:rsidR="00284BB0" w:rsidRPr="00270404">
        <w:rPr>
          <w:rFonts w:ascii="Times New Roman" w:hAnsi="Times New Roman" w:cs="Times New Roman"/>
          <w:bCs/>
          <w:sz w:val="24"/>
          <w:szCs w:val="24"/>
          <w:u w:val="single"/>
          <w:lang w:val="en-US"/>
        </w:rPr>
        <w:t>hvorostyanka</w:t>
      </w:r>
      <w:proofErr w:type="spellEnd"/>
      <w:r w:rsidR="00284BB0" w:rsidRPr="00270404">
        <w:rPr>
          <w:rFonts w:ascii="Times New Roman" w:hAnsi="Times New Roman" w:cs="Times New Roman"/>
          <w:bCs/>
          <w:sz w:val="24"/>
          <w:szCs w:val="24"/>
          <w:u w:val="single"/>
        </w:rPr>
        <w:t>.</w:t>
      </w:r>
      <w:proofErr w:type="spellStart"/>
      <w:r w:rsidR="00284BB0" w:rsidRPr="00270404">
        <w:rPr>
          <w:rFonts w:ascii="Times New Roman" w:hAnsi="Times New Roman" w:cs="Times New Roman"/>
          <w:bCs/>
          <w:sz w:val="24"/>
          <w:szCs w:val="24"/>
          <w:u w:val="single"/>
          <w:lang w:val="en-US"/>
        </w:rPr>
        <w:t>ru</w:t>
      </w:r>
      <w:proofErr w:type="spellEnd"/>
      <w:r w:rsidR="00284BB0" w:rsidRPr="00284BB0">
        <w:rPr>
          <w:rFonts w:ascii="Times New Roman" w:hAnsi="Times New Roman" w:cs="Times New Roman"/>
          <w:sz w:val="24"/>
          <w:szCs w:val="24"/>
        </w:rPr>
        <w:t xml:space="preserve"> </w:t>
      </w:r>
      <w:r w:rsidR="00284BB0">
        <w:rPr>
          <w:rFonts w:ascii="Times New Roman" w:hAnsi="Times New Roman" w:cs="Times New Roman"/>
          <w:sz w:val="24"/>
          <w:szCs w:val="24"/>
        </w:rPr>
        <w:t xml:space="preserve">и </w:t>
      </w:r>
      <w:r w:rsidR="00284BB0" w:rsidRPr="00284BB0">
        <w:rPr>
          <w:rFonts w:ascii="Times New Roman" w:hAnsi="Times New Roman" w:cs="Times New Roman"/>
          <w:sz w:val="24"/>
          <w:szCs w:val="24"/>
        </w:rPr>
        <w:t>на официальном сайте Российской Федерации в сети Интернет для размещения информации о проведении торгов, определенном Прав</w:t>
      </w:r>
      <w:r w:rsidR="00284BB0">
        <w:rPr>
          <w:rFonts w:ascii="Times New Roman" w:hAnsi="Times New Roman" w:cs="Times New Roman"/>
          <w:sz w:val="24"/>
          <w:szCs w:val="24"/>
        </w:rPr>
        <w:t xml:space="preserve">ительством Российской Федерации </w:t>
      </w:r>
      <w:hyperlink r:id="rId10" w:history="1">
        <w:r w:rsidR="00E32211" w:rsidRPr="002772FB">
          <w:rPr>
            <w:rStyle w:val="a3"/>
            <w:rFonts w:ascii="Times New Roman" w:hAnsi="Times New Roman" w:cs="Times New Roman"/>
            <w:color w:val="auto"/>
            <w:sz w:val="24"/>
            <w:szCs w:val="24"/>
          </w:rPr>
          <w:t>http://torgi.gov.ru/</w:t>
        </w:r>
      </w:hyperlink>
      <w:r>
        <w:rPr>
          <w:rFonts w:ascii="Times New Roman" w:hAnsi="Times New Roman" w:cs="Times New Roman"/>
          <w:sz w:val="24"/>
          <w:szCs w:val="24"/>
        </w:rPr>
        <w:t>(далее – официальный сайт).</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6.7. 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6.8. 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Pr>
          <w:rFonts w:ascii="Times New Roman" w:hAnsi="Times New Roman" w:cs="Times New Roman"/>
          <w:sz w:val="24"/>
          <w:szCs w:val="24"/>
        </w:rPr>
        <w:t>с даты подписания</w:t>
      </w:r>
      <w:proofErr w:type="gramEnd"/>
      <w:r>
        <w:rPr>
          <w:rFonts w:ascii="Times New Roman" w:hAnsi="Times New Roman" w:cs="Times New Roman"/>
          <w:sz w:val="24"/>
          <w:szCs w:val="24"/>
        </w:rPr>
        <w:t xml:space="preserve"> протокола вскрытия конвертов.</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6.9.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п. 4.1 Правил.</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6.10. Срок рассмотрения заявок на участие в конкурсе не может превышать </w:t>
      </w:r>
      <w:r w:rsidR="00251093">
        <w:rPr>
          <w:rFonts w:ascii="Times New Roman" w:hAnsi="Times New Roman" w:cs="Times New Roman"/>
          <w:sz w:val="24"/>
          <w:szCs w:val="24"/>
        </w:rPr>
        <w:t>7</w:t>
      </w:r>
      <w:r>
        <w:rPr>
          <w:rFonts w:ascii="Times New Roman" w:hAnsi="Times New Roman" w:cs="Times New Roman"/>
          <w:sz w:val="24"/>
          <w:szCs w:val="24"/>
        </w:rPr>
        <w:t xml:space="preserve"> рабочих дней </w:t>
      </w:r>
      <w:proofErr w:type="gramStart"/>
      <w:r>
        <w:rPr>
          <w:rFonts w:ascii="Times New Roman" w:hAnsi="Times New Roman" w:cs="Times New Roman"/>
          <w:sz w:val="24"/>
          <w:szCs w:val="24"/>
        </w:rPr>
        <w:t>с даты начала</w:t>
      </w:r>
      <w:proofErr w:type="gramEnd"/>
      <w:r>
        <w:rPr>
          <w:rFonts w:ascii="Times New Roman" w:hAnsi="Times New Roman" w:cs="Times New Roman"/>
          <w:sz w:val="24"/>
          <w:szCs w:val="24"/>
        </w:rPr>
        <w:t xml:space="preserve"> процедуры вскрытия конвертов с заявками на участие в конкурсе.</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6.11.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Pr>
          <w:rFonts w:ascii="Times New Roman" w:hAnsi="Times New Roman" w:cs="Times New Roman"/>
          <w:sz w:val="24"/>
          <w:szCs w:val="24"/>
        </w:rPr>
        <w:t>об отказе в допуске претендента к участию в конкурсе по основаниям</w:t>
      </w:r>
      <w:proofErr w:type="gramEnd"/>
      <w:r>
        <w:rPr>
          <w:rFonts w:ascii="Times New Roman" w:hAnsi="Times New Roman" w:cs="Times New Roman"/>
          <w:sz w:val="24"/>
          <w:szCs w:val="24"/>
        </w:rPr>
        <w:t>, предусмотренным п. 4.4 Правил.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 Протокол рассмотрения заявок составляется в 2-х экземплярах.</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Текст указанного протокола в день окончания рассмотрения заявок на участие в конкурсе организатором конкурса размещается на официальном сайте.</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одного рабочего дня, следующего за днем подписания протокола рассмотрения заявок на участие в конкурсе.</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6.12. В случае если только один претендент признан участником конкурса, организатор конкурса в течение 3-х рабочих дней </w:t>
      </w:r>
      <w:proofErr w:type="gramStart"/>
      <w:r>
        <w:rPr>
          <w:rFonts w:ascii="Times New Roman" w:hAnsi="Times New Roman" w:cs="Times New Roman"/>
          <w:sz w:val="24"/>
          <w:szCs w:val="24"/>
        </w:rPr>
        <w:t>с даты подписания</w:t>
      </w:r>
      <w:proofErr w:type="gramEnd"/>
      <w:r>
        <w:rPr>
          <w:rFonts w:ascii="Times New Roman" w:hAnsi="Times New Roman" w:cs="Times New Roman"/>
          <w:sz w:val="24"/>
          <w:szCs w:val="24"/>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приложении № 2 к Правилам, за плату за содержание и ремонт жилого помещения, размер </w:t>
      </w:r>
      <w:proofErr w:type="gramStart"/>
      <w:r>
        <w:rPr>
          <w:rFonts w:ascii="Times New Roman" w:hAnsi="Times New Roman" w:cs="Times New Roman"/>
          <w:sz w:val="24"/>
          <w:szCs w:val="24"/>
        </w:rPr>
        <w:t>которой</w:t>
      </w:r>
      <w:proofErr w:type="gramEnd"/>
      <w:r>
        <w:rPr>
          <w:rFonts w:ascii="Times New Roman" w:hAnsi="Times New Roman" w:cs="Times New Roman"/>
          <w:sz w:val="24"/>
          <w:szCs w:val="24"/>
        </w:rPr>
        <w:t xml:space="preserve">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6.13. 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Pr>
          <w:rFonts w:ascii="Times New Roman" w:hAnsi="Times New Roman" w:cs="Times New Roman"/>
          <w:sz w:val="24"/>
          <w:szCs w:val="24"/>
        </w:rPr>
        <w:t>с даты представления</w:t>
      </w:r>
      <w:proofErr w:type="gramEnd"/>
      <w:r>
        <w:rPr>
          <w:rFonts w:ascii="Times New Roman" w:hAnsi="Times New Roman" w:cs="Times New Roman"/>
          <w:sz w:val="24"/>
          <w:szCs w:val="24"/>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п. 8.1 Правил,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w:t>
      </w:r>
      <w:r>
        <w:rPr>
          <w:rFonts w:ascii="Times New Roman" w:hAnsi="Times New Roman" w:cs="Times New Roman"/>
          <w:sz w:val="24"/>
          <w:szCs w:val="24"/>
        </w:rPr>
        <w:lastRenderedPageBreak/>
        <w:t>договора управления многоквартирным домом и средства, внесенные им в качестве обеспечения заявки на участие в конкурсе, не возвращаются.</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6.14. </w:t>
      </w:r>
      <w:proofErr w:type="gramStart"/>
      <w:r>
        <w:rPr>
          <w:rFonts w:ascii="Times New Roman" w:hAnsi="Times New Roman" w:cs="Times New Roman"/>
          <w:sz w:val="24"/>
          <w:szCs w:val="24"/>
        </w:rPr>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3-х месяцев проводит новый конкурс в соответствии с Правилами проведения о</w:t>
      </w:r>
      <w:r w:rsidR="00D57AC0">
        <w:rPr>
          <w:rFonts w:ascii="Times New Roman" w:hAnsi="Times New Roman" w:cs="Times New Roman"/>
          <w:sz w:val="24"/>
          <w:szCs w:val="24"/>
        </w:rPr>
        <w:t xml:space="preserve">рганом местного самоуправления </w:t>
      </w:r>
      <w:r>
        <w:rPr>
          <w:rFonts w:ascii="Times New Roman" w:hAnsi="Times New Roman" w:cs="Times New Roman"/>
          <w:sz w:val="24"/>
          <w:szCs w:val="24"/>
        </w:rPr>
        <w:t>открытого конкурса по отбору управляющей организации для управления многоквартирным домом, утвержденными постановлением Правительства РФ от 06.02.2006 № 75.</w:t>
      </w:r>
      <w:proofErr w:type="gramEnd"/>
      <w:r>
        <w:rPr>
          <w:rFonts w:ascii="Times New Roman" w:hAnsi="Times New Roman" w:cs="Times New Roman"/>
          <w:sz w:val="24"/>
          <w:szCs w:val="24"/>
        </w:rPr>
        <w:t xml:space="preserve"> При этом организатор конкурса вправе изменить условия проведения конкурса.</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78284A" w:rsidRDefault="0078284A">
      <w:pPr>
        <w:pStyle w:val="ConsPlusNormal"/>
        <w:widowControl/>
        <w:ind w:firstLine="540"/>
        <w:jc w:val="both"/>
        <w:rPr>
          <w:rFonts w:ascii="Times New Roman" w:hAnsi="Times New Roman" w:cs="Times New Roman"/>
          <w:sz w:val="24"/>
          <w:szCs w:val="24"/>
        </w:rPr>
      </w:pPr>
    </w:p>
    <w:p w:rsidR="00AC62CE" w:rsidRDefault="00AC62CE" w:rsidP="00031CF4">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7. Порядок проведения конкурса</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7.1.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7.2. Конкурс начинается с объявления конкурсной комиссией наименования участника конкурса, заявка на </w:t>
      </w:r>
      <w:proofErr w:type="gramStart"/>
      <w:r>
        <w:rPr>
          <w:rFonts w:ascii="Times New Roman" w:hAnsi="Times New Roman" w:cs="Times New Roman"/>
          <w:sz w:val="24"/>
          <w:szCs w:val="24"/>
        </w:rPr>
        <w:t>участие</w:t>
      </w:r>
      <w:proofErr w:type="gramEnd"/>
      <w:r>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7.3. 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состав лота) в соответствии со стоимостью работ и услуг, указанной в конкурсной документации (приложение № 3 к Правилам).</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7.4. Указанный в п. 7.3 Правил 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состав лота),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состав лота, не должна превышать 20 процентов.</w:t>
      </w:r>
    </w:p>
    <w:p w:rsidR="009F5231" w:rsidRPr="009F5231" w:rsidRDefault="00AC62CE" w:rsidP="009F5231">
      <w:pPr>
        <w:pStyle w:val="ConsPlusNormal"/>
        <w:widowControl/>
        <w:ind w:firstLine="540"/>
        <w:jc w:val="both"/>
        <w:rPr>
          <w:rFonts w:ascii="Times New Roman" w:hAnsi="Times New Roman" w:cs="Times New Roman"/>
          <w:sz w:val="24"/>
          <w:szCs w:val="24"/>
        </w:rPr>
      </w:pPr>
      <w:r w:rsidRPr="009F5231">
        <w:rPr>
          <w:rFonts w:ascii="Times New Roman" w:hAnsi="Times New Roman" w:cs="Times New Roman"/>
          <w:sz w:val="24"/>
          <w:szCs w:val="24"/>
        </w:rPr>
        <w:t xml:space="preserve">7.5. </w:t>
      </w:r>
      <w:r w:rsidR="009F5231" w:rsidRPr="009F5231">
        <w:rPr>
          <w:rFonts w:ascii="Times New Roman" w:hAnsi="Times New Roman" w:cs="Times New Roman"/>
          <w:sz w:val="24"/>
          <w:szCs w:val="24"/>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превышает стоимость дополнительных работ и услуг, предлагаемую иными участниками конкурса, такой участник конкурса признается победителем конкурса.</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7.6.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w:t>
      </w:r>
      <w:r w:rsidR="00583FFF">
        <w:rPr>
          <w:rFonts w:ascii="Times New Roman" w:hAnsi="Times New Roman" w:cs="Times New Roman"/>
          <w:sz w:val="24"/>
          <w:szCs w:val="24"/>
        </w:rPr>
        <w:t xml:space="preserve"> и в конкурсной документации</w:t>
      </w:r>
      <w:r>
        <w:rPr>
          <w:rFonts w:ascii="Times New Roman" w:hAnsi="Times New Roman" w:cs="Times New Roman"/>
          <w:sz w:val="24"/>
          <w:szCs w:val="24"/>
        </w:rPr>
        <w:t>, предоставлять коммунальные услуги, а также исполнять иные обязательства, указанные в проекте договора управления многоквартирным домом.</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7.8. </w:t>
      </w:r>
      <w:proofErr w:type="gramStart"/>
      <w:r>
        <w:rPr>
          <w:rFonts w:ascii="Times New Roman" w:hAnsi="Times New Roman" w:cs="Times New Roman"/>
          <w:sz w:val="24"/>
          <w:szCs w:val="24"/>
        </w:rPr>
        <w:t xml:space="preserve">В случае если после троекратного объявления в соответствии с п. 7.2 Правил размера платы за содержание и ремонт жилого помещения и наименования участника </w:t>
      </w:r>
      <w:r>
        <w:rPr>
          <w:rFonts w:ascii="Times New Roman" w:hAnsi="Times New Roman" w:cs="Times New Roman"/>
          <w:sz w:val="24"/>
          <w:szCs w:val="24"/>
        </w:rPr>
        <w:lastRenderedPageBreak/>
        <w:t>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roofErr w:type="gramEnd"/>
    </w:p>
    <w:p w:rsidR="00AC62CE" w:rsidRDefault="00AC62CE">
      <w:pPr>
        <w:pStyle w:val="ConsPlusNormal"/>
        <w:widowControl/>
        <w:ind w:firstLine="540"/>
        <w:jc w:val="both"/>
        <w:rPr>
          <w:rFonts w:ascii="Times New Roman" w:hAnsi="Times New Roman" w:cs="Times New Roman"/>
          <w:sz w:val="20"/>
          <w:szCs w:val="20"/>
        </w:rPr>
      </w:pPr>
      <w:r>
        <w:rPr>
          <w:rFonts w:ascii="Times New Roman" w:hAnsi="Times New Roman" w:cs="Times New Roman"/>
          <w:sz w:val="24"/>
          <w:szCs w:val="24"/>
        </w:rPr>
        <w:t>7.9. Конкурсная комиссия ведет протокол конкурса, который подписывается в день проведения конкурса</w:t>
      </w:r>
      <w:r>
        <w:rPr>
          <w:rFonts w:ascii="Times New Roman" w:hAnsi="Times New Roman" w:cs="Times New Roman"/>
          <w:sz w:val="20"/>
          <w:szCs w:val="20"/>
        </w:rPr>
        <w:t xml:space="preserve">. </w:t>
      </w:r>
      <w:r>
        <w:rPr>
          <w:rFonts w:ascii="Times New Roman" w:hAnsi="Times New Roman" w:cs="Times New Roman"/>
          <w:sz w:val="24"/>
          <w:szCs w:val="24"/>
        </w:rPr>
        <w:t>Указанный протокол составляется в 3-х экземплярах, один экземпляр остается у организатора конкурса.</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7.10. Организатор конкурса в течение 3-х рабочих дней </w:t>
      </w:r>
      <w:proofErr w:type="gramStart"/>
      <w:r>
        <w:rPr>
          <w:rFonts w:ascii="Times New Roman" w:hAnsi="Times New Roman" w:cs="Times New Roman"/>
          <w:sz w:val="24"/>
          <w:szCs w:val="24"/>
        </w:rPr>
        <w:t>с даты утверждения</w:t>
      </w:r>
      <w:proofErr w:type="gramEnd"/>
      <w:r>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 домом.</w:t>
      </w:r>
    </w:p>
    <w:p w:rsidR="00AC62CE" w:rsidRDefault="00AC62CE">
      <w:pPr>
        <w:pStyle w:val="ConsPlusNormal"/>
        <w:widowContro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извещении</w:t>
      </w:r>
      <w:proofErr w:type="gramEnd"/>
      <w:r>
        <w:rPr>
          <w:rFonts w:ascii="Times New Roman" w:hAnsi="Times New Roman" w:cs="Times New Roman"/>
          <w:sz w:val="24"/>
          <w:szCs w:val="24"/>
        </w:rPr>
        <w:t xml:space="preserve"> о проведении конкурса</w:t>
      </w:r>
      <w:r w:rsidR="008E726A">
        <w:rPr>
          <w:rFonts w:ascii="Times New Roman" w:hAnsi="Times New Roman" w:cs="Times New Roman"/>
          <w:sz w:val="24"/>
          <w:szCs w:val="24"/>
        </w:rPr>
        <w:t xml:space="preserve"> и в конкурсной документации</w:t>
      </w:r>
      <w:r>
        <w:rPr>
          <w:rFonts w:ascii="Times New Roman" w:hAnsi="Times New Roman" w:cs="Times New Roman"/>
          <w:sz w:val="24"/>
          <w:szCs w:val="24"/>
        </w:rPr>
        <w:t>.</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7.11. Те</w:t>
      </w:r>
      <w:proofErr w:type="gramStart"/>
      <w:r>
        <w:rPr>
          <w:rFonts w:ascii="Times New Roman" w:hAnsi="Times New Roman" w:cs="Times New Roman"/>
          <w:sz w:val="24"/>
          <w:szCs w:val="24"/>
        </w:rPr>
        <w:t>кст пр</w:t>
      </w:r>
      <w:proofErr w:type="gramEnd"/>
      <w:r>
        <w:rPr>
          <w:rFonts w:ascii="Times New Roman" w:hAnsi="Times New Roman" w:cs="Times New Roman"/>
          <w:sz w:val="24"/>
          <w:szCs w:val="24"/>
        </w:rPr>
        <w:t>отокола конкурса размещается на официальном сайте организатором конкурса в течение одного рабочего дня с даты его утверждения. Те</w:t>
      </w:r>
      <w:proofErr w:type="gramStart"/>
      <w:r>
        <w:rPr>
          <w:rFonts w:ascii="Times New Roman" w:hAnsi="Times New Roman" w:cs="Times New Roman"/>
          <w:sz w:val="24"/>
          <w:szCs w:val="24"/>
        </w:rPr>
        <w:t>кст пр</w:t>
      </w:r>
      <w:proofErr w:type="gramEnd"/>
      <w:r>
        <w:rPr>
          <w:rFonts w:ascii="Times New Roman" w:hAnsi="Times New Roman" w:cs="Times New Roman"/>
          <w:sz w:val="24"/>
          <w:szCs w:val="24"/>
        </w:rPr>
        <w:t>отокола конкурса публикуется организатором конкурса в официальном печатном издании – «Трудовая Жизнь» в течение 10 рабочих дней с даты утверждения протокола конкурса.</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7.12. </w:t>
      </w:r>
      <w:proofErr w:type="gramStart"/>
      <w:r>
        <w:rPr>
          <w:rFonts w:ascii="Times New Roman" w:hAnsi="Times New Roman" w:cs="Times New Roman"/>
          <w:sz w:val="24"/>
          <w:szCs w:val="24"/>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которому средства возвращаются в порядке, предусмотренном п. 8.6 Правил.</w:t>
      </w:r>
      <w:proofErr w:type="gramEnd"/>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7.13. Участник конкурса после опубликования в официальном печатном издании или размещения на официальном сайте протокола конкурса вправе направить организатору конкурса в письменной форме запрос </w:t>
      </w:r>
      <w:r w:rsidRPr="003F733D">
        <w:rPr>
          <w:rFonts w:ascii="Times New Roman" w:hAnsi="Times New Roman" w:cs="Times New Roman"/>
          <w:sz w:val="24"/>
          <w:szCs w:val="24"/>
        </w:rPr>
        <w:t xml:space="preserve">о разъяснении результатов конкурса. Запрос направляется на имя </w:t>
      </w:r>
      <w:r w:rsidR="002876A2" w:rsidRPr="002876A2">
        <w:rPr>
          <w:rFonts w:ascii="Times New Roman" w:hAnsi="Times New Roman" w:cs="Times New Roman"/>
          <w:sz w:val="24"/>
          <w:szCs w:val="24"/>
        </w:rPr>
        <w:t xml:space="preserve">заместителя Главы Администрации района по вопросам строительства, архитектуры и жилищно-коммунального хозяйства </w:t>
      </w:r>
      <w:r w:rsidR="00C323EE">
        <w:rPr>
          <w:rFonts w:ascii="Times New Roman" w:hAnsi="Times New Roman" w:cs="Times New Roman"/>
          <w:sz w:val="24"/>
          <w:szCs w:val="24"/>
        </w:rPr>
        <w:t>Фролова Валерия Львовича</w:t>
      </w:r>
      <w:r w:rsidR="002876A2" w:rsidRPr="002876A2">
        <w:rPr>
          <w:rFonts w:ascii="Times New Roman" w:hAnsi="Times New Roman" w:cs="Times New Roman"/>
          <w:sz w:val="24"/>
          <w:szCs w:val="24"/>
        </w:rPr>
        <w:t>.</w:t>
      </w:r>
      <w:r w:rsidR="00BF0380">
        <w:rPr>
          <w:rFonts w:ascii="Times New Roman" w:hAnsi="Times New Roman" w:cs="Times New Roman"/>
          <w:sz w:val="24"/>
          <w:szCs w:val="24"/>
        </w:rPr>
        <w:t xml:space="preserve"> </w:t>
      </w:r>
      <w:r w:rsidRPr="003F733D">
        <w:rPr>
          <w:rFonts w:ascii="Times New Roman" w:hAnsi="Times New Roman" w:cs="Times New Roman"/>
          <w:sz w:val="24"/>
          <w:szCs w:val="24"/>
        </w:rPr>
        <w:t xml:space="preserve">Организатор конкурса в течение 2-х рабочих дней </w:t>
      </w:r>
      <w:proofErr w:type="gramStart"/>
      <w:r w:rsidRPr="003F733D">
        <w:rPr>
          <w:rFonts w:ascii="Times New Roman" w:hAnsi="Times New Roman" w:cs="Times New Roman"/>
          <w:sz w:val="24"/>
          <w:szCs w:val="24"/>
        </w:rPr>
        <w:t>с даты поступления</w:t>
      </w:r>
      <w:proofErr w:type="gramEnd"/>
      <w:r w:rsidRPr="003F733D">
        <w:rPr>
          <w:rFonts w:ascii="Times New Roman" w:hAnsi="Times New Roman" w:cs="Times New Roman"/>
          <w:sz w:val="24"/>
          <w:szCs w:val="24"/>
        </w:rPr>
        <w:t xml:space="preserve"> запроса обязан представить</w:t>
      </w:r>
      <w:r>
        <w:rPr>
          <w:rFonts w:ascii="Times New Roman" w:hAnsi="Times New Roman" w:cs="Times New Roman"/>
          <w:sz w:val="24"/>
          <w:szCs w:val="24"/>
        </w:rPr>
        <w:t xml:space="preserve"> такому участнику конкурса соответствующие разъяснения в письменной форме.</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7.14. Участник конкурса вправе обжаловать результаты конкурса в порядке, предусмотренном законодательством Российской Федерации.</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7.15.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3-х лет.</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7.16. Организатор конкурса в течение 10 рабочих дней </w:t>
      </w:r>
      <w:proofErr w:type="gramStart"/>
      <w:r>
        <w:rPr>
          <w:rFonts w:ascii="Times New Roman" w:hAnsi="Times New Roman" w:cs="Times New Roman"/>
          <w:sz w:val="24"/>
          <w:szCs w:val="24"/>
        </w:rPr>
        <w:t>с даты утверждения</w:t>
      </w:r>
      <w:proofErr w:type="gramEnd"/>
      <w:r>
        <w:rPr>
          <w:rFonts w:ascii="Times New Roman" w:hAnsi="Times New Roman" w:cs="Times New Roman"/>
          <w:sz w:val="24"/>
          <w:szCs w:val="24"/>
        </w:rPr>
        <w:t xml:space="preserve"> протокола конкурса уведомляет всех собственников помещений в многоквартирном доме </w:t>
      </w:r>
      <w:r w:rsidR="00491B1D">
        <w:rPr>
          <w:rFonts w:ascii="Times New Roman" w:hAnsi="Times New Roman" w:cs="Times New Roman"/>
          <w:sz w:val="24"/>
          <w:szCs w:val="24"/>
        </w:rPr>
        <w:t xml:space="preserve">и лиц, принявших помещения, о результатах открытого конкурса и </w:t>
      </w:r>
      <w:r>
        <w:rPr>
          <w:rFonts w:ascii="Times New Roman" w:hAnsi="Times New Roman" w:cs="Times New Roman"/>
          <w:sz w:val="24"/>
          <w:szCs w:val="24"/>
        </w:rPr>
        <w:t>об условиях договора управления этим домом путем размещения проекта договора в порядке, предусмотренном п. 3.8 Правил.</w:t>
      </w:r>
    </w:p>
    <w:p w:rsidR="0078284A" w:rsidRDefault="0078284A">
      <w:pPr>
        <w:pStyle w:val="ConsPlusNormal"/>
        <w:widowControl/>
        <w:ind w:firstLine="540"/>
        <w:jc w:val="both"/>
        <w:rPr>
          <w:rFonts w:ascii="Times New Roman" w:hAnsi="Times New Roman" w:cs="Times New Roman"/>
          <w:sz w:val="24"/>
          <w:szCs w:val="24"/>
        </w:rPr>
      </w:pPr>
    </w:p>
    <w:p w:rsidR="00AC62CE" w:rsidRDefault="00AC62CE" w:rsidP="008A0106">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8. Заключение договора управления многоквартирным домом по результатам конкурса</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8.1. Победитель конкурса в течение 10 рабочих дней </w:t>
      </w:r>
      <w:proofErr w:type="gramStart"/>
      <w:r>
        <w:rPr>
          <w:rFonts w:ascii="Times New Roman" w:hAnsi="Times New Roman" w:cs="Times New Roman"/>
          <w:sz w:val="24"/>
          <w:szCs w:val="24"/>
        </w:rPr>
        <w:t>с даты утверждения</w:t>
      </w:r>
      <w:proofErr w:type="gramEnd"/>
      <w:r>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w:t>
      </w:r>
      <w:r>
        <w:rPr>
          <w:rFonts w:ascii="Times New Roman" w:hAnsi="Times New Roman" w:cs="Times New Roman"/>
          <w:sz w:val="24"/>
          <w:szCs w:val="24"/>
        </w:rPr>
        <w:lastRenderedPageBreak/>
        <w:t>многоквартирным домом, а также обеспечение исполнения обязательств. Проект договора управления многоквартирным домом прилагается.</w:t>
      </w:r>
    </w:p>
    <w:p w:rsidR="008A0106"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8.2. </w:t>
      </w:r>
      <w:proofErr w:type="gramStart"/>
      <w:r w:rsidR="008A0106" w:rsidRPr="008A0106">
        <w:rPr>
          <w:rFonts w:ascii="Times New Roman" w:hAnsi="Times New Roman" w:cs="Times New Roman"/>
          <w:sz w:val="24"/>
          <w:szCs w:val="24"/>
        </w:rPr>
        <w:t>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roofErr w:type="gramEnd"/>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8.3. </w:t>
      </w:r>
      <w:proofErr w:type="gramStart"/>
      <w:r>
        <w:rPr>
          <w:rFonts w:ascii="Times New Roman" w:hAnsi="Times New Roman" w:cs="Times New Roman"/>
          <w:sz w:val="24"/>
          <w:szCs w:val="24"/>
        </w:rPr>
        <w:t>В случае если победитель конкурса в срок, предусмотренный п. 8.1 Правил,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8.4.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8.5.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8.6.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Pr>
          <w:rFonts w:ascii="Times New Roman" w:hAnsi="Times New Roman" w:cs="Times New Roman"/>
          <w:sz w:val="24"/>
          <w:szCs w:val="24"/>
        </w:rPr>
        <w:t>с даты представления</w:t>
      </w:r>
      <w:proofErr w:type="gramEnd"/>
      <w:r>
        <w:rPr>
          <w:rFonts w:ascii="Times New Roman" w:hAnsi="Times New Roman" w:cs="Times New Roman"/>
          <w:sz w:val="24"/>
          <w:szCs w:val="24"/>
        </w:rPr>
        <w:t xml:space="preserve">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AC62CE" w:rsidRDefault="00AC62CE">
      <w:pPr>
        <w:pStyle w:val="ConsPlusNormal"/>
        <w:widowControl/>
        <w:ind w:firstLine="540"/>
        <w:jc w:val="both"/>
        <w:rPr>
          <w:rFonts w:ascii="Times New Roman" w:hAnsi="Times New Roman" w:cs="Times New Roman"/>
          <w:sz w:val="24"/>
          <w:szCs w:val="24"/>
        </w:rPr>
      </w:pPr>
      <w:r w:rsidRPr="00193C40">
        <w:rPr>
          <w:rFonts w:ascii="Times New Roman" w:hAnsi="Times New Roman" w:cs="Times New Roman"/>
          <w:sz w:val="24"/>
          <w:szCs w:val="24"/>
        </w:rPr>
        <w:t>8.7. Обязательства</w:t>
      </w:r>
      <w:r>
        <w:rPr>
          <w:rFonts w:ascii="Times New Roman" w:hAnsi="Times New Roman" w:cs="Times New Roman"/>
          <w:sz w:val="24"/>
          <w:szCs w:val="24"/>
        </w:rPr>
        <w:t xml:space="preserve">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Pr>
          <w:rFonts w:ascii="Times New Roman" w:hAnsi="Times New Roman" w:cs="Times New Roman"/>
          <w:sz w:val="24"/>
          <w:szCs w:val="24"/>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Pr>
          <w:rFonts w:ascii="Times New Roman" w:hAnsi="Times New Roman" w:cs="Times New Roman"/>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8.8. Срок начала выполнения управляющей организацией возникших по результатам конкурса обязательств составляет не более 30 дней </w:t>
      </w:r>
      <w:proofErr w:type="gramStart"/>
      <w:r>
        <w:rPr>
          <w:rFonts w:ascii="Times New Roman" w:hAnsi="Times New Roman" w:cs="Times New Roman"/>
          <w:sz w:val="24"/>
          <w:szCs w:val="24"/>
        </w:rPr>
        <w:t xml:space="preserve">с даты </w:t>
      </w:r>
      <w:r w:rsidR="00193C40">
        <w:rPr>
          <w:rFonts w:ascii="Times New Roman" w:hAnsi="Times New Roman" w:cs="Times New Roman"/>
          <w:sz w:val="24"/>
          <w:szCs w:val="24"/>
        </w:rPr>
        <w:t>подписания</w:t>
      </w:r>
      <w:proofErr w:type="gramEnd"/>
      <w:r w:rsidR="00193C40">
        <w:rPr>
          <w:rFonts w:ascii="Times New Roman" w:hAnsi="Times New Roman" w:cs="Times New Roman"/>
          <w:sz w:val="24"/>
          <w:szCs w:val="24"/>
        </w:rPr>
        <w:t xml:space="preserve"> с</w:t>
      </w:r>
      <w:r>
        <w:rPr>
          <w:rFonts w:ascii="Times New Roman" w:hAnsi="Times New Roman" w:cs="Times New Roman"/>
          <w:sz w:val="24"/>
          <w:szCs w:val="24"/>
        </w:rPr>
        <w:t>обственникам</w:t>
      </w:r>
      <w:r w:rsidR="00193C40">
        <w:rPr>
          <w:rFonts w:ascii="Times New Roman" w:hAnsi="Times New Roman" w:cs="Times New Roman"/>
          <w:sz w:val="24"/>
          <w:szCs w:val="24"/>
        </w:rPr>
        <w:t>и</w:t>
      </w:r>
      <w:r>
        <w:rPr>
          <w:rFonts w:ascii="Times New Roman" w:hAnsi="Times New Roman" w:cs="Times New Roman"/>
          <w:sz w:val="24"/>
          <w:szCs w:val="24"/>
        </w:rPr>
        <w:t xml:space="preserve"> помещений в многоквартирном доме</w:t>
      </w:r>
      <w:r w:rsidR="00193C40">
        <w:rPr>
          <w:rFonts w:ascii="Times New Roman" w:hAnsi="Times New Roman" w:cs="Times New Roman"/>
          <w:sz w:val="24"/>
          <w:szCs w:val="24"/>
        </w:rPr>
        <w:t xml:space="preserve"> и (или) лицами, принявшими помещения, и </w:t>
      </w:r>
      <w:r w:rsidR="00193C40">
        <w:rPr>
          <w:rFonts w:ascii="Times New Roman" w:hAnsi="Times New Roman" w:cs="Times New Roman"/>
          <w:sz w:val="24"/>
          <w:szCs w:val="24"/>
        </w:rPr>
        <w:lastRenderedPageBreak/>
        <w:t xml:space="preserve">управляющей организацией подготовленных </w:t>
      </w:r>
      <w:r>
        <w:rPr>
          <w:rFonts w:ascii="Times New Roman" w:hAnsi="Times New Roman" w:cs="Times New Roman"/>
          <w:sz w:val="24"/>
          <w:szCs w:val="24"/>
        </w:rPr>
        <w:t xml:space="preserve">в соответствии с настоящим разделом Правил договоров управления многоквартирным домом. Управляющая организация вправе взимать с собственников помещений </w:t>
      </w:r>
      <w:r w:rsidR="00371878">
        <w:rPr>
          <w:rFonts w:ascii="Times New Roman" w:hAnsi="Times New Roman" w:cs="Times New Roman"/>
          <w:sz w:val="24"/>
          <w:szCs w:val="24"/>
        </w:rPr>
        <w:t xml:space="preserve">в многоквартирном доме и лиц, принявших помещения, </w:t>
      </w:r>
      <w:r>
        <w:rPr>
          <w:rFonts w:ascii="Times New Roman" w:hAnsi="Times New Roman" w:cs="Times New Roman"/>
          <w:sz w:val="24"/>
          <w:szCs w:val="24"/>
        </w:rPr>
        <w:t xml:space="preserve">плату за содержание и ремонт жилого помещения, а также плату за коммунальные услуги в порядке, предусмотренном </w:t>
      </w:r>
      <w:r w:rsidR="00371878">
        <w:rPr>
          <w:rFonts w:ascii="Times New Roman" w:hAnsi="Times New Roman" w:cs="Times New Roman"/>
          <w:sz w:val="24"/>
          <w:szCs w:val="24"/>
        </w:rPr>
        <w:t xml:space="preserve">определенным по результатам конкурса договором управления многоквартирным домом. </w:t>
      </w:r>
      <w:r w:rsidR="00371878" w:rsidRPr="00371878">
        <w:rPr>
          <w:rFonts w:ascii="Times New Roman" w:hAnsi="Times New Roman" w:cs="Times New Roman"/>
          <w:sz w:val="24"/>
          <w:szCs w:val="24"/>
        </w:rPr>
        <w:t>Собственники помещений в многоквартирном доме и лица, принявшие помещения, обязаны вносить указанную плату</w:t>
      </w:r>
      <w:r>
        <w:rPr>
          <w:rFonts w:ascii="Times New Roman" w:hAnsi="Times New Roman" w:cs="Times New Roman"/>
          <w:sz w:val="24"/>
          <w:szCs w:val="24"/>
        </w:rPr>
        <w:t>.</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8.9. </w:t>
      </w:r>
      <w:proofErr w:type="gramStart"/>
      <w:r>
        <w:rPr>
          <w:rFonts w:ascii="Times New Roman" w:hAnsi="Times New Roman" w:cs="Times New Roman"/>
          <w:sz w:val="24"/>
          <w:szCs w:val="24"/>
        </w:rPr>
        <w:t xml:space="preserve">Порядок оплаты собственниками помещений в многоквартирном доме </w:t>
      </w:r>
      <w:r w:rsidR="00371878">
        <w:rPr>
          <w:rFonts w:ascii="Times New Roman" w:hAnsi="Times New Roman" w:cs="Times New Roman"/>
          <w:sz w:val="24"/>
          <w:szCs w:val="24"/>
        </w:rPr>
        <w:t xml:space="preserve">и лицами, принявшими помещения, </w:t>
      </w:r>
      <w:r>
        <w:rPr>
          <w:rFonts w:ascii="Times New Roman" w:hAnsi="Times New Roman" w:cs="Times New Roman"/>
          <w:sz w:val="24"/>
          <w:szCs w:val="24"/>
        </w:rPr>
        <w:t xml:space="preserve">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w:t>
      </w:r>
      <w:r w:rsidR="00371878">
        <w:rPr>
          <w:rFonts w:ascii="Times New Roman" w:hAnsi="Times New Roman" w:cs="Times New Roman"/>
          <w:sz w:val="24"/>
          <w:szCs w:val="24"/>
        </w:rPr>
        <w:t xml:space="preserve">помещений в многоквартирном доме и лиц, принявших помещения, </w:t>
      </w:r>
      <w:r>
        <w:rPr>
          <w:rFonts w:ascii="Times New Roman" w:hAnsi="Times New Roman" w:cs="Times New Roman"/>
          <w:sz w:val="24"/>
          <w:szCs w:val="24"/>
        </w:rPr>
        <w:t>оплачивать фактически выполненные работы и оказанные услуги, приведен в проекте договора управления многоквартирным домом.</w:t>
      </w:r>
      <w:proofErr w:type="gramEnd"/>
    </w:p>
    <w:p w:rsidR="0078284A" w:rsidRDefault="0078284A">
      <w:pPr>
        <w:pStyle w:val="ConsPlusNormal"/>
        <w:widowControl/>
        <w:ind w:firstLine="540"/>
        <w:jc w:val="both"/>
        <w:rPr>
          <w:rFonts w:ascii="Times New Roman" w:hAnsi="Times New Roman" w:cs="Times New Roman"/>
          <w:sz w:val="24"/>
          <w:szCs w:val="24"/>
        </w:rPr>
      </w:pPr>
    </w:p>
    <w:p w:rsidR="00AC62CE" w:rsidRDefault="00AC62CE" w:rsidP="00CF5938">
      <w:pPr>
        <w:pStyle w:val="ConsPlusNormal"/>
        <w:widowControl/>
        <w:ind w:firstLine="540"/>
        <w:jc w:val="both"/>
        <w:rPr>
          <w:rFonts w:ascii="Times New Roman" w:hAnsi="Times New Roman" w:cs="Times New Roman"/>
          <w:sz w:val="24"/>
          <w:szCs w:val="24"/>
          <w:shd w:val="clear" w:color="auto" w:fill="00FF00"/>
        </w:rPr>
      </w:pPr>
      <w:r>
        <w:rPr>
          <w:rFonts w:ascii="Times New Roman" w:hAnsi="Times New Roman" w:cs="Times New Roman"/>
          <w:b/>
          <w:sz w:val="24"/>
          <w:szCs w:val="24"/>
        </w:rPr>
        <w:t>9. Обеспечение исполнения обязательств по договорам управления многоквартирным домом</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9.1.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невыполнения обязательств по оплате </w:t>
      </w:r>
      <w:r w:rsidR="002E367B">
        <w:rPr>
          <w:rFonts w:ascii="Times New Roman" w:hAnsi="Times New Roman" w:cs="Times New Roman"/>
          <w:sz w:val="24"/>
          <w:szCs w:val="24"/>
        </w:rPr>
        <w:t xml:space="preserve">коммунальных ресурсов </w:t>
      </w:r>
      <w:proofErr w:type="spellStart"/>
      <w:r w:rsidR="002E367B">
        <w:rPr>
          <w:rFonts w:ascii="Times New Roman" w:hAnsi="Times New Roman" w:cs="Times New Roman"/>
          <w:sz w:val="24"/>
          <w:szCs w:val="24"/>
        </w:rPr>
        <w:t>ресурсоснабжающим</w:t>
      </w:r>
      <w:proofErr w:type="spellEnd"/>
      <w:r w:rsidR="002E367B">
        <w:rPr>
          <w:rFonts w:ascii="Times New Roman" w:hAnsi="Times New Roman" w:cs="Times New Roman"/>
          <w:sz w:val="24"/>
          <w:szCs w:val="24"/>
        </w:rPr>
        <w:t xml:space="preserve"> организациям, </w:t>
      </w:r>
      <w:r>
        <w:rPr>
          <w:rFonts w:ascii="Times New Roman" w:hAnsi="Times New Roman" w:cs="Times New Roman"/>
          <w:sz w:val="24"/>
          <w:szCs w:val="24"/>
        </w:rPr>
        <w:t>а также в случае причинения управляющей организацией вреда общему имуществу, установлен в проекте договора управления многоквартирным домом.</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9.2. 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w:t>
      </w:r>
      <w:r w:rsidR="00FF781F">
        <w:rPr>
          <w:rFonts w:ascii="Times New Roman" w:hAnsi="Times New Roman" w:cs="Times New Roman"/>
          <w:sz w:val="24"/>
          <w:szCs w:val="24"/>
        </w:rPr>
        <w:t xml:space="preserve">в многоквартирном доме и лицами, принявшими помещения, </w:t>
      </w:r>
      <w:r>
        <w:rPr>
          <w:rFonts w:ascii="Times New Roman" w:hAnsi="Times New Roman" w:cs="Times New Roman"/>
          <w:sz w:val="24"/>
          <w:szCs w:val="24"/>
        </w:rPr>
        <w:t>в течение месяца. Размер обеспечения исполнения обязательств устанавливается по каждому многоквартирному дому отдельно (приложение №6 к Правилам) и рассчитывается по формуле:</w:t>
      </w:r>
    </w:p>
    <w:p w:rsidR="00AC62CE" w:rsidRDefault="00AC62CE">
      <w:pPr>
        <w:pStyle w:val="ConsPlusNonformat"/>
        <w:widowControl/>
        <w:jc w:val="both"/>
        <w:rPr>
          <w:rFonts w:ascii="Times New Roman" w:hAnsi="Times New Roman" w:cs="Times New Roman"/>
          <w:sz w:val="24"/>
          <w:szCs w:val="24"/>
        </w:rPr>
      </w:pPr>
      <w:proofErr w:type="spellStart"/>
      <w:r>
        <w:rPr>
          <w:rFonts w:ascii="Times New Roman" w:hAnsi="Times New Roman" w:cs="Times New Roman"/>
          <w:b/>
          <w:sz w:val="24"/>
          <w:szCs w:val="24"/>
        </w:rPr>
        <w:t>Оoy</w:t>
      </w:r>
      <w:proofErr w:type="spellEnd"/>
      <w:r>
        <w:rPr>
          <w:rFonts w:ascii="Times New Roman" w:hAnsi="Times New Roman" w:cs="Times New Roman"/>
          <w:b/>
          <w:sz w:val="24"/>
          <w:szCs w:val="24"/>
        </w:rPr>
        <w:t xml:space="preserve"> = К * (Рои + </w:t>
      </w:r>
      <w:proofErr w:type="spellStart"/>
      <w:r>
        <w:rPr>
          <w:rFonts w:ascii="Times New Roman" w:hAnsi="Times New Roman" w:cs="Times New Roman"/>
          <w:b/>
          <w:sz w:val="24"/>
          <w:szCs w:val="24"/>
        </w:rPr>
        <w:t>Рку</w:t>
      </w:r>
      <w:proofErr w:type="spellEnd"/>
      <w:proofErr w:type="gramStart"/>
      <w:r>
        <w:rPr>
          <w:rFonts w:ascii="Times New Roman" w:hAnsi="Times New Roman" w:cs="Times New Roman"/>
          <w:b/>
          <w:sz w:val="24"/>
          <w:szCs w:val="24"/>
        </w:rPr>
        <w:t xml:space="preserve"> )</w:t>
      </w:r>
      <w:proofErr w:type="gramEnd"/>
      <w:r>
        <w:rPr>
          <w:rFonts w:ascii="Times New Roman" w:hAnsi="Times New Roman" w:cs="Times New Roman"/>
          <w:sz w:val="24"/>
          <w:szCs w:val="24"/>
        </w:rPr>
        <w:t>, где:</w:t>
      </w:r>
    </w:p>
    <w:p w:rsidR="00AC62CE" w:rsidRDefault="00AC62CE">
      <w:pPr>
        <w:pStyle w:val="ConsPlusNonformat"/>
        <w:widowControl/>
        <w:jc w:val="both"/>
        <w:rPr>
          <w:rFonts w:ascii="Times New Roman" w:hAnsi="Times New Roman" w:cs="Times New Roman"/>
          <w:sz w:val="24"/>
          <w:szCs w:val="24"/>
        </w:rPr>
      </w:pPr>
      <w:proofErr w:type="spellStart"/>
      <w:r>
        <w:rPr>
          <w:rFonts w:ascii="Times New Roman" w:hAnsi="Times New Roman" w:cs="Times New Roman"/>
          <w:b/>
          <w:sz w:val="24"/>
          <w:szCs w:val="24"/>
        </w:rPr>
        <w:t>Ооу</w:t>
      </w:r>
      <w:proofErr w:type="spellEnd"/>
      <w:r>
        <w:rPr>
          <w:rFonts w:ascii="Times New Roman" w:hAnsi="Times New Roman" w:cs="Times New Roman"/>
          <w:sz w:val="24"/>
          <w:szCs w:val="24"/>
        </w:rPr>
        <w:t xml:space="preserve">   – размер обеспечения исполнения обязательств;</w:t>
      </w:r>
    </w:p>
    <w:p w:rsidR="00AC62CE" w:rsidRDefault="00AC62CE">
      <w:pPr>
        <w:pStyle w:val="ConsPlusNormal"/>
        <w:widowControl/>
        <w:ind w:firstLine="0"/>
        <w:jc w:val="both"/>
        <w:rPr>
          <w:rFonts w:ascii="Times New Roman" w:hAnsi="Times New Roman" w:cs="Times New Roman"/>
          <w:sz w:val="24"/>
          <w:szCs w:val="24"/>
        </w:rPr>
      </w:pPr>
      <w:proofErr w:type="gramStart"/>
      <w:r>
        <w:rPr>
          <w:rFonts w:ascii="Times New Roman" w:hAnsi="Times New Roman" w:cs="Times New Roman"/>
          <w:b/>
          <w:sz w:val="24"/>
          <w:szCs w:val="24"/>
        </w:rPr>
        <w:t>К</w:t>
      </w:r>
      <w:proofErr w:type="gramEnd"/>
      <w:r>
        <w:rPr>
          <w:rFonts w:ascii="Times New Roman" w:hAnsi="Times New Roman" w:cs="Times New Roman"/>
          <w:sz w:val="24"/>
          <w:szCs w:val="24"/>
        </w:rPr>
        <w:t xml:space="preserve"> – коэффициент, установленный организатором конкурса в пределах от 0,5 до 0,75;</w:t>
      </w:r>
    </w:p>
    <w:p w:rsidR="00AC62CE" w:rsidRDefault="00AC62CE">
      <w:pPr>
        <w:pStyle w:val="ConsPlusNonformat"/>
        <w:widowControl/>
        <w:jc w:val="both"/>
        <w:rPr>
          <w:rFonts w:ascii="Times New Roman" w:hAnsi="Times New Roman" w:cs="Times New Roman"/>
          <w:sz w:val="24"/>
          <w:szCs w:val="24"/>
        </w:rPr>
      </w:pPr>
      <w:r>
        <w:rPr>
          <w:rFonts w:ascii="Times New Roman" w:hAnsi="Times New Roman" w:cs="Times New Roman"/>
          <w:b/>
          <w:sz w:val="24"/>
          <w:szCs w:val="24"/>
        </w:rPr>
        <w:t>Рои</w:t>
      </w:r>
      <w:r>
        <w:rPr>
          <w:rFonts w:ascii="Times New Roman" w:hAnsi="Times New Roman" w:cs="Times New Roman"/>
          <w:sz w:val="24"/>
          <w:szCs w:val="24"/>
        </w:rPr>
        <w:t xml:space="preserve"> –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w:t>
      </w:r>
    </w:p>
    <w:p w:rsidR="00AC62CE" w:rsidRDefault="00AC62CE">
      <w:pPr>
        <w:pStyle w:val="ConsPlusNonformat"/>
        <w:widowControl/>
        <w:jc w:val="both"/>
        <w:rPr>
          <w:rFonts w:ascii="Times New Roman" w:hAnsi="Times New Roman" w:cs="Times New Roman"/>
          <w:sz w:val="24"/>
          <w:szCs w:val="24"/>
        </w:rPr>
      </w:pPr>
      <w:proofErr w:type="spellStart"/>
      <w:proofErr w:type="gramStart"/>
      <w:r>
        <w:rPr>
          <w:rFonts w:ascii="Times New Roman" w:hAnsi="Times New Roman" w:cs="Times New Roman"/>
          <w:b/>
          <w:sz w:val="24"/>
          <w:szCs w:val="24"/>
        </w:rPr>
        <w:t>Рку</w:t>
      </w:r>
      <w:proofErr w:type="spellEnd"/>
      <w:r>
        <w:rPr>
          <w:rFonts w:ascii="Times New Roman" w:hAnsi="Times New Roman" w:cs="Times New Roman"/>
          <w:sz w:val="24"/>
          <w:szCs w:val="24"/>
        </w:rPr>
        <w:t xml:space="preserve"> –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кодексом РФ, площади жилых помещений и тарифов на товары и услуги организаций коммунального комплекса</w:t>
      </w:r>
      <w:proofErr w:type="gramEnd"/>
      <w:r>
        <w:rPr>
          <w:rFonts w:ascii="Times New Roman" w:hAnsi="Times New Roman" w:cs="Times New Roman"/>
          <w:sz w:val="24"/>
          <w:szCs w:val="24"/>
        </w:rPr>
        <w:t>, утвержденных в соответствии с законодательством РФ.</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9.3. 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FF781F" w:rsidRDefault="00AC62CE" w:rsidP="00FF781F">
      <w:pPr>
        <w:suppressAutoHyphens w:val="0"/>
        <w:autoSpaceDN w:val="0"/>
        <w:adjustRightInd w:val="0"/>
        <w:ind w:firstLine="540"/>
        <w:jc w:val="both"/>
        <w:rPr>
          <w:sz w:val="24"/>
          <w:szCs w:val="24"/>
          <w:lang w:eastAsia="ru-RU"/>
        </w:rPr>
      </w:pPr>
      <w:r>
        <w:rPr>
          <w:sz w:val="24"/>
          <w:szCs w:val="24"/>
        </w:rPr>
        <w:t xml:space="preserve">9.4. </w:t>
      </w:r>
      <w:proofErr w:type="gramStart"/>
      <w:r w:rsidR="00FF781F">
        <w:rPr>
          <w:sz w:val="24"/>
          <w:szCs w:val="24"/>
          <w:lang w:eastAsia="ru-RU"/>
        </w:rPr>
        <w:t xml:space="preserve">Обеспечение исполнение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w:t>
      </w:r>
      <w:r w:rsidR="00FF781F">
        <w:rPr>
          <w:sz w:val="24"/>
          <w:szCs w:val="24"/>
          <w:lang w:eastAsia="ru-RU"/>
        </w:rPr>
        <w:lastRenderedPageBreak/>
        <w:t>помещений в многоквартирном доме и лиц, принявших</w:t>
      </w:r>
      <w:proofErr w:type="gramEnd"/>
      <w:r w:rsidR="00FF781F">
        <w:rPr>
          <w:sz w:val="24"/>
          <w:szCs w:val="24"/>
          <w:lang w:eastAsia="ru-RU"/>
        </w:rPr>
        <w:t xml:space="preserve"> помещения, а обеспечение исполнения обязательств по оплате управляющей организацией ресурсов </w:t>
      </w:r>
      <w:proofErr w:type="spellStart"/>
      <w:r w:rsidR="00FF781F">
        <w:rPr>
          <w:sz w:val="24"/>
          <w:szCs w:val="24"/>
          <w:lang w:eastAsia="ru-RU"/>
        </w:rPr>
        <w:t>ресурсоснабжающих</w:t>
      </w:r>
      <w:proofErr w:type="spellEnd"/>
      <w:r w:rsidR="00FF781F">
        <w:rPr>
          <w:sz w:val="24"/>
          <w:szCs w:val="24"/>
          <w:lang w:eastAsia="ru-RU"/>
        </w:rPr>
        <w:t xml:space="preserve"> организаций - в пользу соответствующих </w:t>
      </w:r>
      <w:proofErr w:type="spellStart"/>
      <w:r w:rsidR="00FF781F">
        <w:rPr>
          <w:sz w:val="24"/>
          <w:szCs w:val="24"/>
          <w:lang w:eastAsia="ru-RU"/>
        </w:rPr>
        <w:t>ресурсоснабжающих</w:t>
      </w:r>
      <w:proofErr w:type="spellEnd"/>
      <w:r w:rsidR="00FF781F">
        <w:rPr>
          <w:sz w:val="24"/>
          <w:szCs w:val="24"/>
          <w:lang w:eastAsia="ru-RU"/>
        </w:rPr>
        <w:t xml:space="preserve">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731D0A" w:rsidRDefault="00731D0A" w:rsidP="00FF781F">
      <w:pPr>
        <w:pStyle w:val="ConsPlusNormal"/>
        <w:widowControl/>
        <w:ind w:firstLine="540"/>
        <w:jc w:val="both"/>
        <w:rPr>
          <w:rFonts w:ascii="Times New Roman" w:hAnsi="Times New Roman" w:cs="Times New Roman"/>
          <w:b/>
          <w:sz w:val="24"/>
          <w:szCs w:val="24"/>
        </w:rPr>
      </w:pPr>
    </w:p>
    <w:p w:rsidR="00AC62CE" w:rsidRDefault="00AC62CE" w:rsidP="00FF781F">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10. Осуществление </w:t>
      </w:r>
      <w:proofErr w:type="gramStart"/>
      <w:r>
        <w:rPr>
          <w:rFonts w:ascii="Times New Roman" w:hAnsi="Times New Roman" w:cs="Times New Roman"/>
          <w:b/>
          <w:sz w:val="24"/>
          <w:szCs w:val="24"/>
        </w:rPr>
        <w:t>контроля</w:t>
      </w:r>
      <w:r w:rsidR="00BF0380">
        <w:rPr>
          <w:rFonts w:ascii="Times New Roman" w:hAnsi="Times New Roman" w:cs="Times New Roman"/>
          <w:b/>
          <w:sz w:val="24"/>
          <w:szCs w:val="24"/>
        </w:rPr>
        <w:t xml:space="preserve"> </w:t>
      </w:r>
      <w:r>
        <w:rPr>
          <w:rFonts w:ascii="Times New Roman" w:hAnsi="Times New Roman" w:cs="Times New Roman"/>
          <w:b/>
          <w:sz w:val="24"/>
          <w:szCs w:val="24"/>
        </w:rPr>
        <w:t>за</w:t>
      </w:r>
      <w:proofErr w:type="gramEnd"/>
      <w:r>
        <w:rPr>
          <w:rFonts w:ascii="Times New Roman" w:hAnsi="Times New Roman" w:cs="Times New Roman"/>
          <w:b/>
          <w:sz w:val="24"/>
          <w:szCs w:val="24"/>
        </w:rPr>
        <w:t xml:space="preserve"> выполнением управляющей организацией ее обязательств по договорам управления многоквартирным домом</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10.1.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выполнением управляющей организацией ее обязательств по договорам управления многоквартирным домом осуществляется собственниками помещений в многоквартирном доме </w:t>
      </w:r>
      <w:r w:rsidR="00AD4AC0">
        <w:rPr>
          <w:rFonts w:ascii="Times New Roman" w:hAnsi="Times New Roman" w:cs="Times New Roman"/>
          <w:sz w:val="24"/>
          <w:szCs w:val="24"/>
        </w:rPr>
        <w:t xml:space="preserve">и лицами, принявшими помещения, </w:t>
      </w:r>
      <w:r>
        <w:rPr>
          <w:rFonts w:ascii="Times New Roman" w:hAnsi="Times New Roman" w:cs="Times New Roman"/>
          <w:sz w:val="24"/>
          <w:szCs w:val="24"/>
        </w:rPr>
        <w:t>путем:</w:t>
      </w:r>
    </w:p>
    <w:p w:rsidR="00AC62CE" w:rsidRDefault="00AC62CE">
      <w:pPr>
        <w:pStyle w:val="Default"/>
        <w:ind w:firstLine="540"/>
        <w:jc w:val="both"/>
      </w:pPr>
      <w:r>
        <w:t xml:space="preserve">10.1.1. Подачи в письменном виде жалоб, претензий и прочих обращений. </w:t>
      </w:r>
    </w:p>
    <w:p w:rsidR="00AC62CE" w:rsidRDefault="00AC62CE">
      <w:pPr>
        <w:pStyle w:val="Default"/>
        <w:ind w:firstLine="540"/>
        <w:jc w:val="both"/>
      </w:pPr>
      <w:r>
        <w:t>10.1.2. Составления актов о нарушении условий договора</w:t>
      </w:r>
      <w:r w:rsidR="00BF0380">
        <w:t xml:space="preserve"> </w:t>
      </w:r>
      <w:r>
        <w:t>управления многоквартирным домом.</w:t>
      </w:r>
    </w:p>
    <w:p w:rsidR="00AC62CE" w:rsidRDefault="00AC62CE">
      <w:pPr>
        <w:pStyle w:val="Default"/>
        <w:ind w:firstLine="540"/>
        <w:jc w:val="both"/>
      </w:pPr>
      <w:r>
        <w:t>10.1.3. Инициирования созыва внеочередного общего собрания собственников помещений для принятия решений по фактам выявленных нарушений и не реагированию управляющей организации на обращения собственников с уведомлением о проведении такого собрания (с указанием даты, вре</w:t>
      </w:r>
      <w:r>
        <w:softHyphen/>
        <w:t>ме</w:t>
      </w:r>
      <w:r>
        <w:softHyphen/>
        <w:t xml:space="preserve">ни и места) управляющей организации. </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10.1.4.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w:t>
      </w:r>
      <w:proofErr w:type="spellStart"/>
      <w:r>
        <w:rPr>
          <w:rFonts w:ascii="Times New Roman" w:hAnsi="Times New Roman" w:cs="Times New Roman"/>
          <w:sz w:val="24"/>
          <w:szCs w:val="24"/>
        </w:rPr>
        <w:t>Госпожнадзор</w:t>
      </w:r>
      <w:proofErr w:type="spellEnd"/>
      <w:r>
        <w:rPr>
          <w:rFonts w:ascii="Times New Roman" w:hAnsi="Times New Roman" w:cs="Times New Roman"/>
          <w:sz w:val="24"/>
          <w:szCs w:val="24"/>
        </w:rPr>
        <w:t>, санитарно-эпидемиологическая служба и другие) для административного воздействия.</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10.1.5. Обращения в другие инстанции согласно действующему законодательству</w:t>
      </w:r>
      <w:r w:rsidR="00492398">
        <w:rPr>
          <w:rFonts w:ascii="Times New Roman" w:hAnsi="Times New Roman" w:cs="Times New Roman"/>
          <w:sz w:val="24"/>
          <w:szCs w:val="24"/>
        </w:rPr>
        <w:t xml:space="preserve"> РФ</w:t>
      </w:r>
      <w:r>
        <w:rPr>
          <w:rFonts w:ascii="Times New Roman" w:hAnsi="Times New Roman" w:cs="Times New Roman"/>
          <w:sz w:val="24"/>
          <w:szCs w:val="24"/>
        </w:rPr>
        <w:t xml:space="preserve">. </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10.2. Осуществление контроля предусматривает: </w:t>
      </w:r>
    </w:p>
    <w:p w:rsidR="0027196F" w:rsidRDefault="00AC62CE" w:rsidP="0027196F">
      <w:pPr>
        <w:suppressAutoHyphens w:val="0"/>
        <w:autoSpaceDN w:val="0"/>
        <w:adjustRightInd w:val="0"/>
        <w:ind w:firstLine="540"/>
        <w:jc w:val="both"/>
        <w:rPr>
          <w:sz w:val="24"/>
          <w:szCs w:val="24"/>
          <w:lang w:eastAsia="ru-RU"/>
        </w:rPr>
      </w:pPr>
      <w:r>
        <w:rPr>
          <w:sz w:val="24"/>
          <w:szCs w:val="24"/>
        </w:rPr>
        <w:t xml:space="preserve">10.2.1. </w:t>
      </w:r>
      <w:r w:rsidR="0027196F">
        <w:rPr>
          <w:sz w:val="24"/>
          <w:szCs w:val="24"/>
          <w:lang w:eastAsia="ru-RU"/>
        </w:rPr>
        <w:t>Обязанность управляющей организации предоставлять по запросу собственника помещения в многоквартирном доме и лица, принявшего помещения, в течение 3 рабочих дней документы, связанные с выполнением обязательств по договору управления многоквартирным домом</w:t>
      </w:r>
      <w:r w:rsidR="001200E9">
        <w:rPr>
          <w:sz w:val="24"/>
          <w:szCs w:val="24"/>
          <w:lang w:eastAsia="ru-RU"/>
        </w:rPr>
        <w:t>.</w:t>
      </w:r>
    </w:p>
    <w:p w:rsidR="0027196F" w:rsidRDefault="001200E9" w:rsidP="0027196F">
      <w:pPr>
        <w:suppressAutoHyphens w:val="0"/>
        <w:autoSpaceDN w:val="0"/>
        <w:adjustRightInd w:val="0"/>
        <w:ind w:firstLine="540"/>
        <w:jc w:val="both"/>
        <w:rPr>
          <w:sz w:val="24"/>
          <w:szCs w:val="24"/>
          <w:lang w:eastAsia="ru-RU"/>
        </w:rPr>
      </w:pPr>
      <w:r>
        <w:rPr>
          <w:sz w:val="24"/>
          <w:szCs w:val="24"/>
        </w:rPr>
        <w:t xml:space="preserve">10.2.2. </w:t>
      </w:r>
      <w:proofErr w:type="gramStart"/>
      <w:r>
        <w:rPr>
          <w:sz w:val="24"/>
          <w:szCs w:val="24"/>
          <w:lang w:eastAsia="ru-RU"/>
        </w:rPr>
        <w:t>П</w:t>
      </w:r>
      <w:r w:rsidR="0027196F">
        <w:rPr>
          <w:sz w:val="24"/>
          <w:szCs w:val="24"/>
          <w:lang w:eastAsia="ru-RU"/>
        </w:rPr>
        <w:t>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w:t>
      </w:r>
      <w:proofErr w:type="gramEnd"/>
      <w:r w:rsidR="0027196F">
        <w:rPr>
          <w:sz w:val="24"/>
          <w:szCs w:val="24"/>
          <w:lang w:eastAsia="ru-RU"/>
        </w:rPr>
        <w:t xml:space="preserve">, </w:t>
      </w:r>
      <w:proofErr w:type="gramStart"/>
      <w:r w:rsidR="0027196F">
        <w:rPr>
          <w:sz w:val="24"/>
          <w:szCs w:val="24"/>
          <w:lang w:eastAsia="ru-RU"/>
        </w:rPr>
        <w:t>включающим</w:t>
      </w:r>
      <w:proofErr w:type="gramEnd"/>
      <w:r w:rsidR="0027196F">
        <w:rPr>
          <w:sz w:val="24"/>
          <w:szCs w:val="24"/>
          <w:lang w:eastAsia="ru-RU"/>
        </w:rPr>
        <w:t xml:space="preserve">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r>
        <w:rPr>
          <w:sz w:val="24"/>
          <w:szCs w:val="24"/>
          <w:lang w:eastAsia="ru-RU"/>
        </w:rPr>
        <w:t>.</w:t>
      </w:r>
    </w:p>
    <w:p w:rsidR="006461D7" w:rsidRDefault="006461D7">
      <w:pPr>
        <w:pStyle w:val="ConsPlusNormal"/>
        <w:widowControl/>
        <w:ind w:firstLine="540"/>
        <w:jc w:val="center"/>
        <w:rPr>
          <w:rFonts w:ascii="Times New Roman" w:hAnsi="Times New Roman" w:cs="Times New Roman"/>
          <w:b/>
          <w:sz w:val="24"/>
          <w:szCs w:val="24"/>
        </w:rPr>
      </w:pPr>
    </w:p>
    <w:p w:rsidR="00AC62CE" w:rsidRDefault="00AC62CE" w:rsidP="006461D7">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11. Срок действия договоров управления многоквартирным домом</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11.1. Срок действия договоров управления многоквартирным домом равен – 3 года.</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11.2. Срок действия указанных договоров продлевается на 3 месяца, в случае если:</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11.2.1.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РФ, с лицами, осуществляющими соответствующие виды деятельности.</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11.2.2.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11.2.3. </w:t>
      </w:r>
      <w:proofErr w:type="gramStart"/>
      <w:r>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один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11.2.4. Другая управляющая организация, отобранная органом местного самоуправления (организатором конкурса) для управления многоквартирным домом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РФ от 06.02.2006 №75, не приступила к выполнению договора управления многоквартирным домом.</w:t>
      </w:r>
    </w:p>
    <w:p w:rsidR="006461D7" w:rsidRDefault="006461D7" w:rsidP="006461D7">
      <w:pPr>
        <w:rPr>
          <w:rFonts w:eastAsia="Arial"/>
          <w:sz w:val="24"/>
          <w:szCs w:val="24"/>
        </w:rPr>
      </w:pPr>
    </w:p>
    <w:p w:rsidR="00AC62CE" w:rsidRDefault="00AC62CE" w:rsidP="006461D7">
      <w:pPr>
        <w:ind w:firstLine="540"/>
        <w:rPr>
          <w:b/>
          <w:sz w:val="24"/>
          <w:szCs w:val="24"/>
        </w:rPr>
      </w:pPr>
      <w:r>
        <w:rPr>
          <w:b/>
          <w:bCs/>
          <w:sz w:val="24"/>
          <w:szCs w:val="24"/>
        </w:rPr>
        <w:t xml:space="preserve">12. Разъяснение положений конкурсной документации </w:t>
      </w:r>
      <w:r>
        <w:rPr>
          <w:b/>
          <w:sz w:val="24"/>
          <w:szCs w:val="24"/>
        </w:rPr>
        <w:t>и внесение в нее изменений</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12.1.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2-х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w:t>
      </w:r>
      <w:proofErr w:type="gramStart"/>
      <w:r>
        <w:rPr>
          <w:rFonts w:ascii="Times New Roman" w:hAnsi="Times New Roman" w:cs="Times New Roman"/>
          <w:sz w:val="24"/>
          <w:szCs w:val="24"/>
        </w:rPr>
        <w:t>позднее</w:t>
      </w:r>
      <w:proofErr w:type="gramEnd"/>
      <w:r>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12.2. В течение одного рабочего дня </w:t>
      </w:r>
      <w:proofErr w:type="gramStart"/>
      <w:r>
        <w:rPr>
          <w:rFonts w:ascii="Times New Roman" w:hAnsi="Times New Roman" w:cs="Times New Roman"/>
          <w:sz w:val="24"/>
          <w:szCs w:val="24"/>
        </w:rPr>
        <w:t>с даты направления</w:t>
      </w:r>
      <w:proofErr w:type="gramEnd"/>
      <w:r>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12.3.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w:t>
      </w:r>
      <w:proofErr w:type="gramStart"/>
      <w:r>
        <w:rPr>
          <w:rFonts w:ascii="Times New Roman" w:hAnsi="Times New Roman" w:cs="Times New Roman"/>
          <w:sz w:val="24"/>
          <w:szCs w:val="24"/>
        </w:rPr>
        <w:t>позднее</w:t>
      </w:r>
      <w:proofErr w:type="gramEnd"/>
      <w:r>
        <w:rPr>
          <w:rFonts w:ascii="Times New Roman" w:hAnsi="Times New Roman" w:cs="Times New Roman"/>
          <w:sz w:val="24"/>
          <w:szCs w:val="24"/>
        </w:rPr>
        <w:t xml:space="preserve"> чем за 15 дней до даты окончания срока подачи заявок на участие в конкурсе. В течение 2-х рабочих дней </w:t>
      </w:r>
      <w:proofErr w:type="gramStart"/>
      <w:r>
        <w:rPr>
          <w:rFonts w:ascii="Times New Roman" w:hAnsi="Times New Roman" w:cs="Times New Roman"/>
          <w:sz w:val="24"/>
          <w:szCs w:val="24"/>
        </w:rPr>
        <w:t>с даты принятия</w:t>
      </w:r>
      <w:proofErr w:type="gramEnd"/>
      <w:r>
        <w:rPr>
          <w:rFonts w:ascii="Times New Roman" w:hAnsi="Times New Roman" w:cs="Times New Roman"/>
          <w:sz w:val="24"/>
          <w:szCs w:val="24"/>
        </w:rPr>
        <w:t xml:space="preserve">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6461D7" w:rsidRDefault="006461D7">
      <w:pPr>
        <w:pStyle w:val="ConsPlusNonformat"/>
        <w:widowControl/>
        <w:jc w:val="center"/>
        <w:rPr>
          <w:rFonts w:ascii="Times New Roman" w:hAnsi="Times New Roman" w:cs="Times New Roman"/>
          <w:sz w:val="24"/>
          <w:szCs w:val="24"/>
        </w:rPr>
      </w:pPr>
    </w:p>
    <w:p w:rsidR="00AC62CE" w:rsidRDefault="00AC62CE" w:rsidP="006461D7">
      <w:pPr>
        <w:pStyle w:val="ConsPlusNonformat"/>
        <w:widowControl/>
        <w:ind w:firstLine="540"/>
        <w:jc w:val="both"/>
        <w:rPr>
          <w:rFonts w:ascii="Times New Roman" w:hAnsi="Times New Roman" w:cs="Times New Roman"/>
          <w:b/>
          <w:sz w:val="24"/>
          <w:szCs w:val="24"/>
        </w:rPr>
      </w:pPr>
      <w:r>
        <w:rPr>
          <w:rFonts w:ascii="Times New Roman" w:hAnsi="Times New Roman" w:cs="Times New Roman"/>
          <w:b/>
          <w:sz w:val="24"/>
          <w:szCs w:val="24"/>
        </w:rPr>
        <w:t>13. Отказ от проведения конкурса</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13.1. 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AC62CE" w:rsidRDefault="00AC62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13.2. Если организатор конкурса отказался от проведения конкурса, то организатор конкурса в течение 5 рабочих дней </w:t>
      </w:r>
      <w:proofErr w:type="gramStart"/>
      <w:r>
        <w:rPr>
          <w:rFonts w:ascii="Times New Roman" w:hAnsi="Times New Roman" w:cs="Times New Roman"/>
          <w:sz w:val="24"/>
          <w:szCs w:val="24"/>
        </w:rPr>
        <w:t>с даты принятия</w:t>
      </w:r>
      <w:proofErr w:type="gramEnd"/>
      <w:r>
        <w:rPr>
          <w:rFonts w:ascii="Times New Roman" w:hAnsi="Times New Roman" w:cs="Times New Roman"/>
          <w:sz w:val="24"/>
          <w:szCs w:val="24"/>
        </w:rPr>
        <w:t xml:space="preserve"> такого решения обязан опубликовать в официальном печатном издании извещение об отказе от проведения конкурса и в течение 2-х рабочих дней – разместить такое извещение на официальном сайте. В течение 2-х рабочих дней </w:t>
      </w:r>
      <w:proofErr w:type="gramStart"/>
      <w:r>
        <w:rPr>
          <w:rFonts w:ascii="Times New Roman" w:hAnsi="Times New Roman" w:cs="Times New Roman"/>
          <w:sz w:val="24"/>
          <w:szCs w:val="24"/>
        </w:rPr>
        <w:t>с даты принятия</w:t>
      </w:r>
      <w:proofErr w:type="gramEnd"/>
      <w:r>
        <w:rPr>
          <w:rFonts w:ascii="Times New Roman" w:hAnsi="Times New Roman" w:cs="Times New Roman"/>
          <w:sz w:val="24"/>
          <w:szCs w:val="24"/>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Pr>
          <w:rFonts w:ascii="Times New Roman" w:hAnsi="Times New Roman" w:cs="Times New Roman"/>
          <w:sz w:val="24"/>
          <w:szCs w:val="24"/>
        </w:rPr>
        <w:t>с даты принятия</w:t>
      </w:r>
      <w:proofErr w:type="gramEnd"/>
      <w:r>
        <w:rPr>
          <w:rFonts w:ascii="Times New Roman" w:hAnsi="Times New Roman" w:cs="Times New Roman"/>
          <w:sz w:val="24"/>
          <w:szCs w:val="24"/>
        </w:rPr>
        <w:t xml:space="preserve"> решения об отказе от проведения конкурса.</w:t>
      </w:r>
    </w:p>
    <w:p w:rsidR="00AC62CE" w:rsidRDefault="00AC62CE">
      <w:pPr>
        <w:pStyle w:val="ab"/>
        <w:jc w:val="right"/>
      </w:pPr>
    </w:p>
    <w:p w:rsidR="00AC62CE" w:rsidRDefault="00AC62CE">
      <w:pPr>
        <w:pStyle w:val="ab"/>
        <w:jc w:val="right"/>
      </w:pPr>
    </w:p>
    <w:p w:rsidR="00AA27D2" w:rsidRDefault="00AA27D2">
      <w:pPr>
        <w:pStyle w:val="ab"/>
        <w:jc w:val="center"/>
        <w:rPr>
          <w:b/>
        </w:rPr>
      </w:pPr>
    </w:p>
    <w:p w:rsidR="00D502D1" w:rsidRDefault="00D502D1" w:rsidP="002227F9">
      <w:pPr>
        <w:pStyle w:val="ab"/>
        <w:rPr>
          <w:b/>
        </w:rPr>
      </w:pPr>
    </w:p>
    <w:p w:rsidR="0078284A" w:rsidRDefault="0078284A" w:rsidP="0078284A">
      <w:pPr>
        <w:pStyle w:val="ab"/>
        <w:jc w:val="right"/>
      </w:pPr>
      <w:r w:rsidRPr="00937A68">
        <w:lastRenderedPageBreak/>
        <w:t>Приложение №2 к Правилам</w:t>
      </w:r>
    </w:p>
    <w:p w:rsidR="0078284A" w:rsidRDefault="0078284A" w:rsidP="0078284A">
      <w:pPr>
        <w:pStyle w:val="ab"/>
        <w:jc w:val="center"/>
      </w:pPr>
    </w:p>
    <w:p w:rsidR="0078284A" w:rsidRDefault="0078284A" w:rsidP="0078284A"/>
    <w:p w:rsidR="0078284A" w:rsidRPr="00DD63BE" w:rsidRDefault="0078284A" w:rsidP="0078284A">
      <w:pPr>
        <w:pStyle w:val="ConsPlusNonformat"/>
        <w:jc w:val="center"/>
        <w:rPr>
          <w:rFonts w:ascii="Times New Roman" w:hAnsi="Times New Roman" w:cs="Times New Roman"/>
          <w:sz w:val="28"/>
          <w:szCs w:val="28"/>
        </w:rPr>
      </w:pPr>
      <w:r w:rsidRPr="00DD63BE">
        <w:rPr>
          <w:rFonts w:ascii="Times New Roman" w:hAnsi="Times New Roman" w:cs="Times New Roman"/>
          <w:sz w:val="28"/>
          <w:szCs w:val="28"/>
        </w:rPr>
        <w:t>ПЕРЕЧЕНЬ</w:t>
      </w:r>
    </w:p>
    <w:p w:rsidR="0078284A" w:rsidRPr="00DD63BE" w:rsidRDefault="0078284A" w:rsidP="0078284A">
      <w:pPr>
        <w:pStyle w:val="ConsPlusNonformat"/>
        <w:jc w:val="center"/>
        <w:rPr>
          <w:rFonts w:ascii="Times New Roman" w:hAnsi="Times New Roman" w:cs="Times New Roman"/>
          <w:sz w:val="28"/>
          <w:szCs w:val="28"/>
        </w:rPr>
      </w:pPr>
      <w:r w:rsidRPr="00DD63BE">
        <w:rPr>
          <w:rFonts w:ascii="Times New Roman" w:hAnsi="Times New Roman" w:cs="Times New Roman"/>
          <w:sz w:val="28"/>
          <w:szCs w:val="28"/>
        </w:rPr>
        <w:t>обязательных работ и услуг по содержанию и ремонту</w:t>
      </w:r>
    </w:p>
    <w:p w:rsidR="0078284A" w:rsidRPr="00DD63BE" w:rsidRDefault="0078284A" w:rsidP="0078284A">
      <w:pPr>
        <w:pStyle w:val="ConsPlusNonformat"/>
        <w:jc w:val="center"/>
        <w:rPr>
          <w:rFonts w:ascii="Times New Roman" w:hAnsi="Times New Roman" w:cs="Times New Roman"/>
          <w:sz w:val="28"/>
          <w:szCs w:val="28"/>
        </w:rPr>
      </w:pPr>
      <w:r w:rsidRPr="00DD63BE">
        <w:rPr>
          <w:rFonts w:ascii="Times New Roman" w:hAnsi="Times New Roman" w:cs="Times New Roman"/>
          <w:sz w:val="28"/>
          <w:szCs w:val="28"/>
        </w:rPr>
        <w:t>общего имущества собственников помещений</w:t>
      </w:r>
    </w:p>
    <w:p w:rsidR="006A5527" w:rsidRDefault="0078284A" w:rsidP="00374853">
      <w:pPr>
        <w:pStyle w:val="ConsPlusNonformat"/>
        <w:jc w:val="center"/>
        <w:rPr>
          <w:b/>
        </w:rPr>
      </w:pPr>
      <w:r w:rsidRPr="00DD63BE">
        <w:rPr>
          <w:rFonts w:ascii="Times New Roman" w:hAnsi="Times New Roman" w:cs="Times New Roman"/>
          <w:sz w:val="28"/>
          <w:szCs w:val="28"/>
        </w:rPr>
        <w:t>в многоквартирном доме, являющегося</w:t>
      </w:r>
      <w:r w:rsidR="00BF0380">
        <w:rPr>
          <w:rFonts w:ascii="Times New Roman" w:hAnsi="Times New Roman" w:cs="Times New Roman"/>
          <w:sz w:val="28"/>
          <w:szCs w:val="28"/>
        </w:rPr>
        <w:t xml:space="preserve"> </w:t>
      </w:r>
      <w:r w:rsidRPr="00DD63BE">
        <w:rPr>
          <w:rFonts w:ascii="Times New Roman" w:hAnsi="Times New Roman" w:cs="Times New Roman"/>
          <w:sz w:val="28"/>
          <w:szCs w:val="28"/>
        </w:rPr>
        <w:t>объектом конкурса</w:t>
      </w:r>
    </w:p>
    <w:tbl>
      <w:tblPr>
        <w:tblW w:w="1002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985"/>
        <w:gridCol w:w="3402"/>
        <w:gridCol w:w="1276"/>
        <w:gridCol w:w="1261"/>
        <w:gridCol w:w="1396"/>
      </w:tblGrid>
      <w:tr w:rsidR="00E32211" w:rsidRPr="00CE4297" w:rsidTr="00CD3C18">
        <w:tc>
          <w:tcPr>
            <w:tcW w:w="709" w:type="dxa"/>
            <w:tcBorders>
              <w:bottom w:val="single" w:sz="4" w:space="0" w:color="auto"/>
            </w:tcBorders>
          </w:tcPr>
          <w:p w:rsidR="00E32211" w:rsidRPr="00E32211" w:rsidRDefault="00E32211" w:rsidP="00E32211">
            <w:pPr>
              <w:pStyle w:val="ConsPlusNormal"/>
              <w:widowControl/>
              <w:ind w:firstLine="0"/>
              <w:rPr>
                <w:rFonts w:ascii="Times New Roman" w:hAnsi="Times New Roman" w:cs="Times New Roman"/>
                <w:sz w:val="24"/>
                <w:szCs w:val="24"/>
              </w:rPr>
            </w:pPr>
            <w:r w:rsidRPr="00E32211">
              <w:rPr>
                <w:rFonts w:ascii="Times New Roman" w:hAnsi="Times New Roman" w:cs="Times New Roman"/>
                <w:sz w:val="24"/>
                <w:szCs w:val="24"/>
              </w:rPr>
              <w:t>№ лота</w:t>
            </w:r>
          </w:p>
        </w:tc>
        <w:tc>
          <w:tcPr>
            <w:tcW w:w="1985" w:type="dxa"/>
            <w:tcBorders>
              <w:bottom w:val="single" w:sz="4" w:space="0" w:color="auto"/>
            </w:tcBorders>
          </w:tcPr>
          <w:p w:rsidR="00E32211" w:rsidRPr="00E32211" w:rsidRDefault="00E32211" w:rsidP="002C0B4D">
            <w:pPr>
              <w:pStyle w:val="ConsPlusNormal"/>
              <w:ind w:firstLine="0"/>
              <w:jc w:val="center"/>
              <w:rPr>
                <w:rFonts w:ascii="Times New Roman" w:hAnsi="Times New Roman" w:cs="Times New Roman"/>
                <w:sz w:val="24"/>
                <w:szCs w:val="24"/>
              </w:rPr>
            </w:pPr>
            <w:r w:rsidRPr="00E32211">
              <w:rPr>
                <w:rFonts w:ascii="Times New Roman" w:hAnsi="Times New Roman" w:cs="Times New Roman"/>
                <w:sz w:val="24"/>
                <w:szCs w:val="24"/>
              </w:rPr>
              <w:t xml:space="preserve">Адрес </w:t>
            </w:r>
            <w:proofErr w:type="gramStart"/>
            <w:r w:rsidRPr="00E32211">
              <w:rPr>
                <w:rFonts w:ascii="Times New Roman" w:hAnsi="Times New Roman" w:cs="Times New Roman"/>
                <w:sz w:val="24"/>
                <w:szCs w:val="24"/>
              </w:rPr>
              <w:t>многоквартирного</w:t>
            </w:r>
            <w:proofErr w:type="gramEnd"/>
          </w:p>
          <w:p w:rsidR="00E32211" w:rsidRPr="00E32211" w:rsidRDefault="00E32211" w:rsidP="002C0B4D">
            <w:pPr>
              <w:pStyle w:val="ConsPlusNormal"/>
              <w:widowControl/>
              <w:ind w:firstLine="0"/>
              <w:jc w:val="center"/>
              <w:rPr>
                <w:rFonts w:ascii="Times New Roman" w:hAnsi="Times New Roman" w:cs="Times New Roman"/>
                <w:sz w:val="24"/>
                <w:szCs w:val="24"/>
              </w:rPr>
            </w:pPr>
            <w:r w:rsidRPr="00E32211">
              <w:rPr>
                <w:rFonts w:ascii="Times New Roman" w:hAnsi="Times New Roman" w:cs="Times New Roman"/>
                <w:sz w:val="24"/>
                <w:szCs w:val="24"/>
              </w:rPr>
              <w:t>дома</w:t>
            </w:r>
          </w:p>
        </w:tc>
        <w:tc>
          <w:tcPr>
            <w:tcW w:w="3402" w:type="dxa"/>
            <w:tcBorders>
              <w:bottom w:val="single" w:sz="4" w:space="0" w:color="auto"/>
            </w:tcBorders>
          </w:tcPr>
          <w:p w:rsidR="00E32211" w:rsidRPr="00E32211" w:rsidRDefault="00E32211" w:rsidP="00095358">
            <w:pPr>
              <w:pStyle w:val="ConsPlusNormal"/>
              <w:widowControl/>
              <w:ind w:firstLine="0"/>
              <w:rPr>
                <w:rFonts w:ascii="Times New Roman" w:hAnsi="Times New Roman" w:cs="Times New Roman"/>
                <w:sz w:val="24"/>
                <w:szCs w:val="24"/>
              </w:rPr>
            </w:pPr>
            <w:r w:rsidRPr="00E32211">
              <w:rPr>
                <w:rFonts w:ascii="Times New Roman" w:hAnsi="Times New Roman" w:cs="Times New Roman"/>
                <w:sz w:val="24"/>
                <w:szCs w:val="24"/>
              </w:rPr>
              <w:t>Наименование работ и услуг</w:t>
            </w:r>
          </w:p>
        </w:tc>
        <w:tc>
          <w:tcPr>
            <w:tcW w:w="1276" w:type="dxa"/>
            <w:tcBorders>
              <w:bottom w:val="single" w:sz="4" w:space="0" w:color="auto"/>
            </w:tcBorders>
          </w:tcPr>
          <w:p w:rsidR="00E32211" w:rsidRPr="00E32211" w:rsidRDefault="00E32211" w:rsidP="00E32211">
            <w:pPr>
              <w:pStyle w:val="ConsPlusNormal"/>
              <w:ind w:firstLine="0"/>
              <w:jc w:val="center"/>
              <w:rPr>
                <w:rFonts w:ascii="Times New Roman" w:hAnsi="Times New Roman" w:cs="Times New Roman"/>
                <w:sz w:val="24"/>
                <w:szCs w:val="24"/>
              </w:rPr>
            </w:pPr>
            <w:r w:rsidRPr="00E32211">
              <w:rPr>
                <w:rFonts w:ascii="Times New Roman" w:hAnsi="Times New Roman" w:cs="Times New Roman"/>
                <w:sz w:val="24"/>
                <w:szCs w:val="24"/>
              </w:rPr>
              <w:t>Периодичность выполнения работ и оказания услуг</w:t>
            </w:r>
          </w:p>
        </w:tc>
        <w:tc>
          <w:tcPr>
            <w:tcW w:w="1261" w:type="dxa"/>
            <w:tcBorders>
              <w:bottom w:val="single" w:sz="4" w:space="0" w:color="auto"/>
            </w:tcBorders>
          </w:tcPr>
          <w:p w:rsidR="00E32211" w:rsidRPr="00E32211" w:rsidRDefault="00E32211" w:rsidP="00E32211">
            <w:pPr>
              <w:pStyle w:val="ConsPlusNormal"/>
              <w:widowControl/>
              <w:ind w:firstLine="0"/>
              <w:jc w:val="center"/>
              <w:rPr>
                <w:rFonts w:ascii="Times New Roman" w:hAnsi="Times New Roman" w:cs="Times New Roman"/>
                <w:sz w:val="24"/>
                <w:szCs w:val="24"/>
              </w:rPr>
            </w:pPr>
            <w:r w:rsidRPr="00E32211">
              <w:rPr>
                <w:rFonts w:ascii="Times New Roman" w:hAnsi="Times New Roman" w:cs="Times New Roman"/>
                <w:sz w:val="24"/>
                <w:szCs w:val="24"/>
              </w:rPr>
              <w:t>Годовая плата (рублей)</w:t>
            </w:r>
          </w:p>
        </w:tc>
        <w:tc>
          <w:tcPr>
            <w:tcW w:w="1396" w:type="dxa"/>
            <w:tcBorders>
              <w:bottom w:val="single" w:sz="4" w:space="0" w:color="auto"/>
            </w:tcBorders>
          </w:tcPr>
          <w:p w:rsidR="00E32211" w:rsidRPr="00E32211" w:rsidRDefault="00E32211" w:rsidP="00E32211">
            <w:pPr>
              <w:pStyle w:val="ConsPlusNormal"/>
              <w:widowControl/>
              <w:ind w:firstLine="0"/>
              <w:jc w:val="center"/>
              <w:rPr>
                <w:rFonts w:ascii="Times New Roman" w:hAnsi="Times New Roman" w:cs="Times New Roman"/>
                <w:sz w:val="24"/>
                <w:szCs w:val="24"/>
              </w:rPr>
            </w:pPr>
            <w:r w:rsidRPr="00270404">
              <w:rPr>
                <w:rFonts w:ascii="Times New Roman" w:hAnsi="Times New Roman" w:cs="Times New Roman"/>
                <w:sz w:val="24"/>
                <w:szCs w:val="24"/>
              </w:rPr>
              <w:t>Стоимость на 1 кв. метр общей площади (рублей в месяц)</w:t>
            </w:r>
          </w:p>
        </w:tc>
      </w:tr>
      <w:tr w:rsidR="00704967" w:rsidRPr="00CE4297" w:rsidTr="00CD3C18">
        <w:trPr>
          <w:trHeight w:val="2088"/>
        </w:trPr>
        <w:tc>
          <w:tcPr>
            <w:tcW w:w="709" w:type="dxa"/>
          </w:tcPr>
          <w:p w:rsidR="00704967" w:rsidRPr="00A6067D" w:rsidRDefault="00704967" w:rsidP="00CE223D">
            <w:pPr>
              <w:pStyle w:val="ConsPlusNormal"/>
              <w:widowControl/>
              <w:ind w:firstLine="0"/>
              <w:rPr>
                <w:rFonts w:ascii="Times New Roman" w:hAnsi="Times New Roman" w:cs="Times New Roman"/>
                <w:sz w:val="20"/>
                <w:szCs w:val="20"/>
              </w:rPr>
            </w:pPr>
            <w:r w:rsidRPr="00A6067D">
              <w:rPr>
                <w:rFonts w:ascii="Times New Roman" w:hAnsi="Times New Roman" w:cs="Times New Roman"/>
                <w:sz w:val="20"/>
                <w:szCs w:val="20"/>
              </w:rPr>
              <w:t>1</w:t>
            </w:r>
          </w:p>
        </w:tc>
        <w:tc>
          <w:tcPr>
            <w:tcW w:w="1985" w:type="dxa"/>
          </w:tcPr>
          <w:p w:rsidR="00704967" w:rsidRPr="00270404" w:rsidRDefault="00704967" w:rsidP="003B6357">
            <w:pPr>
              <w:pStyle w:val="ConsPlusNormal"/>
              <w:widowControl/>
              <w:ind w:firstLine="0"/>
              <w:jc w:val="both"/>
              <w:rPr>
                <w:rFonts w:ascii="Times New Roman" w:hAnsi="Times New Roman" w:cs="Times New Roman"/>
                <w:sz w:val="24"/>
                <w:szCs w:val="24"/>
              </w:rPr>
            </w:pPr>
            <w:r w:rsidRPr="00270404">
              <w:rPr>
                <w:rFonts w:ascii="Times New Roman" w:hAnsi="Times New Roman" w:cs="Times New Roman"/>
                <w:sz w:val="24"/>
                <w:szCs w:val="24"/>
              </w:rPr>
              <w:t xml:space="preserve">Самарская область, </w:t>
            </w:r>
            <w:proofErr w:type="spellStart"/>
            <w:r w:rsidRPr="00270404">
              <w:rPr>
                <w:rFonts w:ascii="Times New Roman" w:hAnsi="Times New Roman" w:cs="Times New Roman"/>
                <w:sz w:val="24"/>
                <w:szCs w:val="24"/>
              </w:rPr>
              <w:t>Хворостянский</w:t>
            </w:r>
            <w:proofErr w:type="spellEnd"/>
            <w:r w:rsidRPr="00270404">
              <w:rPr>
                <w:rFonts w:ascii="Times New Roman" w:hAnsi="Times New Roman" w:cs="Times New Roman"/>
                <w:sz w:val="24"/>
                <w:szCs w:val="24"/>
              </w:rPr>
              <w:t xml:space="preserve"> район, </w:t>
            </w:r>
            <w:proofErr w:type="gramStart"/>
            <w:r w:rsidRPr="00270404">
              <w:rPr>
                <w:rFonts w:ascii="Times New Roman" w:hAnsi="Times New Roman" w:cs="Times New Roman"/>
                <w:sz w:val="24"/>
                <w:szCs w:val="24"/>
              </w:rPr>
              <w:t>с</w:t>
            </w:r>
            <w:proofErr w:type="gramEnd"/>
            <w:r w:rsidRPr="00270404">
              <w:rPr>
                <w:rFonts w:ascii="Times New Roman" w:hAnsi="Times New Roman" w:cs="Times New Roman"/>
                <w:sz w:val="24"/>
                <w:szCs w:val="24"/>
              </w:rPr>
              <w:t>. Хворостянка, ул. Комсомольская, д. 24</w:t>
            </w:r>
          </w:p>
        </w:tc>
        <w:tc>
          <w:tcPr>
            <w:tcW w:w="3402" w:type="dxa"/>
            <w:vMerge w:val="restart"/>
            <w:vAlign w:val="center"/>
          </w:tcPr>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выполняемые в целях надлежащего содержания крыш многоквартирных домов:</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проверка кровли на отсутствие протечек;</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проверка и при необходимости очистка кровли от скопления снега и наледи;</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при выявлении нарушений, приводящих к протечкам, - незамедлительное их устранение. </w:t>
            </w:r>
          </w:p>
          <w:p w:rsidR="00704967" w:rsidRPr="00C235B9" w:rsidRDefault="00704967" w:rsidP="00095358">
            <w:pPr>
              <w:pStyle w:val="ConsPlusNormal"/>
              <w:jc w:val="both"/>
              <w:rPr>
                <w:rFonts w:ascii="Times New Roman" w:hAnsi="Times New Roman" w:cs="Times New Roman"/>
                <w:sz w:val="20"/>
                <w:szCs w:val="20"/>
              </w:rPr>
            </w:pP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выполняемые в целях надлежащего содержания фасадов многоквартирных домов:</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контроль состояния и работоспособности подсветки информационных знаков, входов в подъезды (домовые знаки и т.д.);</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контроль состояния и восстановление или замена отдельных элементов крылец и зонтов над входами в здание, в подвалы и над балконами;</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контроль состояния и восстановление плотности притворов входных дверей.</w:t>
            </w:r>
          </w:p>
          <w:p w:rsidR="00704967" w:rsidRPr="00C235B9" w:rsidRDefault="00704967" w:rsidP="00095358">
            <w:pPr>
              <w:pStyle w:val="ConsPlusNormal"/>
              <w:widowControl/>
              <w:ind w:firstLine="0"/>
              <w:jc w:val="both"/>
              <w:rPr>
                <w:rFonts w:ascii="Times New Roman" w:hAnsi="Times New Roman" w:cs="Times New Roman"/>
                <w:sz w:val="20"/>
                <w:szCs w:val="20"/>
              </w:rPr>
            </w:pP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проверка целостности оконных и </w:t>
            </w:r>
            <w:r w:rsidRPr="00C235B9">
              <w:rPr>
                <w:rFonts w:ascii="Times New Roman" w:hAnsi="Times New Roman" w:cs="Times New Roman"/>
                <w:sz w:val="20"/>
                <w:szCs w:val="20"/>
              </w:rPr>
              <w:lastRenderedPageBreak/>
              <w:t>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при выявлении нарушений в отопительный период - незамедлительный ремонт. </w:t>
            </w:r>
          </w:p>
          <w:p w:rsidR="00704967" w:rsidRPr="00C235B9" w:rsidRDefault="00704967" w:rsidP="00095358">
            <w:pPr>
              <w:pStyle w:val="ConsPlusNormal"/>
              <w:widowControl/>
              <w:ind w:firstLine="0"/>
              <w:jc w:val="both"/>
              <w:rPr>
                <w:rFonts w:ascii="Times New Roman" w:hAnsi="Times New Roman" w:cs="Times New Roman"/>
                <w:sz w:val="20"/>
                <w:szCs w:val="20"/>
              </w:rPr>
            </w:pP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Работы, выполняемые в целях надлежащего содержания систем вентиляции и </w:t>
            </w:r>
            <w:proofErr w:type="spellStart"/>
            <w:r w:rsidRPr="00C235B9">
              <w:rPr>
                <w:rFonts w:ascii="Times New Roman" w:hAnsi="Times New Roman" w:cs="Times New Roman"/>
                <w:sz w:val="20"/>
                <w:szCs w:val="20"/>
              </w:rPr>
              <w:t>дымоудаления</w:t>
            </w:r>
            <w:proofErr w:type="spellEnd"/>
            <w:r w:rsidRPr="00C235B9">
              <w:rPr>
                <w:rFonts w:ascii="Times New Roman" w:hAnsi="Times New Roman" w:cs="Times New Roman"/>
                <w:sz w:val="20"/>
                <w:szCs w:val="20"/>
              </w:rPr>
              <w:t xml:space="preserve"> многоквартирных домов:</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техническое обслуживание и сезонное управление оборудованием систем вентиляции и </w:t>
            </w:r>
            <w:proofErr w:type="spellStart"/>
            <w:r w:rsidRPr="00C235B9">
              <w:rPr>
                <w:rFonts w:ascii="Times New Roman" w:hAnsi="Times New Roman" w:cs="Times New Roman"/>
                <w:sz w:val="20"/>
                <w:szCs w:val="20"/>
              </w:rPr>
              <w:t>дымоудаления</w:t>
            </w:r>
            <w:proofErr w:type="spellEnd"/>
            <w:r w:rsidRPr="00C235B9">
              <w:rPr>
                <w:rFonts w:ascii="Times New Roman" w:hAnsi="Times New Roman" w:cs="Times New Roman"/>
                <w:sz w:val="20"/>
                <w:szCs w:val="20"/>
              </w:rPr>
              <w:t>, определение работоспособности оборудования и элементов систем;</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проверка утепления теплых чердаков, плотности закрытия входов на них;</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устранение </w:t>
            </w:r>
            <w:proofErr w:type="spellStart"/>
            <w:r w:rsidRPr="00C235B9">
              <w:rPr>
                <w:rFonts w:ascii="Times New Roman" w:hAnsi="Times New Roman" w:cs="Times New Roman"/>
                <w:sz w:val="20"/>
                <w:szCs w:val="20"/>
              </w:rPr>
              <w:t>неплотностей</w:t>
            </w:r>
            <w:proofErr w:type="spellEnd"/>
            <w:r w:rsidRPr="00C235B9">
              <w:rPr>
                <w:rFonts w:ascii="Times New Roman" w:hAnsi="Times New Roman" w:cs="Times New Roman"/>
                <w:sz w:val="20"/>
                <w:szCs w:val="20"/>
              </w:rPr>
              <w:t xml:space="preserve"> в вентиляционных каналах и шахтах, устранение засоров в каналах, устранение неисправностей шиберов и </w:t>
            </w:r>
            <w:proofErr w:type="gramStart"/>
            <w:r w:rsidRPr="00C235B9">
              <w:rPr>
                <w:rFonts w:ascii="Times New Roman" w:hAnsi="Times New Roman" w:cs="Times New Roman"/>
                <w:sz w:val="20"/>
                <w:szCs w:val="20"/>
              </w:rPr>
              <w:t>дроссель-клапанов</w:t>
            </w:r>
            <w:proofErr w:type="gramEnd"/>
            <w:r w:rsidRPr="00C235B9">
              <w:rPr>
                <w:rFonts w:ascii="Times New Roman" w:hAnsi="Times New Roman" w:cs="Times New Roman"/>
                <w:sz w:val="20"/>
                <w:szCs w:val="20"/>
              </w:rPr>
              <w:t xml:space="preserve"> в вытяжных шахтах, зонтов над шахтами и дефлекторов, замена дефективных вытяжных решеток и их креплений;</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при выявлении повреждений и нарушений - разработка плана восстановительных работ (при необходимости), проведение восстановительных работ.</w:t>
            </w:r>
          </w:p>
          <w:p w:rsidR="00704967" w:rsidRPr="00C235B9" w:rsidRDefault="00704967" w:rsidP="00095358">
            <w:pPr>
              <w:pStyle w:val="ConsPlusNormal"/>
              <w:widowControl/>
              <w:ind w:firstLine="0"/>
              <w:jc w:val="both"/>
              <w:rPr>
                <w:rFonts w:ascii="Times New Roman" w:hAnsi="Times New Roman" w:cs="Times New Roman"/>
                <w:sz w:val="20"/>
                <w:szCs w:val="20"/>
              </w:rPr>
            </w:pP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Работы, выполняемые в целях надлежащего содержания индивидуальных тепловых пунктов и </w:t>
            </w:r>
            <w:proofErr w:type="spellStart"/>
            <w:r w:rsidRPr="00C235B9">
              <w:rPr>
                <w:rFonts w:ascii="Times New Roman" w:hAnsi="Times New Roman" w:cs="Times New Roman"/>
                <w:sz w:val="20"/>
                <w:szCs w:val="20"/>
              </w:rPr>
              <w:t>водоподкачек</w:t>
            </w:r>
            <w:proofErr w:type="spellEnd"/>
            <w:r w:rsidRPr="00C235B9">
              <w:rPr>
                <w:rFonts w:ascii="Times New Roman" w:hAnsi="Times New Roman" w:cs="Times New Roman"/>
                <w:sz w:val="20"/>
                <w:szCs w:val="20"/>
              </w:rPr>
              <w:t xml:space="preserve"> в многоквартирных домах:</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проверка исправности и работоспособности оборудования, выполнение наладочных и ремонтных работ на индивидуальных тепловых пунктах и </w:t>
            </w:r>
            <w:proofErr w:type="spellStart"/>
            <w:r w:rsidRPr="00C235B9">
              <w:rPr>
                <w:rFonts w:ascii="Times New Roman" w:hAnsi="Times New Roman" w:cs="Times New Roman"/>
                <w:sz w:val="20"/>
                <w:szCs w:val="20"/>
              </w:rPr>
              <w:t>водоподкачках</w:t>
            </w:r>
            <w:proofErr w:type="spellEnd"/>
            <w:r w:rsidRPr="00C235B9">
              <w:rPr>
                <w:rFonts w:ascii="Times New Roman" w:hAnsi="Times New Roman" w:cs="Times New Roman"/>
                <w:sz w:val="20"/>
                <w:szCs w:val="20"/>
              </w:rPr>
              <w:t xml:space="preserve"> в многоквартирных домах;</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гидравлические и тепловые испытания оборудования индивидуальных тепловых пунктов.</w:t>
            </w:r>
          </w:p>
          <w:p w:rsidR="00704967" w:rsidRPr="00C235B9" w:rsidRDefault="00704967" w:rsidP="00095358">
            <w:pPr>
              <w:pStyle w:val="ConsPlusNormal"/>
              <w:widowControl/>
              <w:ind w:firstLine="0"/>
              <w:jc w:val="both"/>
              <w:rPr>
                <w:rFonts w:ascii="Times New Roman" w:hAnsi="Times New Roman" w:cs="Times New Roman"/>
                <w:sz w:val="20"/>
                <w:szCs w:val="20"/>
              </w:rPr>
            </w:pP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Общие работы, выполняемые для надлежащего содержания систем </w:t>
            </w:r>
            <w:r w:rsidRPr="00C235B9">
              <w:rPr>
                <w:rFonts w:ascii="Times New Roman" w:hAnsi="Times New Roman" w:cs="Times New Roman"/>
                <w:sz w:val="20"/>
                <w:szCs w:val="20"/>
              </w:rPr>
              <w:lastRenderedPageBreak/>
              <w:t>водоснабжения (холодного и горячего), отопления и водоотведения в многоквартирных домах:</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контроль состояния и замена неисправных контрольно-измерительных приборов (манометров, термометров и т.п.);</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промывка участков водопровода после выполнения ремонтно-строительных работ на водопроводе.</w:t>
            </w:r>
          </w:p>
          <w:p w:rsidR="00704967" w:rsidRDefault="00704967" w:rsidP="00095358">
            <w:pPr>
              <w:pStyle w:val="ConsPlusNormal"/>
              <w:widowControl/>
              <w:ind w:firstLine="0"/>
              <w:jc w:val="both"/>
              <w:rPr>
                <w:rFonts w:ascii="Times New Roman" w:hAnsi="Times New Roman" w:cs="Times New Roman"/>
                <w:sz w:val="20"/>
                <w:szCs w:val="20"/>
              </w:rPr>
            </w:pP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выполняемые в целях надлежащего содержания систем теплоснабжения (отопление, горячее водоснабжение) в многоквартирных домах:</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испытания на прочность и плотность (гидравлические испытания) узлов ввода и систем отопления, промывка и регулировка систем отопления;</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проведение пробных пусконаладочных работ (пробные топки);</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удаление воздуха из системы отопления;</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промывка централизованных систем теплоснабжения для удаления </w:t>
            </w:r>
            <w:proofErr w:type="spellStart"/>
            <w:r w:rsidRPr="00C235B9">
              <w:rPr>
                <w:rFonts w:ascii="Times New Roman" w:hAnsi="Times New Roman" w:cs="Times New Roman"/>
                <w:sz w:val="20"/>
                <w:szCs w:val="20"/>
              </w:rPr>
              <w:t>накипно</w:t>
            </w:r>
            <w:proofErr w:type="spellEnd"/>
            <w:r w:rsidRPr="00C235B9">
              <w:rPr>
                <w:rFonts w:ascii="Times New Roman" w:hAnsi="Times New Roman" w:cs="Times New Roman"/>
                <w:sz w:val="20"/>
                <w:szCs w:val="20"/>
              </w:rPr>
              <w:t>-коррозионных отложений.</w:t>
            </w:r>
          </w:p>
          <w:p w:rsidR="00704967" w:rsidRDefault="00704967" w:rsidP="00095358">
            <w:pPr>
              <w:pStyle w:val="ConsPlusNormal"/>
              <w:widowControl/>
              <w:ind w:firstLine="0"/>
              <w:jc w:val="both"/>
              <w:rPr>
                <w:rFonts w:ascii="Times New Roman" w:hAnsi="Times New Roman" w:cs="Times New Roman"/>
                <w:sz w:val="20"/>
                <w:szCs w:val="20"/>
              </w:rPr>
            </w:pP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выполняемые в целях надлежащего содержания систем внутридомового газового оборудования в многоквартирном доме:</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организация проверки состояния системы внутридомового газового оборудования и ее отдельных элементов;</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при выявлении нарушений и неисправностей внутридомового газового оборудования, систем </w:t>
            </w:r>
            <w:proofErr w:type="spellStart"/>
            <w:r w:rsidRPr="00C235B9">
              <w:rPr>
                <w:rFonts w:ascii="Times New Roman" w:hAnsi="Times New Roman" w:cs="Times New Roman"/>
                <w:sz w:val="20"/>
                <w:szCs w:val="20"/>
              </w:rPr>
              <w:t>дымоудаления</w:t>
            </w:r>
            <w:proofErr w:type="spellEnd"/>
            <w:r w:rsidRPr="00C235B9">
              <w:rPr>
                <w:rFonts w:ascii="Times New Roman" w:hAnsi="Times New Roman" w:cs="Times New Roman"/>
                <w:sz w:val="20"/>
                <w:szCs w:val="20"/>
              </w:rPr>
              <w:t xml:space="preserve"> и вентиляции, способных повлечь скопление газа в помещениях, - организация проведения работ по их устранению.</w:t>
            </w:r>
          </w:p>
          <w:p w:rsidR="00704967" w:rsidRDefault="00704967" w:rsidP="00095358">
            <w:pPr>
              <w:pStyle w:val="ConsPlusNormal"/>
              <w:widowControl/>
              <w:ind w:firstLine="0"/>
              <w:jc w:val="both"/>
              <w:rPr>
                <w:rFonts w:ascii="Times New Roman" w:hAnsi="Times New Roman" w:cs="Times New Roman"/>
                <w:sz w:val="20"/>
                <w:szCs w:val="20"/>
              </w:rPr>
            </w:pP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lastRenderedPageBreak/>
              <w:t>Работы по содержанию помещений, входящих в состав общего имущества в многоквартирном доме:</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сухая и влажная уборка тамбуров, холлов, коридоров, галерей,  лестничных площадок и маршей, пандусов;</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мытье окон;</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систем защиты от грязи (металлических решеток, ячеистых покрытий, приямков, текстильных матов);</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проведение дератизации и дезинсекции помещений, входящих в состав общего имущества в многоквартирном доме, дезинфекция септиков, дворовых туалетов, находящихся на земельном участке, на котором расположен этот дом.</w:t>
            </w:r>
          </w:p>
          <w:p w:rsidR="00704967" w:rsidRDefault="00704967" w:rsidP="00095358">
            <w:pPr>
              <w:pStyle w:val="ConsPlusNormal"/>
              <w:widowControl/>
              <w:ind w:firstLine="0"/>
              <w:jc w:val="both"/>
              <w:rPr>
                <w:rFonts w:ascii="Times New Roman" w:hAnsi="Times New Roman" w:cs="Times New Roman"/>
                <w:sz w:val="20"/>
                <w:szCs w:val="20"/>
              </w:rPr>
            </w:pP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крышек люков колодцев и пожарных гидрантов от снега и льда толщиной слоя свыше 5 см;</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 xml:space="preserve">сдвигание свежевыпавшего снега и очистка придомовой территории от снега и льда при наличии </w:t>
            </w:r>
            <w:proofErr w:type="spellStart"/>
            <w:r w:rsidRPr="00C235B9">
              <w:rPr>
                <w:rFonts w:ascii="Times New Roman" w:hAnsi="Times New Roman" w:cs="Times New Roman"/>
                <w:sz w:val="20"/>
                <w:szCs w:val="20"/>
              </w:rPr>
              <w:t>колейности</w:t>
            </w:r>
            <w:proofErr w:type="spellEnd"/>
            <w:r w:rsidRPr="00C235B9">
              <w:rPr>
                <w:rFonts w:ascii="Times New Roman" w:hAnsi="Times New Roman" w:cs="Times New Roman"/>
                <w:sz w:val="20"/>
                <w:szCs w:val="20"/>
              </w:rPr>
              <w:t xml:space="preserve"> свыше 5 см;</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придомовой территории от снега наносного происхождения (или подметание такой территории, свободной от снежного покрова);</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придомовой территории от наледи и льда;</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 многоквартирного дома;</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уборка крыльца и площадки перед входом в подъезд.</w:t>
            </w:r>
          </w:p>
          <w:p w:rsidR="00704967" w:rsidRPr="00C235B9" w:rsidRDefault="00704967" w:rsidP="00095358">
            <w:pPr>
              <w:pStyle w:val="ConsPlusNormal"/>
              <w:widowControl/>
              <w:ind w:firstLine="0"/>
              <w:jc w:val="both"/>
              <w:rPr>
                <w:rFonts w:ascii="Times New Roman" w:hAnsi="Times New Roman" w:cs="Times New Roman"/>
                <w:sz w:val="20"/>
                <w:szCs w:val="20"/>
              </w:rPr>
            </w:pP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Работы по содержанию придомовой территории в теплый период года:</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подметание и уборка придомовой территории;</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lastRenderedPageBreak/>
              <w:t>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уборка и выкашивание газонов;</w:t>
            </w:r>
          </w:p>
          <w:p w:rsidR="00704967" w:rsidRPr="00C235B9" w:rsidRDefault="00704967" w:rsidP="00095358">
            <w:pPr>
              <w:pStyle w:val="ConsPlusNormal"/>
              <w:widowControl/>
              <w:ind w:firstLine="0"/>
              <w:jc w:val="both"/>
              <w:rPr>
                <w:rFonts w:ascii="Times New Roman" w:hAnsi="Times New Roman" w:cs="Times New Roman"/>
                <w:sz w:val="20"/>
                <w:szCs w:val="20"/>
              </w:rPr>
            </w:pPr>
            <w:r w:rsidRPr="00C235B9">
              <w:rPr>
                <w:rFonts w:ascii="Times New Roman" w:hAnsi="Times New Roman" w:cs="Times New Roman"/>
                <w:sz w:val="20"/>
                <w:szCs w:val="20"/>
              </w:rPr>
              <w:t>уборка крыльца и площадки перед входом в подъезд, очистка металлической решетки и приямка.</w:t>
            </w:r>
          </w:p>
          <w:p w:rsidR="00704967" w:rsidRPr="00C235B9" w:rsidRDefault="00704967" w:rsidP="00095358">
            <w:pPr>
              <w:pStyle w:val="ConsPlusNormal"/>
              <w:widowControl/>
              <w:ind w:firstLine="0"/>
              <w:jc w:val="both"/>
              <w:rPr>
                <w:rFonts w:ascii="Times New Roman" w:hAnsi="Times New Roman" w:cs="Times New Roman"/>
                <w:sz w:val="20"/>
                <w:szCs w:val="20"/>
              </w:rPr>
            </w:pPr>
          </w:p>
          <w:p w:rsidR="00704967" w:rsidRPr="00CE4297" w:rsidRDefault="00704967" w:rsidP="00095358">
            <w:pPr>
              <w:pStyle w:val="ConsPlusNormal"/>
              <w:widowControl/>
              <w:ind w:firstLine="0"/>
            </w:pPr>
            <w:r w:rsidRPr="00C235B9">
              <w:rPr>
                <w:rFonts w:ascii="Times New Roman" w:hAnsi="Times New Roman" w:cs="Times New Roman"/>
                <w:sz w:val="20"/>
                <w:szCs w:val="20"/>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276" w:type="dxa"/>
            <w:vMerge w:val="restart"/>
          </w:tcPr>
          <w:p w:rsidR="00704967" w:rsidRDefault="00704967" w:rsidP="00CE223D">
            <w:pPr>
              <w:pStyle w:val="ConsPlusNormal"/>
              <w:ind w:firstLine="0"/>
              <w:jc w:val="both"/>
              <w:rPr>
                <w:rFonts w:ascii="Times New Roman" w:hAnsi="Times New Roman" w:cs="Times New Roman"/>
                <w:sz w:val="20"/>
                <w:szCs w:val="20"/>
              </w:rPr>
            </w:pPr>
          </w:p>
          <w:p w:rsidR="00704967" w:rsidRPr="00E32211" w:rsidRDefault="00704967" w:rsidP="00CE223D">
            <w:pPr>
              <w:pStyle w:val="ConsPlusNormal"/>
              <w:ind w:firstLine="0"/>
              <w:jc w:val="both"/>
              <w:rPr>
                <w:rFonts w:ascii="Times New Roman" w:hAnsi="Times New Roman" w:cs="Times New Roman"/>
                <w:sz w:val="20"/>
                <w:szCs w:val="20"/>
              </w:rPr>
            </w:pPr>
            <w:r w:rsidRPr="00E32211">
              <w:rPr>
                <w:rFonts w:ascii="Times New Roman" w:hAnsi="Times New Roman" w:cs="Times New Roman"/>
                <w:sz w:val="20"/>
                <w:szCs w:val="20"/>
              </w:rPr>
              <w:t>Постоянно</w:t>
            </w:r>
          </w:p>
          <w:p w:rsidR="00704967" w:rsidRPr="00E32211" w:rsidRDefault="00704967" w:rsidP="00CE223D">
            <w:pPr>
              <w:pStyle w:val="ConsPlusNormal"/>
              <w:jc w:val="both"/>
              <w:rPr>
                <w:rFonts w:ascii="Times New Roman" w:hAnsi="Times New Roman" w:cs="Times New Roman"/>
                <w:sz w:val="20"/>
                <w:szCs w:val="20"/>
              </w:rPr>
            </w:pPr>
          </w:p>
          <w:p w:rsidR="00704967" w:rsidRPr="00E32211" w:rsidRDefault="00704967" w:rsidP="00CE223D">
            <w:pPr>
              <w:pStyle w:val="ConsPlusNormal"/>
              <w:jc w:val="both"/>
              <w:rPr>
                <w:rFonts w:ascii="Times New Roman" w:hAnsi="Times New Roman" w:cs="Times New Roman"/>
                <w:sz w:val="20"/>
                <w:szCs w:val="20"/>
              </w:rPr>
            </w:pPr>
          </w:p>
          <w:p w:rsidR="00704967" w:rsidRPr="00E32211" w:rsidRDefault="00704967" w:rsidP="00CE223D">
            <w:pPr>
              <w:pStyle w:val="ConsPlusNormal"/>
              <w:jc w:val="both"/>
              <w:rPr>
                <w:rFonts w:ascii="Times New Roman" w:hAnsi="Times New Roman" w:cs="Times New Roman"/>
                <w:sz w:val="20"/>
                <w:szCs w:val="20"/>
              </w:rPr>
            </w:pPr>
          </w:p>
          <w:p w:rsidR="00704967" w:rsidRPr="00E32211" w:rsidRDefault="00704967" w:rsidP="00CE223D">
            <w:pPr>
              <w:pStyle w:val="ConsPlusNormal"/>
              <w:jc w:val="both"/>
              <w:rPr>
                <w:rFonts w:ascii="Times New Roman" w:hAnsi="Times New Roman" w:cs="Times New Roman"/>
                <w:sz w:val="20"/>
                <w:szCs w:val="20"/>
              </w:rPr>
            </w:pPr>
          </w:p>
          <w:p w:rsidR="00704967" w:rsidRPr="005A0086" w:rsidRDefault="00704967" w:rsidP="00CE223D">
            <w:pPr>
              <w:pStyle w:val="ConsPlusNormal"/>
              <w:widowControl/>
              <w:ind w:firstLine="0"/>
              <w:jc w:val="both"/>
              <w:rPr>
                <w:rFonts w:ascii="Times New Roman" w:hAnsi="Times New Roman" w:cs="Times New Roman"/>
                <w:sz w:val="20"/>
                <w:szCs w:val="20"/>
              </w:rPr>
            </w:pPr>
            <w:r w:rsidRPr="00E32211">
              <w:rPr>
                <w:rFonts w:ascii="Times New Roman" w:hAnsi="Times New Roman" w:cs="Times New Roman"/>
                <w:sz w:val="20"/>
                <w:szCs w:val="20"/>
              </w:rPr>
              <w:t>При наличии закрепленного  земельного участка</w:t>
            </w:r>
          </w:p>
        </w:tc>
        <w:tc>
          <w:tcPr>
            <w:tcW w:w="1261" w:type="dxa"/>
            <w:tcBorders>
              <w:top w:val="single" w:sz="4" w:space="0" w:color="auto"/>
              <w:left w:val="single" w:sz="4" w:space="0" w:color="auto"/>
              <w:bottom w:val="single" w:sz="4" w:space="0" w:color="auto"/>
              <w:right w:val="single" w:sz="4" w:space="0" w:color="auto"/>
            </w:tcBorders>
            <w:shd w:val="clear" w:color="auto" w:fill="auto"/>
          </w:tcPr>
          <w:p w:rsidR="00704967" w:rsidRPr="00704967" w:rsidRDefault="00704967" w:rsidP="00AD2D6E">
            <w:pPr>
              <w:pStyle w:val="ConsPlusNormal"/>
              <w:widowControl/>
              <w:ind w:firstLine="0"/>
              <w:jc w:val="center"/>
              <w:rPr>
                <w:rFonts w:ascii="Times New Roman" w:hAnsi="Times New Roman" w:cs="Times New Roman"/>
                <w:sz w:val="22"/>
                <w:szCs w:val="22"/>
              </w:rPr>
            </w:pPr>
            <w:r w:rsidRPr="00704967">
              <w:rPr>
                <w:rFonts w:ascii="Times New Roman" w:hAnsi="Times New Roman" w:cs="Times New Roman"/>
                <w:sz w:val="22"/>
                <w:szCs w:val="22"/>
              </w:rPr>
              <w:t>17166,96</w:t>
            </w:r>
          </w:p>
        </w:tc>
        <w:tc>
          <w:tcPr>
            <w:tcW w:w="1396" w:type="dxa"/>
          </w:tcPr>
          <w:p w:rsidR="00704967" w:rsidRPr="00EF021D" w:rsidRDefault="00EF021D" w:rsidP="00CE223D">
            <w:pPr>
              <w:pStyle w:val="ConsPlusNormal"/>
              <w:ind w:firstLine="0"/>
              <w:jc w:val="center"/>
              <w:rPr>
                <w:rFonts w:ascii="Times New Roman" w:hAnsi="Times New Roman" w:cs="Times New Roman"/>
                <w:sz w:val="22"/>
                <w:szCs w:val="22"/>
                <w:lang w:val="en-US"/>
              </w:rPr>
            </w:pPr>
            <w:r>
              <w:rPr>
                <w:rFonts w:ascii="Times New Roman" w:hAnsi="Times New Roman" w:cs="Times New Roman"/>
                <w:sz w:val="22"/>
                <w:szCs w:val="22"/>
                <w:lang w:val="en-US"/>
              </w:rPr>
              <w:t>8.44</w:t>
            </w:r>
          </w:p>
          <w:p w:rsidR="00704967" w:rsidRPr="00704967" w:rsidRDefault="00704967" w:rsidP="00CE223D">
            <w:pPr>
              <w:pStyle w:val="ConsPlusNormal"/>
              <w:ind w:firstLine="0"/>
              <w:jc w:val="center"/>
              <w:rPr>
                <w:rFonts w:ascii="Times New Roman" w:hAnsi="Times New Roman" w:cs="Times New Roman"/>
                <w:sz w:val="22"/>
                <w:szCs w:val="22"/>
              </w:rPr>
            </w:pPr>
          </w:p>
        </w:tc>
      </w:tr>
      <w:tr w:rsidR="00704967" w:rsidRPr="00AA4694" w:rsidTr="00CD3C18">
        <w:trPr>
          <w:trHeight w:val="531"/>
        </w:trPr>
        <w:tc>
          <w:tcPr>
            <w:tcW w:w="709" w:type="dxa"/>
            <w:tcBorders>
              <w:top w:val="single" w:sz="4" w:space="0" w:color="auto"/>
              <w:bottom w:val="single" w:sz="4" w:space="0" w:color="auto"/>
            </w:tcBorders>
          </w:tcPr>
          <w:p w:rsidR="00704967" w:rsidRPr="00A6067D" w:rsidRDefault="00704967" w:rsidP="00CE223D">
            <w:pPr>
              <w:pStyle w:val="ConsPlusNormal"/>
              <w:widowControl/>
              <w:ind w:firstLine="0"/>
              <w:rPr>
                <w:rFonts w:ascii="Times New Roman" w:hAnsi="Times New Roman" w:cs="Times New Roman"/>
                <w:sz w:val="20"/>
                <w:szCs w:val="20"/>
              </w:rPr>
            </w:pPr>
            <w:r>
              <w:rPr>
                <w:rFonts w:ascii="Times New Roman" w:hAnsi="Times New Roman" w:cs="Times New Roman"/>
                <w:sz w:val="20"/>
                <w:szCs w:val="20"/>
              </w:rPr>
              <w:t>2</w:t>
            </w:r>
          </w:p>
        </w:tc>
        <w:tc>
          <w:tcPr>
            <w:tcW w:w="1985" w:type="dxa"/>
            <w:tcBorders>
              <w:top w:val="single" w:sz="4" w:space="0" w:color="auto"/>
              <w:bottom w:val="single" w:sz="4" w:space="0" w:color="auto"/>
            </w:tcBorders>
          </w:tcPr>
          <w:p w:rsidR="00704967" w:rsidRPr="00270404" w:rsidRDefault="00704967" w:rsidP="003B6357">
            <w:pPr>
              <w:pStyle w:val="ConsPlusNormal"/>
              <w:widowControl/>
              <w:ind w:firstLine="0"/>
              <w:jc w:val="both"/>
              <w:rPr>
                <w:rFonts w:ascii="Times New Roman" w:hAnsi="Times New Roman" w:cs="Times New Roman"/>
                <w:sz w:val="24"/>
                <w:szCs w:val="24"/>
              </w:rPr>
            </w:pPr>
            <w:r w:rsidRPr="00270404">
              <w:rPr>
                <w:rFonts w:ascii="Times New Roman" w:hAnsi="Times New Roman" w:cs="Times New Roman"/>
                <w:sz w:val="24"/>
                <w:szCs w:val="24"/>
              </w:rPr>
              <w:t xml:space="preserve">Самарская область, </w:t>
            </w:r>
            <w:proofErr w:type="spellStart"/>
            <w:r w:rsidRPr="00270404">
              <w:rPr>
                <w:rFonts w:ascii="Times New Roman" w:hAnsi="Times New Roman" w:cs="Times New Roman"/>
                <w:sz w:val="24"/>
                <w:szCs w:val="24"/>
              </w:rPr>
              <w:t>Хворостянский</w:t>
            </w:r>
            <w:proofErr w:type="spellEnd"/>
            <w:r w:rsidRPr="00270404">
              <w:rPr>
                <w:rFonts w:ascii="Times New Roman" w:hAnsi="Times New Roman" w:cs="Times New Roman"/>
                <w:sz w:val="24"/>
                <w:szCs w:val="24"/>
              </w:rPr>
              <w:t xml:space="preserve"> район, </w:t>
            </w:r>
            <w:proofErr w:type="gramStart"/>
            <w:r w:rsidRPr="00270404">
              <w:rPr>
                <w:rFonts w:ascii="Times New Roman" w:hAnsi="Times New Roman" w:cs="Times New Roman"/>
                <w:sz w:val="24"/>
                <w:szCs w:val="24"/>
              </w:rPr>
              <w:t>с</w:t>
            </w:r>
            <w:proofErr w:type="gramEnd"/>
            <w:r w:rsidRPr="00270404">
              <w:rPr>
                <w:rFonts w:ascii="Times New Roman" w:hAnsi="Times New Roman" w:cs="Times New Roman"/>
                <w:sz w:val="24"/>
                <w:szCs w:val="24"/>
              </w:rPr>
              <w:t>. Хворостянка, ул. Комсомольская, д. 22</w:t>
            </w:r>
          </w:p>
        </w:tc>
        <w:tc>
          <w:tcPr>
            <w:tcW w:w="3402" w:type="dxa"/>
            <w:vMerge/>
            <w:vAlign w:val="center"/>
          </w:tcPr>
          <w:p w:rsidR="00704967" w:rsidRPr="00AA4694" w:rsidRDefault="00704967" w:rsidP="00095358">
            <w:pPr>
              <w:pStyle w:val="ConsPlusNormal"/>
              <w:widowControl/>
              <w:ind w:firstLine="0"/>
            </w:pPr>
          </w:p>
        </w:tc>
        <w:tc>
          <w:tcPr>
            <w:tcW w:w="1276" w:type="dxa"/>
            <w:vMerge/>
          </w:tcPr>
          <w:p w:rsidR="00704967" w:rsidRPr="006940C2" w:rsidRDefault="00704967" w:rsidP="00CE223D">
            <w:pPr>
              <w:pStyle w:val="ConsPlusNormal"/>
              <w:widowControl/>
              <w:ind w:firstLine="0"/>
              <w:jc w:val="both"/>
              <w:rPr>
                <w:rFonts w:ascii="Times New Roman" w:hAnsi="Times New Roman" w:cs="Times New Roman"/>
                <w:sz w:val="24"/>
                <w:szCs w:val="24"/>
              </w:rPr>
            </w:pPr>
          </w:p>
        </w:tc>
        <w:tc>
          <w:tcPr>
            <w:tcW w:w="1261" w:type="dxa"/>
            <w:tcBorders>
              <w:top w:val="single" w:sz="4" w:space="0" w:color="auto"/>
              <w:left w:val="single" w:sz="4" w:space="0" w:color="auto"/>
              <w:bottom w:val="single" w:sz="4" w:space="0" w:color="auto"/>
              <w:right w:val="single" w:sz="4" w:space="0" w:color="auto"/>
            </w:tcBorders>
            <w:shd w:val="clear" w:color="auto" w:fill="auto"/>
          </w:tcPr>
          <w:p w:rsidR="00704967" w:rsidRPr="00704967" w:rsidRDefault="00704967" w:rsidP="00AD2D6E">
            <w:pPr>
              <w:pStyle w:val="ConsPlusNormal"/>
              <w:widowControl/>
              <w:ind w:firstLine="0"/>
              <w:jc w:val="center"/>
              <w:rPr>
                <w:rFonts w:ascii="Times New Roman" w:hAnsi="Times New Roman" w:cs="Times New Roman"/>
                <w:sz w:val="22"/>
                <w:szCs w:val="22"/>
              </w:rPr>
            </w:pPr>
            <w:r w:rsidRPr="00704967">
              <w:rPr>
                <w:rFonts w:ascii="Times New Roman" w:hAnsi="Times New Roman" w:cs="Times New Roman"/>
                <w:sz w:val="22"/>
                <w:szCs w:val="22"/>
              </w:rPr>
              <w:t>13905,74</w:t>
            </w:r>
          </w:p>
        </w:tc>
        <w:tc>
          <w:tcPr>
            <w:tcW w:w="1396" w:type="dxa"/>
            <w:tcBorders>
              <w:top w:val="single" w:sz="4" w:space="0" w:color="auto"/>
              <w:bottom w:val="single" w:sz="4" w:space="0" w:color="auto"/>
            </w:tcBorders>
          </w:tcPr>
          <w:p w:rsidR="00704967" w:rsidRPr="00EF021D" w:rsidRDefault="00EF021D" w:rsidP="00EF021D">
            <w:pPr>
              <w:pStyle w:val="ConsPlusNormal"/>
              <w:ind w:firstLine="0"/>
              <w:jc w:val="center"/>
              <w:rPr>
                <w:rFonts w:ascii="Times New Roman" w:hAnsi="Times New Roman" w:cs="Times New Roman"/>
                <w:sz w:val="22"/>
                <w:szCs w:val="22"/>
                <w:lang w:val="en-US"/>
              </w:rPr>
            </w:pPr>
            <w:r>
              <w:rPr>
                <w:rFonts w:ascii="Times New Roman" w:hAnsi="Times New Roman" w:cs="Times New Roman"/>
                <w:sz w:val="22"/>
                <w:szCs w:val="22"/>
                <w:lang w:val="en-US"/>
              </w:rPr>
              <w:t>8.44</w:t>
            </w:r>
          </w:p>
        </w:tc>
      </w:tr>
      <w:tr w:rsidR="00704967" w:rsidRPr="00AA4694" w:rsidTr="003B6357">
        <w:trPr>
          <w:trHeight w:val="553"/>
        </w:trPr>
        <w:tc>
          <w:tcPr>
            <w:tcW w:w="709" w:type="dxa"/>
            <w:tcBorders>
              <w:top w:val="single" w:sz="4" w:space="0" w:color="auto"/>
              <w:bottom w:val="single" w:sz="4" w:space="0" w:color="auto"/>
            </w:tcBorders>
          </w:tcPr>
          <w:p w:rsidR="00704967" w:rsidRDefault="00704967" w:rsidP="00CE223D">
            <w:pPr>
              <w:pStyle w:val="ConsPlusNormal"/>
              <w:widowControl/>
              <w:ind w:firstLine="0"/>
              <w:rPr>
                <w:rFonts w:ascii="Times New Roman" w:hAnsi="Times New Roman" w:cs="Times New Roman"/>
                <w:sz w:val="20"/>
                <w:szCs w:val="20"/>
              </w:rPr>
            </w:pPr>
            <w:r>
              <w:rPr>
                <w:rFonts w:ascii="Times New Roman" w:hAnsi="Times New Roman" w:cs="Times New Roman"/>
                <w:sz w:val="20"/>
                <w:szCs w:val="20"/>
              </w:rPr>
              <w:t>3</w:t>
            </w:r>
          </w:p>
        </w:tc>
        <w:tc>
          <w:tcPr>
            <w:tcW w:w="1985" w:type="dxa"/>
            <w:tcBorders>
              <w:top w:val="single" w:sz="4" w:space="0" w:color="auto"/>
              <w:bottom w:val="single" w:sz="4" w:space="0" w:color="auto"/>
            </w:tcBorders>
          </w:tcPr>
          <w:p w:rsidR="00704967" w:rsidRPr="00270404" w:rsidRDefault="00704967" w:rsidP="003B6357">
            <w:pPr>
              <w:pStyle w:val="ConsPlusNormal"/>
              <w:widowControl/>
              <w:ind w:firstLine="0"/>
              <w:jc w:val="both"/>
              <w:rPr>
                <w:rFonts w:ascii="Times New Roman" w:hAnsi="Times New Roman" w:cs="Times New Roman"/>
                <w:sz w:val="24"/>
                <w:szCs w:val="24"/>
              </w:rPr>
            </w:pPr>
            <w:r w:rsidRPr="00270404">
              <w:rPr>
                <w:rFonts w:ascii="Times New Roman" w:hAnsi="Times New Roman" w:cs="Times New Roman"/>
                <w:sz w:val="24"/>
                <w:szCs w:val="24"/>
              </w:rPr>
              <w:t xml:space="preserve">Самарская область, </w:t>
            </w:r>
            <w:proofErr w:type="spellStart"/>
            <w:r w:rsidRPr="00270404">
              <w:rPr>
                <w:rFonts w:ascii="Times New Roman" w:hAnsi="Times New Roman" w:cs="Times New Roman"/>
                <w:sz w:val="24"/>
                <w:szCs w:val="24"/>
              </w:rPr>
              <w:t>Хворостянский</w:t>
            </w:r>
            <w:proofErr w:type="spellEnd"/>
            <w:r w:rsidRPr="00270404">
              <w:rPr>
                <w:rFonts w:ascii="Times New Roman" w:hAnsi="Times New Roman" w:cs="Times New Roman"/>
                <w:sz w:val="24"/>
                <w:szCs w:val="24"/>
              </w:rPr>
              <w:t xml:space="preserve"> район, </w:t>
            </w:r>
            <w:proofErr w:type="gramStart"/>
            <w:r w:rsidRPr="00270404">
              <w:rPr>
                <w:rFonts w:ascii="Times New Roman" w:hAnsi="Times New Roman" w:cs="Times New Roman"/>
                <w:sz w:val="24"/>
                <w:szCs w:val="24"/>
              </w:rPr>
              <w:t>с</w:t>
            </w:r>
            <w:proofErr w:type="gramEnd"/>
            <w:r w:rsidRPr="00270404">
              <w:rPr>
                <w:rFonts w:ascii="Times New Roman" w:hAnsi="Times New Roman" w:cs="Times New Roman"/>
                <w:sz w:val="24"/>
                <w:szCs w:val="24"/>
              </w:rPr>
              <w:t>. Хворостянка, ул. Первомайская, д. 9</w:t>
            </w:r>
          </w:p>
        </w:tc>
        <w:tc>
          <w:tcPr>
            <w:tcW w:w="3402" w:type="dxa"/>
            <w:vMerge/>
            <w:vAlign w:val="center"/>
          </w:tcPr>
          <w:p w:rsidR="00704967" w:rsidRPr="00AA4694" w:rsidRDefault="00704967" w:rsidP="00095358">
            <w:pPr>
              <w:pStyle w:val="ConsPlusNormal"/>
              <w:widowControl/>
              <w:ind w:firstLine="0"/>
            </w:pPr>
          </w:p>
        </w:tc>
        <w:tc>
          <w:tcPr>
            <w:tcW w:w="1276" w:type="dxa"/>
            <w:vMerge/>
          </w:tcPr>
          <w:p w:rsidR="00704967" w:rsidRPr="006940C2" w:rsidRDefault="00704967" w:rsidP="00CE223D">
            <w:pPr>
              <w:pStyle w:val="ConsPlusNormal"/>
              <w:widowControl/>
              <w:ind w:firstLine="0"/>
              <w:jc w:val="both"/>
              <w:rPr>
                <w:rFonts w:ascii="Times New Roman" w:hAnsi="Times New Roman" w:cs="Times New Roman"/>
                <w:sz w:val="24"/>
                <w:szCs w:val="24"/>
              </w:rPr>
            </w:pPr>
          </w:p>
        </w:tc>
        <w:tc>
          <w:tcPr>
            <w:tcW w:w="1261" w:type="dxa"/>
            <w:tcBorders>
              <w:top w:val="single" w:sz="4" w:space="0" w:color="auto"/>
              <w:left w:val="single" w:sz="4" w:space="0" w:color="auto"/>
              <w:bottom w:val="single" w:sz="4" w:space="0" w:color="auto"/>
              <w:right w:val="single" w:sz="4" w:space="0" w:color="auto"/>
            </w:tcBorders>
            <w:shd w:val="clear" w:color="auto" w:fill="auto"/>
          </w:tcPr>
          <w:p w:rsidR="00704967" w:rsidRPr="00704967" w:rsidRDefault="00704967" w:rsidP="00AD2D6E">
            <w:pPr>
              <w:pStyle w:val="ConsPlusNormal"/>
              <w:widowControl/>
              <w:ind w:firstLine="0"/>
              <w:jc w:val="center"/>
              <w:rPr>
                <w:rFonts w:ascii="Times New Roman" w:hAnsi="Times New Roman" w:cs="Times New Roman"/>
                <w:sz w:val="22"/>
                <w:szCs w:val="22"/>
              </w:rPr>
            </w:pPr>
            <w:r w:rsidRPr="00704967">
              <w:rPr>
                <w:rFonts w:ascii="Times New Roman" w:hAnsi="Times New Roman" w:cs="Times New Roman"/>
                <w:sz w:val="22"/>
                <w:szCs w:val="22"/>
              </w:rPr>
              <w:t>20539,58</w:t>
            </w:r>
          </w:p>
        </w:tc>
        <w:tc>
          <w:tcPr>
            <w:tcW w:w="1396" w:type="dxa"/>
            <w:tcBorders>
              <w:top w:val="single" w:sz="4" w:space="0" w:color="auto"/>
              <w:bottom w:val="single" w:sz="4" w:space="0" w:color="auto"/>
            </w:tcBorders>
          </w:tcPr>
          <w:p w:rsidR="00704967" w:rsidRPr="00EF021D" w:rsidRDefault="00EF021D" w:rsidP="00EF021D">
            <w:pPr>
              <w:pStyle w:val="ConsPlusNormal"/>
              <w:ind w:firstLine="0"/>
              <w:jc w:val="center"/>
              <w:rPr>
                <w:rFonts w:ascii="Times New Roman" w:hAnsi="Times New Roman" w:cs="Times New Roman"/>
                <w:sz w:val="22"/>
                <w:szCs w:val="22"/>
                <w:lang w:val="en-US"/>
              </w:rPr>
            </w:pPr>
            <w:r>
              <w:rPr>
                <w:rFonts w:ascii="Times New Roman" w:hAnsi="Times New Roman" w:cs="Times New Roman"/>
                <w:sz w:val="22"/>
                <w:szCs w:val="22"/>
                <w:lang w:val="en-US"/>
              </w:rPr>
              <w:t>8.44</w:t>
            </w:r>
          </w:p>
        </w:tc>
      </w:tr>
      <w:tr w:rsidR="00704967" w:rsidRPr="00AA4694" w:rsidTr="00CD3C18">
        <w:trPr>
          <w:trHeight w:val="689"/>
        </w:trPr>
        <w:tc>
          <w:tcPr>
            <w:tcW w:w="709" w:type="dxa"/>
            <w:tcBorders>
              <w:top w:val="single" w:sz="4" w:space="0" w:color="auto"/>
              <w:bottom w:val="single" w:sz="4" w:space="0" w:color="auto"/>
            </w:tcBorders>
          </w:tcPr>
          <w:p w:rsidR="00704967" w:rsidRDefault="00704967" w:rsidP="00CE223D">
            <w:pPr>
              <w:pStyle w:val="ConsPlusNormal"/>
              <w:widowControl/>
              <w:ind w:firstLine="0"/>
              <w:rPr>
                <w:rFonts w:ascii="Times New Roman" w:hAnsi="Times New Roman" w:cs="Times New Roman"/>
                <w:sz w:val="20"/>
                <w:szCs w:val="20"/>
              </w:rPr>
            </w:pPr>
            <w:r>
              <w:rPr>
                <w:rFonts w:ascii="Times New Roman" w:hAnsi="Times New Roman" w:cs="Times New Roman"/>
                <w:sz w:val="20"/>
                <w:szCs w:val="20"/>
              </w:rPr>
              <w:t>4</w:t>
            </w:r>
          </w:p>
        </w:tc>
        <w:tc>
          <w:tcPr>
            <w:tcW w:w="1985" w:type="dxa"/>
            <w:tcBorders>
              <w:top w:val="single" w:sz="4" w:space="0" w:color="auto"/>
              <w:bottom w:val="single" w:sz="4" w:space="0" w:color="auto"/>
            </w:tcBorders>
          </w:tcPr>
          <w:p w:rsidR="00704967" w:rsidRPr="00270404" w:rsidRDefault="00704967" w:rsidP="003B6357">
            <w:pPr>
              <w:pStyle w:val="ConsPlusNormal"/>
              <w:widowControl/>
              <w:ind w:firstLine="0"/>
              <w:jc w:val="both"/>
              <w:rPr>
                <w:rFonts w:ascii="Times New Roman" w:hAnsi="Times New Roman" w:cs="Times New Roman"/>
                <w:sz w:val="24"/>
                <w:szCs w:val="24"/>
              </w:rPr>
            </w:pPr>
            <w:r w:rsidRPr="00270404">
              <w:rPr>
                <w:rFonts w:ascii="Times New Roman" w:hAnsi="Times New Roman" w:cs="Times New Roman"/>
                <w:sz w:val="24"/>
                <w:szCs w:val="24"/>
              </w:rPr>
              <w:t xml:space="preserve">Самарская область, </w:t>
            </w:r>
            <w:proofErr w:type="spellStart"/>
            <w:r w:rsidRPr="00270404">
              <w:rPr>
                <w:rFonts w:ascii="Times New Roman" w:hAnsi="Times New Roman" w:cs="Times New Roman"/>
                <w:sz w:val="24"/>
                <w:szCs w:val="24"/>
              </w:rPr>
              <w:t>Хворостянский</w:t>
            </w:r>
            <w:proofErr w:type="spellEnd"/>
            <w:r w:rsidRPr="00270404">
              <w:rPr>
                <w:rFonts w:ascii="Times New Roman" w:hAnsi="Times New Roman" w:cs="Times New Roman"/>
                <w:sz w:val="24"/>
                <w:szCs w:val="24"/>
              </w:rPr>
              <w:t xml:space="preserve"> район, </w:t>
            </w:r>
            <w:proofErr w:type="gramStart"/>
            <w:r w:rsidRPr="00270404">
              <w:rPr>
                <w:rFonts w:ascii="Times New Roman" w:hAnsi="Times New Roman" w:cs="Times New Roman"/>
                <w:sz w:val="24"/>
                <w:szCs w:val="24"/>
              </w:rPr>
              <w:t>с</w:t>
            </w:r>
            <w:proofErr w:type="gramEnd"/>
            <w:r w:rsidRPr="00270404">
              <w:rPr>
                <w:rFonts w:ascii="Times New Roman" w:hAnsi="Times New Roman" w:cs="Times New Roman"/>
                <w:sz w:val="24"/>
                <w:szCs w:val="24"/>
              </w:rPr>
              <w:t xml:space="preserve">. Хворостянка, ул. </w:t>
            </w:r>
            <w:proofErr w:type="spellStart"/>
            <w:r w:rsidRPr="00270404">
              <w:rPr>
                <w:rFonts w:ascii="Times New Roman" w:hAnsi="Times New Roman" w:cs="Times New Roman"/>
                <w:sz w:val="24"/>
                <w:szCs w:val="24"/>
              </w:rPr>
              <w:t>Саморокова</w:t>
            </w:r>
            <w:proofErr w:type="spellEnd"/>
            <w:r w:rsidRPr="00270404">
              <w:rPr>
                <w:rFonts w:ascii="Times New Roman" w:hAnsi="Times New Roman" w:cs="Times New Roman"/>
                <w:sz w:val="24"/>
                <w:szCs w:val="24"/>
              </w:rPr>
              <w:t>, д. 58</w:t>
            </w:r>
          </w:p>
        </w:tc>
        <w:tc>
          <w:tcPr>
            <w:tcW w:w="3402" w:type="dxa"/>
            <w:vMerge/>
            <w:vAlign w:val="center"/>
          </w:tcPr>
          <w:p w:rsidR="00704967" w:rsidRPr="00AA4694" w:rsidRDefault="00704967" w:rsidP="00095358">
            <w:pPr>
              <w:pStyle w:val="ConsPlusNormal"/>
              <w:widowControl/>
              <w:ind w:firstLine="0"/>
            </w:pPr>
          </w:p>
        </w:tc>
        <w:tc>
          <w:tcPr>
            <w:tcW w:w="1276" w:type="dxa"/>
            <w:vMerge/>
          </w:tcPr>
          <w:p w:rsidR="00704967" w:rsidRPr="006940C2" w:rsidRDefault="00704967" w:rsidP="00CE223D">
            <w:pPr>
              <w:pStyle w:val="ConsPlusNormal"/>
              <w:widowControl/>
              <w:ind w:firstLine="0"/>
              <w:jc w:val="both"/>
              <w:rPr>
                <w:rFonts w:ascii="Times New Roman" w:hAnsi="Times New Roman" w:cs="Times New Roman"/>
                <w:sz w:val="24"/>
                <w:szCs w:val="24"/>
              </w:rPr>
            </w:pPr>
          </w:p>
        </w:tc>
        <w:tc>
          <w:tcPr>
            <w:tcW w:w="1261" w:type="dxa"/>
            <w:tcBorders>
              <w:top w:val="single" w:sz="4" w:space="0" w:color="auto"/>
              <w:left w:val="single" w:sz="4" w:space="0" w:color="auto"/>
              <w:bottom w:val="single" w:sz="4" w:space="0" w:color="auto"/>
              <w:right w:val="single" w:sz="4" w:space="0" w:color="auto"/>
            </w:tcBorders>
            <w:shd w:val="clear" w:color="auto" w:fill="auto"/>
          </w:tcPr>
          <w:p w:rsidR="00704967" w:rsidRPr="00704967" w:rsidRDefault="00704967" w:rsidP="00AD2D6E">
            <w:pPr>
              <w:pStyle w:val="ConsPlusNormal"/>
              <w:widowControl/>
              <w:ind w:firstLine="0"/>
              <w:jc w:val="center"/>
              <w:rPr>
                <w:rFonts w:ascii="Times New Roman" w:hAnsi="Times New Roman" w:cs="Times New Roman"/>
                <w:sz w:val="22"/>
                <w:szCs w:val="22"/>
              </w:rPr>
            </w:pPr>
            <w:r w:rsidRPr="00704967">
              <w:rPr>
                <w:rFonts w:ascii="Times New Roman" w:hAnsi="Times New Roman" w:cs="Times New Roman"/>
                <w:sz w:val="22"/>
                <w:szCs w:val="22"/>
              </w:rPr>
              <w:t>27001,25</w:t>
            </w:r>
          </w:p>
        </w:tc>
        <w:tc>
          <w:tcPr>
            <w:tcW w:w="1396" w:type="dxa"/>
            <w:tcBorders>
              <w:top w:val="single" w:sz="4" w:space="0" w:color="auto"/>
              <w:bottom w:val="single" w:sz="4" w:space="0" w:color="auto"/>
            </w:tcBorders>
          </w:tcPr>
          <w:p w:rsidR="00704967" w:rsidRPr="00EF021D" w:rsidRDefault="00EF021D" w:rsidP="00EF021D">
            <w:pPr>
              <w:pStyle w:val="ConsPlusNormal"/>
              <w:ind w:firstLine="0"/>
              <w:jc w:val="center"/>
              <w:rPr>
                <w:rFonts w:ascii="Times New Roman" w:hAnsi="Times New Roman" w:cs="Times New Roman"/>
                <w:sz w:val="22"/>
                <w:szCs w:val="22"/>
                <w:lang w:val="en-US"/>
              </w:rPr>
            </w:pPr>
            <w:r>
              <w:rPr>
                <w:rFonts w:ascii="Times New Roman" w:hAnsi="Times New Roman" w:cs="Times New Roman"/>
                <w:sz w:val="22"/>
                <w:szCs w:val="22"/>
                <w:lang w:val="en-US"/>
              </w:rPr>
              <w:t>8.44</w:t>
            </w:r>
          </w:p>
        </w:tc>
      </w:tr>
      <w:tr w:rsidR="00704967" w:rsidRPr="00AA4694" w:rsidTr="00CD3C18">
        <w:trPr>
          <w:trHeight w:val="2722"/>
        </w:trPr>
        <w:tc>
          <w:tcPr>
            <w:tcW w:w="709" w:type="dxa"/>
            <w:tcBorders>
              <w:top w:val="single" w:sz="4" w:space="0" w:color="auto"/>
              <w:bottom w:val="single" w:sz="4" w:space="0" w:color="auto"/>
            </w:tcBorders>
          </w:tcPr>
          <w:p w:rsidR="00704967" w:rsidRDefault="00704967" w:rsidP="00CE223D">
            <w:pPr>
              <w:pStyle w:val="ConsPlusNormal"/>
              <w:widowControl/>
              <w:ind w:firstLine="0"/>
              <w:rPr>
                <w:rFonts w:ascii="Times New Roman" w:hAnsi="Times New Roman" w:cs="Times New Roman"/>
                <w:sz w:val="20"/>
                <w:szCs w:val="20"/>
              </w:rPr>
            </w:pPr>
            <w:r>
              <w:rPr>
                <w:rFonts w:ascii="Times New Roman" w:hAnsi="Times New Roman" w:cs="Times New Roman"/>
                <w:sz w:val="20"/>
                <w:szCs w:val="20"/>
              </w:rPr>
              <w:lastRenderedPageBreak/>
              <w:t>5</w:t>
            </w:r>
          </w:p>
        </w:tc>
        <w:tc>
          <w:tcPr>
            <w:tcW w:w="1985" w:type="dxa"/>
            <w:tcBorders>
              <w:top w:val="single" w:sz="4" w:space="0" w:color="auto"/>
              <w:bottom w:val="single" w:sz="4" w:space="0" w:color="auto"/>
            </w:tcBorders>
          </w:tcPr>
          <w:p w:rsidR="00704967" w:rsidRPr="00270404" w:rsidRDefault="00704967" w:rsidP="003B6357">
            <w:pPr>
              <w:pStyle w:val="ConsPlusNormal"/>
              <w:widowControl/>
              <w:ind w:firstLine="0"/>
              <w:jc w:val="both"/>
              <w:rPr>
                <w:rFonts w:ascii="Times New Roman" w:hAnsi="Times New Roman" w:cs="Times New Roman"/>
                <w:sz w:val="24"/>
                <w:szCs w:val="24"/>
              </w:rPr>
            </w:pPr>
            <w:r w:rsidRPr="00270404">
              <w:rPr>
                <w:rFonts w:ascii="Times New Roman" w:hAnsi="Times New Roman" w:cs="Times New Roman"/>
                <w:sz w:val="24"/>
                <w:szCs w:val="24"/>
              </w:rPr>
              <w:t xml:space="preserve">Самарская область, </w:t>
            </w:r>
            <w:proofErr w:type="spellStart"/>
            <w:r w:rsidRPr="00270404">
              <w:rPr>
                <w:rFonts w:ascii="Times New Roman" w:hAnsi="Times New Roman" w:cs="Times New Roman"/>
                <w:sz w:val="24"/>
                <w:szCs w:val="24"/>
              </w:rPr>
              <w:t>Хворостянский</w:t>
            </w:r>
            <w:proofErr w:type="spellEnd"/>
            <w:r w:rsidRPr="00270404">
              <w:rPr>
                <w:rFonts w:ascii="Times New Roman" w:hAnsi="Times New Roman" w:cs="Times New Roman"/>
                <w:sz w:val="24"/>
                <w:szCs w:val="24"/>
              </w:rPr>
              <w:t xml:space="preserve"> район, </w:t>
            </w:r>
            <w:proofErr w:type="gramStart"/>
            <w:r w:rsidRPr="00270404">
              <w:rPr>
                <w:rFonts w:ascii="Times New Roman" w:hAnsi="Times New Roman" w:cs="Times New Roman"/>
                <w:sz w:val="24"/>
                <w:szCs w:val="24"/>
              </w:rPr>
              <w:t>с</w:t>
            </w:r>
            <w:proofErr w:type="gramEnd"/>
            <w:r w:rsidRPr="00270404">
              <w:rPr>
                <w:rFonts w:ascii="Times New Roman" w:hAnsi="Times New Roman" w:cs="Times New Roman"/>
                <w:sz w:val="24"/>
                <w:szCs w:val="24"/>
              </w:rPr>
              <w:t xml:space="preserve">. Хворостянка, ул. </w:t>
            </w:r>
            <w:proofErr w:type="spellStart"/>
            <w:r w:rsidRPr="00270404">
              <w:rPr>
                <w:rFonts w:ascii="Times New Roman" w:hAnsi="Times New Roman" w:cs="Times New Roman"/>
                <w:sz w:val="24"/>
                <w:szCs w:val="24"/>
              </w:rPr>
              <w:t>Саморокова</w:t>
            </w:r>
            <w:proofErr w:type="spellEnd"/>
            <w:r w:rsidRPr="00270404">
              <w:rPr>
                <w:rFonts w:ascii="Times New Roman" w:hAnsi="Times New Roman" w:cs="Times New Roman"/>
                <w:sz w:val="24"/>
                <w:szCs w:val="24"/>
              </w:rPr>
              <w:t>, д. 59</w:t>
            </w:r>
          </w:p>
        </w:tc>
        <w:tc>
          <w:tcPr>
            <w:tcW w:w="3402" w:type="dxa"/>
            <w:vMerge/>
            <w:vAlign w:val="center"/>
          </w:tcPr>
          <w:p w:rsidR="00704967" w:rsidRPr="00AA4694" w:rsidRDefault="00704967" w:rsidP="00CD3C18">
            <w:pPr>
              <w:pStyle w:val="ConsPlusNormal"/>
              <w:widowControl/>
              <w:ind w:firstLine="0"/>
              <w:jc w:val="both"/>
            </w:pPr>
          </w:p>
        </w:tc>
        <w:tc>
          <w:tcPr>
            <w:tcW w:w="1276" w:type="dxa"/>
            <w:vMerge/>
          </w:tcPr>
          <w:p w:rsidR="00704967" w:rsidRPr="006940C2" w:rsidRDefault="00704967" w:rsidP="00CE223D">
            <w:pPr>
              <w:pStyle w:val="ConsPlusNormal"/>
              <w:widowControl/>
              <w:ind w:firstLine="0"/>
              <w:jc w:val="both"/>
              <w:rPr>
                <w:rFonts w:ascii="Times New Roman" w:hAnsi="Times New Roman" w:cs="Times New Roman"/>
                <w:sz w:val="24"/>
                <w:szCs w:val="24"/>
              </w:rPr>
            </w:pPr>
          </w:p>
        </w:tc>
        <w:tc>
          <w:tcPr>
            <w:tcW w:w="1261" w:type="dxa"/>
            <w:tcBorders>
              <w:top w:val="single" w:sz="4" w:space="0" w:color="auto"/>
              <w:left w:val="single" w:sz="4" w:space="0" w:color="auto"/>
              <w:bottom w:val="single" w:sz="4" w:space="0" w:color="auto"/>
              <w:right w:val="single" w:sz="4" w:space="0" w:color="auto"/>
            </w:tcBorders>
            <w:shd w:val="clear" w:color="auto" w:fill="auto"/>
          </w:tcPr>
          <w:p w:rsidR="00704967" w:rsidRPr="00704967" w:rsidRDefault="00704967" w:rsidP="00AD2D6E">
            <w:pPr>
              <w:pStyle w:val="ConsPlusNormal"/>
              <w:widowControl/>
              <w:ind w:firstLine="0"/>
              <w:jc w:val="center"/>
              <w:rPr>
                <w:rFonts w:ascii="Times New Roman" w:hAnsi="Times New Roman" w:cs="Times New Roman"/>
                <w:sz w:val="22"/>
                <w:szCs w:val="22"/>
              </w:rPr>
            </w:pPr>
            <w:r w:rsidRPr="00704967">
              <w:rPr>
                <w:rFonts w:ascii="Times New Roman" w:hAnsi="Times New Roman" w:cs="Times New Roman"/>
                <w:sz w:val="22"/>
                <w:szCs w:val="22"/>
              </w:rPr>
              <w:t>23253,89</w:t>
            </w:r>
          </w:p>
        </w:tc>
        <w:tc>
          <w:tcPr>
            <w:tcW w:w="1396" w:type="dxa"/>
            <w:tcBorders>
              <w:top w:val="single" w:sz="4" w:space="0" w:color="auto"/>
              <w:bottom w:val="single" w:sz="4" w:space="0" w:color="auto"/>
            </w:tcBorders>
          </w:tcPr>
          <w:p w:rsidR="00704967" w:rsidRPr="00EF021D" w:rsidRDefault="00EF021D" w:rsidP="00EF021D">
            <w:pPr>
              <w:pStyle w:val="ConsPlusNormal"/>
              <w:ind w:firstLine="0"/>
              <w:jc w:val="center"/>
              <w:rPr>
                <w:rFonts w:ascii="Times New Roman" w:hAnsi="Times New Roman" w:cs="Times New Roman"/>
                <w:sz w:val="22"/>
                <w:szCs w:val="22"/>
                <w:lang w:val="en-US"/>
              </w:rPr>
            </w:pPr>
            <w:r>
              <w:rPr>
                <w:rFonts w:ascii="Times New Roman" w:hAnsi="Times New Roman" w:cs="Times New Roman"/>
                <w:sz w:val="22"/>
                <w:szCs w:val="22"/>
                <w:lang w:val="en-US"/>
              </w:rPr>
              <w:t>8.44</w:t>
            </w:r>
          </w:p>
        </w:tc>
      </w:tr>
      <w:tr w:rsidR="00704967" w:rsidRPr="00AA4694" w:rsidTr="00CD3C18">
        <w:trPr>
          <w:trHeight w:val="2722"/>
        </w:trPr>
        <w:tc>
          <w:tcPr>
            <w:tcW w:w="709" w:type="dxa"/>
            <w:tcBorders>
              <w:top w:val="single" w:sz="4" w:space="0" w:color="auto"/>
              <w:bottom w:val="single" w:sz="4" w:space="0" w:color="auto"/>
            </w:tcBorders>
          </w:tcPr>
          <w:p w:rsidR="00704967" w:rsidRDefault="00704967" w:rsidP="00CE223D">
            <w:pPr>
              <w:pStyle w:val="ConsPlusNormal"/>
              <w:widowControl/>
              <w:ind w:firstLine="0"/>
              <w:rPr>
                <w:rFonts w:ascii="Times New Roman" w:hAnsi="Times New Roman" w:cs="Times New Roman"/>
                <w:sz w:val="20"/>
                <w:szCs w:val="20"/>
              </w:rPr>
            </w:pPr>
            <w:r>
              <w:rPr>
                <w:rFonts w:ascii="Times New Roman" w:hAnsi="Times New Roman" w:cs="Times New Roman"/>
                <w:sz w:val="20"/>
                <w:szCs w:val="20"/>
              </w:rPr>
              <w:lastRenderedPageBreak/>
              <w:t>6</w:t>
            </w:r>
          </w:p>
        </w:tc>
        <w:tc>
          <w:tcPr>
            <w:tcW w:w="1985" w:type="dxa"/>
            <w:tcBorders>
              <w:top w:val="single" w:sz="4" w:space="0" w:color="auto"/>
              <w:bottom w:val="single" w:sz="4" w:space="0" w:color="auto"/>
            </w:tcBorders>
          </w:tcPr>
          <w:p w:rsidR="00704967" w:rsidRPr="00270404" w:rsidRDefault="00704967" w:rsidP="003B6357">
            <w:pPr>
              <w:pStyle w:val="ConsPlusNormal"/>
              <w:widowControl/>
              <w:ind w:firstLine="0"/>
              <w:jc w:val="both"/>
              <w:rPr>
                <w:rFonts w:ascii="Times New Roman" w:hAnsi="Times New Roman" w:cs="Times New Roman"/>
                <w:sz w:val="24"/>
                <w:szCs w:val="24"/>
              </w:rPr>
            </w:pPr>
            <w:r w:rsidRPr="00270404">
              <w:rPr>
                <w:rFonts w:ascii="Times New Roman" w:hAnsi="Times New Roman" w:cs="Times New Roman"/>
                <w:sz w:val="24"/>
                <w:szCs w:val="24"/>
              </w:rPr>
              <w:t xml:space="preserve">Самарская область, </w:t>
            </w:r>
            <w:proofErr w:type="spellStart"/>
            <w:r w:rsidRPr="00270404">
              <w:rPr>
                <w:rFonts w:ascii="Times New Roman" w:hAnsi="Times New Roman" w:cs="Times New Roman"/>
                <w:sz w:val="24"/>
                <w:szCs w:val="24"/>
              </w:rPr>
              <w:t>Хворостянский</w:t>
            </w:r>
            <w:proofErr w:type="spellEnd"/>
            <w:r w:rsidRPr="00270404">
              <w:rPr>
                <w:rFonts w:ascii="Times New Roman" w:hAnsi="Times New Roman" w:cs="Times New Roman"/>
                <w:sz w:val="24"/>
                <w:szCs w:val="24"/>
              </w:rPr>
              <w:t xml:space="preserve"> район, </w:t>
            </w:r>
            <w:proofErr w:type="gramStart"/>
            <w:r w:rsidRPr="00270404">
              <w:rPr>
                <w:rFonts w:ascii="Times New Roman" w:hAnsi="Times New Roman" w:cs="Times New Roman"/>
                <w:sz w:val="24"/>
                <w:szCs w:val="24"/>
              </w:rPr>
              <w:t>с</w:t>
            </w:r>
            <w:proofErr w:type="gramEnd"/>
            <w:r w:rsidRPr="00270404">
              <w:rPr>
                <w:rFonts w:ascii="Times New Roman" w:hAnsi="Times New Roman" w:cs="Times New Roman"/>
                <w:sz w:val="24"/>
                <w:szCs w:val="24"/>
              </w:rPr>
              <w:t xml:space="preserve">. Хворостянка, ул. </w:t>
            </w:r>
            <w:proofErr w:type="spellStart"/>
            <w:r w:rsidRPr="00270404">
              <w:rPr>
                <w:rFonts w:ascii="Times New Roman" w:hAnsi="Times New Roman" w:cs="Times New Roman"/>
                <w:sz w:val="24"/>
                <w:szCs w:val="24"/>
              </w:rPr>
              <w:t>Саморокова</w:t>
            </w:r>
            <w:proofErr w:type="spellEnd"/>
            <w:r w:rsidRPr="00270404">
              <w:rPr>
                <w:rFonts w:ascii="Times New Roman" w:hAnsi="Times New Roman" w:cs="Times New Roman"/>
                <w:sz w:val="24"/>
                <w:szCs w:val="24"/>
              </w:rPr>
              <w:t>, д. 60</w:t>
            </w:r>
          </w:p>
        </w:tc>
        <w:tc>
          <w:tcPr>
            <w:tcW w:w="3402" w:type="dxa"/>
            <w:vMerge/>
            <w:vAlign w:val="center"/>
          </w:tcPr>
          <w:p w:rsidR="00704967" w:rsidRPr="00AA4694" w:rsidRDefault="00704967" w:rsidP="00CD3C18">
            <w:pPr>
              <w:pStyle w:val="ConsPlusNormal"/>
              <w:widowControl/>
              <w:ind w:firstLine="0"/>
              <w:jc w:val="both"/>
            </w:pPr>
          </w:p>
        </w:tc>
        <w:tc>
          <w:tcPr>
            <w:tcW w:w="1276" w:type="dxa"/>
            <w:vMerge/>
          </w:tcPr>
          <w:p w:rsidR="00704967" w:rsidRPr="006940C2" w:rsidRDefault="00704967" w:rsidP="00CE223D">
            <w:pPr>
              <w:pStyle w:val="ConsPlusNormal"/>
              <w:widowControl/>
              <w:ind w:firstLine="0"/>
              <w:jc w:val="both"/>
              <w:rPr>
                <w:rFonts w:ascii="Times New Roman" w:hAnsi="Times New Roman" w:cs="Times New Roman"/>
                <w:sz w:val="24"/>
                <w:szCs w:val="24"/>
              </w:rPr>
            </w:pPr>
          </w:p>
        </w:tc>
        <w:tc>
          <w:tcPr>
            <w:tcW w:w="1261" w:type="dxa"/>
            <w:tcBorders>
              <w:top w:val="single" w:sz="4" w:space="0" w:color="auto"/>
              <w:left w:val="single" w:sz="4" w:space="0" w:color="auto"/>
              <w:bottom w:val="single" w:sz="4" w:space="0" w:color="auto"/>
              <w:right w:val="single" w:sz="4" w:space="0" w:color="auto"/>
            </w:tcBorders>
            <w:shd w:val="clear" w:color="auto" w:fill="auto"/>
          </w:tcPr>
          <w:p w:rsidR="00704967" w:rsidRPr="00704967" w:rsidRDefault="00704967" w:rsidP="00AD2D6E">
            <w:pPr>
              <w:pStyle w:val="ConsPlusNormal"/>
              <w:widowControl/>
              <w:ind w:firstLine="0"/>
              <w:jc w:val="center"/>
              <w:rPr>
                <w:rFonts w:ascii="Times New Roman" w:hAnsi="Times New Roman" w:cs="Times New Roman"/>
                <w:sz w:val="22"/>
                <w:szCs w:val="22"/>
              </w:rPr>
            </w:pPr>
            <w:r w:rsidRPr="00704967">
              <w:rPr>
                <w:rFonts w:ascii="Times New Roman" w:hAnsi="Times New Roman" w:cs="Times New Roman"/>
                <w:sz w:val="22"/>
                <w:szCs w:val="22"/>
              </w:rPr>
              <w:t>25238,98</w:t>
            </w:r>
          </w:p>
        </w:tc>
        <w:tc>
          <w:tcPr>
            <w:tcW w:w="1396" w:type="dxa"/>
            <w:tcBorders>
              <w:top w:val="single" w:sz="4" w:space="0" w:color="auto"/>
              <w:bottom w:val="single" w:sz="4" w:space="0" w:color="auto"/>
            </w:tcBorders>
          </w:tcPr>
          <w:p w:rsidR="00704967" w:rsidRPr="00EF021D" w:rsidRDefault="00EF021D" w:rsidP="00EF021D">
            <w:pPr>
              <w:pStyle w:val="ConsPlusNormal"/>
              <w:ind w:firstLine="0"/>
              <w:jc w:val="center"/>
              <w:rPr>
                <w:rFonts w:ascii="Times New Roman" w:hAnsi="Times New Roman" w:cs="Times New Roman"/>
                <w:sz w:val="22"/>
                <w:szCs w:val="22"/>
                <w:lang w:val="en-US"/>
              </w:rPr>
            </w:pPr>
            <w:r>
              <w:rPr>
                <w:rFonts w:ascii="Times New Roman" w:hAnsi="Times New Roman" w:cs="Times New Roman"/>
                <w:sz w:val="22"/>
                <w:szCs w:val="22"/>
                <w:lang w:val="en-US"/>
              </w:rPr>
              <w:t>8.44</w:t>
            </w:r>
          </w:p>
        </w:tc>
      </w:tr>
      <w:tr w:rsidR="00704967" w:rsidRPr="00AA4694" w:rsidTr="003B6357">
        <w:trPr>
          <w:trHeight w:val="2722"/>
        </w:trPr>
        <w:tc>
          <w:tcPr>
            <w:tcW w:w="709" w:type="dxa"/>
            <w:tcBorders>
              <w:top w:val="single" w:sz="4" w:space="0" w:color="auto"/>
            </w:tcBorders>
          </w:tcPr>
          <w:p w:rsidR="00704967" w:rsidRDefault="00704967" w:rsidP="00CE223D">
            <w:pPr>
              <w:pStyle w:val="ConsPlusNormal"/>
              <w:widowControl/>
              <w:ind w:firstLine="0"/>
              <w:rPr>
                <w:rFonts w:ascii="Times New Roman" w:hAnsi="Times New Roman" w:cs="Times New Roman"/>
                <w:sz w:val="20"/>
                <w:szCs w:val="20"/>
              </w:rPr>
            </w:pPr>
            <w:r>
              <w:rPr>
                <w:rFonts w:ascii="Times New Roman" w:hAnsi="Times New Roman" w:cs="Times New Roman"/>
                <w:sz w:val="20"/>
                <w:szCs w:val="20"/>
              </w:rPr>
              <w:t>7</w:t>
            </w:r>
          </w:p>
        </w:tc>
        <w:tc>
          <w:tcPr>
            <w:tcW w:w="1985" w:type="dxa"/>
            <w:tcBorders>
              <w:top w:val="single" w:sz="4" w:space="0" w:color="auto"/>
            </w:tcBorders>
          </w:tcPr>
          <w:p w:rsidR="00704967" w:rsidRPr="00270404" w:rsidRDefault="00704967" w:rsidP="003B6357">
            <w:pPr>
              <w:pStyle w:val="ConsPlusNormal"/>
              <w:widowControl/>
              <w:ind w:firstLine="0"/>
              <w:jc w:val="both"/>
              <w:rPr>
                <w:rFonts w:ascii="Times New Roman" w:hAnsi="Times New Roman" w:cs="Times New Roman"/>
                <w:sz w:val="24"/>
                <w:szCs w:val="24"/>
              </w:rPr>
            </w:pPr>
            <w:r w:rsidRPr="00270404">
              <w:rPr>
                <w:rFonts w:ascii="Times New Roman" w:hAnsi="Times New Roman" w:cs="Times New Roman"/>
                <w:sz w:val="24"/>
                <w:szCs w:val="24"/>
              </w:rPr>
              <w:t xml:space="preserve">Самарская область, </w:t>
            </w:r>
            <w:proofErr w:type="spellStart"/>
            <w:r w:rsidRPr="00270404">
              <w:rPr>
                <w:rFonts w:ascii="Times New Roman" w:hAnsi="Times New Roman" w:cs="Times New Roman"/>
                <w:sz w:val="24"/>
                <w:szCs w:val="24"/>
              </w:rPr>
              <w:t>Хворостянский</w:t>
            </w:r>
            <w:proofErr w:type="spellEnd"/>
            <w:r w:rsidRPr="00270404">
              <w:rPr>
                <w:rFonts w:ascii="Times New Roman" w:hAnsi="Times New Roman" w:cs="Times New Roman"/>
                <w:sz w:val="24"/>
                <w:szCs w:val="24"/>
              </w:rPr>
              <w:t xml:space="preserve"> район, </w:t>
            </w:r>
            <w:proofErr w:type="gramStart"/>
            <w:r w:rsidRPr="00270404">
              <w:rPr>
                <w:rFonts w:ascii="Times New Roman" w:hAnsi="Times New Roman" w:cs="Times New Roman"/>
                <w:sz w:val="24"/>
                <w:szCs w:val="24"/>
              </w:rPr>
              <w:t>с</w:t>
            </w:r>
            <w:proofErr w:type="gramEnd"/>
            <w:r w:rsidRPr="00270404">
              <w:rPr>
                <w:rFonts w:ascii="Times New Roman" w:hAnsi="Times New Roman" w:cs="Times New Roman"/>
                <w:sz w:val="24"/>
                <w:szCs w:val="24"/>
              </w:rPr>
              <w:t xml:space="preserve">. </w:t>
            </w:r>
            <w:proofErr w:type="gramStart"/>
            <w:r w:rsidRPr="00270404">
              <w:rPr>
                <w:rFonts w:ascii="Times New Roman" w:hAnsi="Times New Roman" w:cs="Times New Roman"/>
                <w:sz w:val="24"/>
                <w:szCs w:val="24"/>
              </w:rPr>
              <w:t>Хворостянка</w:t>
            </w:r>
            <w:proofErr w:type="gramEnd"/>
            <w:r w:rsidRPr="00270404">
              <w:rPr>
                <w:rFonts w:ascii="Times New Roman" w:hAnsi="Times New Roman" w:cs="Times New Roman"/>
                <w:sz w:val="24"/>
                <w:szCs w:val="24"/>
              </w:rPr>
              <w:t>, ул. Виктора Михельсона, д. 2</w:t>
            </w:r>
          </w:p>
        </w:tc>
        <w:tc>
          <w:tcPr>
            <w:tcW w:w="3402" w:type="dxa"/>
            <w:vMerge/>
            <w:vAlign w:val="center"/>
          </w:tcPr>
          <w:p w:rsidR="00704967" w:rsidRPr="00AA4694" w:rsidRDefault="00704967" w:rsidP="00CD3C18">
            <w:pPr>
              <w:pStyle w:val="ConsPlusNormal"/>
              <w:widowControl/>
              <w:ind w:firstLine="0"/>
              <w:jc w:val="both"/>
            </w:pPr>
          </w:p>
        </w:tc>
        <w:tc>
          <w:tcPr>
            <w:tcW w:w="1276" w:type="dxa"/>
            <w:vMerge/>
          </w:tcPr>
          <w:p w:rsidR="00704967" w:rsidRPr="006940C2" w:rsidRDefault="00704967" w:rsidP="00CE223D">
            <w:pPr>
              <w:pStyle w:val="ConsPlusNormal"/>
              <w:widowControl/>
              <w:ind w:firstLine="0"/>
              <w:jc w:val="both"/>
              <w:rPr>
                <w:rFonts w:ascii="Times New Roman" w:hAnsi="Times New Roman" w:cs="Times New Roman"/>
                <w:sz w:val="24"/>
                <w:szCs w:val="24"/>
              </w:rPr>
            </w:pPr>
          </w:p>
        </w:tc>
        <w:tc>
          <w:tcPr>
            <w:tcW w:w="1261" w:type="dxa"/>
            <w:tcBorders>
              <w:top w:val="single" w:sz="4" w:space="0" w:color="auto"/>
              <w:left w:val="single" w:sz="4" w:space="0" w:color="auto"/>
              <w:right w:val="single" w:sz="4" w:space="0" w:color="auto"/>
            </w:tcBorders>
            <w:shd w:val="clear" w:color="auto" w:fill="auto"/>
          </w:tcPr>
          <w:p w:rsidR="00704967" w:rsidRPr="00704967" w:rsidRDefault="00704967" w:rsidP="00AD2D6E">
            <w:pPr>
              <w:pStyle w:val="ConsPlusNormal"/>
              <w:widowControl/>
              <w:ind w:firstLine="0"/>
              <w:jc w:val="center"/>
              <w:rPr>
                <w:rFonts w:ascii="Times New Roman" w:hAnsi="Times New Roman" w:cs="Times New Roman"/>
                <w:sz w:val="22"/>
                <w:szCs w:val="22"/>
              </w:rPr>
            </w:pPr>
            <w:r w:rsidRPr="00704967">
              <w:rPr>
                <w:rFonts w:ascii="Times New Roman" w:hAnsi="Times New Roman" w:cs="Times New Roman"/>
                <w:sz w:val="22"/>
                <w:szCs w:val="22"/>
              </w:rPr>
              <w:t>32500,75</w:t>
            </w:r>
          </w:p>
        </w:tc>
        <w:tc>
          <w:tcPr>
            <w:tcW w:w="1396" w:type="dxa"/>
            <w:tcBorders>
              <w:top w:val="single" w:sz="4" w:space="0" w:color="auto"/>
            </w:tcBorders>
          </w:tcPr>
          <w:p w:rsidR="00704967" w:rsidRPr="00EF021D" w:rsidRDefault="00EF021D" w:rsidP="00EF021D">
            <w:pPr>
              <w:pStyle w:val="ConsPlusNormal"/>
              <w:ind w:firstLine="0"/>
              <w:jc w:val="center"/>
              <w:rPr>
                <w:rFonts w:ascii="Times New Roman" w:hAnsi="Times New Roman" w:cs="Times New Roman"/>
                <w:sz w:val="20"/>
                <w:szCs w:val="20"/>
                <w:lang w:val="en-US"/>
              </w:rPr>
            </w:pPr>
            <w:r>
              <w:rPr>
                <w:rFonts w:ascii="Times New Roman" w:hAnsi="Times New Roman" w:cs="Times New Roman"/>
                <w:sz w:val="20"/>
                <w:szCs w:val="20"/>
                <w:lang w:val="en-US"/>
              </w:rPr>
              <w:t>8.44</w:t>
            </w:r>
          </w:p>
        </w:tc>
      </w:tr>
    </w:tbl>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2A2958" w:rsidRDefault="002A2958">
      <w:pPr>
        <w:pStyle w:val="ab"/>
        <w:jc w:val="right"/>
      </w:pPr>
    </w:p>
    <w:p w:rsidR="00536826" w:rsidRDefault="00536826" w:rsidP="00480FEF">
      <w:pPr>
        <w:pStyle w:val="ab"/>
      </w:pPr>
    </w:p>
    <w:p w:rsidR="00480FEF" w:rsidRDefault="00480FEF" w:rsidP="00480FEF">
      <w:pPr>
        <w:pStyle w:val="ab"/>
      </w:pPr>
    </w:p>
    <w:p w:rsidR="00CD3C18" w:rsidRDefault="00CD3C18" w:rsidP="00480FEF">
      <w:pPr>
        <w:pStyle w:val="ab"/>
      </w:pPr>
    </w:p>
    <w:p w:rsidR="00CD3C18" w:rsidRDefault="00CD3C18" w:rsidP="00480FEF">
      <w:pPr>
        <w:pStyle w:val="ab"/>
      </w:pPr>
    </w:p>
    <w:p w:rsidR="00CD3C18" w:rsidRDefault="00CD3C18" w:rsidP="00480FEF">
      <w:pPr>
        <w:pStyle w:val="ab"/>
      </w:pPr>
    </w:p>
    <w:p w:rsidR="00CD3C18" w:rsidRDefault="00CD3C18" w:rsidP="00480FEF">
      <w:pPr>
        <w:pStyle w:val="ab"/>
      </w:pPr>
    </w:p>
    <w:p w:rsidR="00CD3C18" w:rsidRDefault="00CD3C18" w:rsidP="00480FEF">
      <w:pPr>
        <w:pStyle w:val="ab"/>
      </w:pPr>
    </w:p>
    <w:p w:rsidR="002A2958" w:rsidRDefault="002A2958">
      <w:pPr>
        <w:pStyle w:val="ab"/>
        <w:jc w:val="right"/>
      </w:pPr>
    </w:p>
    <w:p w:rsidR="002A2958" w:rsidRDefault="002A2958">
      <w:pPr>
        <w:pStyle w:val="ab"/>
        <w:jc w:val="right"/>
      </w:pPr>
    </w:p>
    <w:p w:rsidR="002A2958" w:rsidRDefault="002A2958">
      <w:pPr>
        <w:pStyle w:val="ab"/>
        <w:jc w:val="right"/>
      </w:pPr>
    </w:p>
    <w:p w:rsidR="00AC62CE" w:rsidRDefault="00AC62CE">
      <w:pPr>
        <w:pStyle w:val="ab"/>
        <w:jc w:val="right"/>
      </w:pPr>
      <w:r>
        <w:lastRenderedPageBreak/>
        <w:t>Приложение № 3 к Правилам</w:t>
      </w:r>
    </w:p>
    <w:p w:rsidR="00AC62CE" w:rsidRDefault="00AC62CE">
      <w:pPr>
        <w:pStyle w:val="ab"/>
        <w:jc w:val="center"/>
      </w:pPr>
    </w:p>
    <w:p w:rsidR="00421853" w:rsidRPr="00347032" w:rsidRDefault="00421853" w:rsidP="00421853">
      <w:pPr>
        <w:pStyle w:val="ConsPlusNormal"/>
        <w:jc w:val="center"/>
        <w:rPr>
          <w:rFonts w:ascii="Times New Roman" w:hAnsi="Times New Roman" w:cs="Times New Roman"/>
          <w:b/>
          <w:sz w:val="24"/>
          <w:szCs w:val="24"/>
        </w:rPr>
      </w:pPr>
      <w:r w:rsidRPr="00347032">
        <w:rPr>
          <w:rFonts w:ascii="Times New Roman" w:hAnsi="Times New Roman" w:cs="Times New Roman"/>
          <w:b/>
          <w:sz w:val="24"/>
          <w:szCs w:val="24"/>
        </w:rPr>
        <w:t>ПЕРЕЧЕНЬ</w:t>
      </w:r>
    </w:p>
    <w:p w:rsidR="00421853" w:rsidRPr="00347032" w:rsidRDefault="00421853" w:rsidP="00421853">
      <w:pPr>
        <w:pStyle w:val="ConsPlusNormal"/>
        <w:jc w:val="center"/>
        <w:rPr>
          <w:rFonts w:ascii="Times New Roman" w:hAnsi="Times New Roman" w:cs="Times New Roman"/>
          <w:b/>
          <w:sz w:val="24"/>
          <w:szCs w:val="24"/>
        </w:rPr>
      </w:pPr>
      <w:r w:rsidRPr="00347032">
        <w:rPr>
          <w:rFonts w:ascii="Times New Roman" w:hAnsi="Times New Roman" w:cs="Times New Roman"/>
          <w:b/>
          <w:sz w:val="24"/>
          <w:szCs w:val="24"/>
        </w:rPr>
        <w:t>дополнительных работ и услуг по содержанию и ремонту общего имущества</w:t>
      </w:r>
    </w:p>
    <w:p w:rsidR="00421853" w:rsidRPr="00347032" w:rsidRDefault="00421853" w:rsidP="00421853">
      <w:pPr>
        <w:pStyle w:val="ConsPlusNormal"/>
        <w:jc w:val="center"/>
        <w:rPr>
          <w:rFonts w:ascii="Times New Roman" w:hAnsi="Times New Roman" w:cs="Times New Roman"/>
          <w:b/>
          <w:sz w:val="24"/>
          <w:szCs w:val="24"/>
        </w:rPr>
      </w:pPr>
      <w:r w:rsidRPr="00347032">
        <w:rPr>
          <w:rFonts w:ascii="Times New Roman" w:hAnsi="Times New Roman" w:cs="Times New Roman"/>
          <w:b/>
          <w:sz w:val="24"/>
          <w:szCs w:val="24"/>
        </w:rPr>
        <w:t>собственников помещений в многоквартирном доме, являющегося объектом конкурса</w:t>
      </w:r>
    </w:p>
    <w:p w:rsidR="00421853" w:rsidRPr="00347032" w:rsidRDefault="00421853" w:rsidP="00421853">
      <w:pPr>
        <w:pStyle w:val="ConsPlusNormal"/>
        <w:jc w:val="center"/>
        <w:rPr>
          <w:rFonts w:ascii="Times New Roman" w:hAnsi="Times New Roman" w:cs="Times New Roman"/>
          <w:b/>
          <w:sz w:val="24"/>
          <w:szCs w:val="24"/>
        </w:rPr>
      </w:pPr>
    </w:p>
    <w:p w:rsidR="00421853" w:rsidRPr="00DD63BE" w:rsidRDefault="00421853" w:rsidP="00421853">
      <w:pPr>
        <w:pStyle w:val="ConsPlusNormal"/>
        <w:jc w:val="both"/>
        <w:rPr>
          <w:rFonts w:ascii="Times New Roman" w:hAnsi="Times New Roman" w:cs="Times New Roman"/>
          <w:sz w:val="28"/>
          <w:szCs w:val="28"/>
        </w:rPr>
      </w:pPr>
    </w:p>
    <w:p w:rsidR="00421853" w:rsidRDefault="00421853" w:rsidP="00421853">
      <w:pPr>
        <w:jc w:val="both"/>
        <w:rPr>
          <w:sz w:val="24"/>
          <w:szCs w:val="24"/>
        </w:rPr>
      </w:pPr>
      <w:r w:rsidRPr="00347032">
        <w:rPr>
          <w:sz w:val="24"/>
          <w:szCs w:val="24"/>
        </w:rPr>
        <w:t>Исключен. - Постановление Правительства РФ от 03.04.2013 N 290</w:t>
      </w:r>
    </w:p>
    <w:p w:rsidR="00421853" w:rsidRPr="00347032" w:rsidRDefault="00421853" w:rsidP="00421853">
      <w:pPr>
        <w:jc w:val="both"/>
        <w:rPr>
          <w:sz w:val="24"/>
          <w:szCs w:val="24"/>
        </w:rPr>
      </w:pPr>
    </w:p>
    <w:p w:rsidR="00421853" w:rsidRPr="00347032" w:rsidRDefault="00421853" w:rsidP="00421853">
      <w:pPr>
        <w:pStyle w:val="ab"/>
      </w:pPr>
      <w:r w:rsidRPr="00347032">
        <w:t>Дополнительных работ и услуг по содержанию и ремонту общего имущества собственников помещений в многоквартирном доме не предусмотрено.</w:t>
      </w:r>
    </w:p>
    <w:p w:rsidR="00421853" w:rsidRPr="0033056E" w:rsidRDefault="00421853" w:rsidP="00421853">
      <w:pPr>
        <w:pStyle w:val="ab"/>
      </w:pPr>
    </w:p>
    <w:p w:rsidR="00421853" w:rsidRDefault="00421853" w:rsidP="00421853">
      <w:pPr>
        <w:pStyle w:val="ConsPlusNormal"/>
        <w:widowControl/>
        <w:ind w:firstLine="540"/>
        <w:jc w:val="right"/>
        <w:rPr>
          <w:rFonts w:ascii="Times New Roman" w:hAnsi="Times New Roman" w:cs="Times New Roman"/>
          <w:sz w:val="24"/>
          <w:szCs w:val="24"/>
        </w:rPr>
      </w:pPr>
    </w:p>
    <w:p w:rsidR="00421853" w:rsidRDefault="00421853" w:rsidP="00421853">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646EDD" w:rsidRDefault="00646EDD">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p>
    <w:p w:rsidR="00031CF4" w:rsidRDefault="00031CF4">
      <w:pPr>
        <w:pStyle w:val="ConsPlusNormal"/>
        <w:widowControl/>
        <w:ind w:firstLine="540"/>
        <w:jc w:val="right"/>
        <w:rPr>
          <w:rFonts w:ascii="Times New Roman" w:hAnsi="Times New Roman" w:cs="Times New Roman"/>
          <w:sz w:val="24"/>
          <w:szCs w:val="24"/>
        </w:rPr>
      </w:pPr>
    </w:p>
    <w:p w:rsidR="006567FE" w:rsidRDefault="006567FE">
      <w:pPr>
        <w:pStyle w:val="ConsPlusNormal"/>
        <w:widowControl/>
        <w:ind w:firstLine="540"/>
        <w:jc w:val="right"/>
        <w:rPr>
          <w:rFonts w:ascii="Times New Roman" w:hAnsi="Times New Roman" w:cs="Times New Roman"/>
          <w:sz w:val="24"/>
          <w:szCs w:val="24"/>
        </w:rPr>
      </w:pPr>
    </w:p>
    <w:p w:rsidR="006567FE" w:rsidRDefault="006567FE">
      <w:pPr>
        <w:pStyle w:val="ConsPlusNormal"/>
        <w:widowControl/>
        <w:ind w:firstLine="540"/>
        <w:jc w:val="right"/>
        <w:rPr>
          <w:rFonts w:ascii="Times New Roman" w:hAnsi="Times New Roman" w:cs="Times New Roman"/>
          <w:sz w:val="24"/>
          <w:szCs w:val="24"/>
        </w:rPr>
      </w:pPr>
    </w:p>
    <w:p w:rsidR="006567FE" w:rsidRDefault="006567FE">
      <w:pPr>
        <w:pStyle w:val="ConsPlusNormal"/>
        <w:widowControl/>
        <w:ind w:firstLine="540"/>
        <w:jc w:val="right"/>
        <w:rPr>
          <w:rFonts w:ascii="Times New Roman" w:hAnsi="Times New Roman" w:cs="Times New Roman"/>
          <w:sz w:val="24"/>
          <w:szCs w:val="24"/>
        </w:rPr>
      </w:pPr>
    </w:p>
    <w:p w:rsidR="006567FE" w:rsidRDefault="006567FE">
      <w:pPr>
        <w:pStyle w:val="ConsPlusNormal"/>
        <w:widowControl/>
        <w:ind w:firstLine="540"/>
        <w:jc w:val="right"/>
        <w:rPr>
          <w:rFonts w:ascii="Times New Roman" w:hAnsi="Times New Roman" w:cs="Times New Roman"/>
          <w:sz w:val="24"/>
          <w:szCs w:val="24"/>
        </w:rPr>
      </w:pPr>
    </w:p>
    <w:p w:rsidR="007E6CC1" w:rsidRDefault="007E6CC1">
      <w:pPr>
        <w:pStyle w:val="ConsPlusNormal"/>
        <w:widowControl/>
        <w:ind w:firstLine="540"/>
        <w:jc w:val="right"/>
        <w:rPr>
          <w:rFonts w:ascii="Times New Roman" w:hAnsi="Times New Roman" w:cs="Times New Roman"/>
          <w:sz w:val="24"/>
          <w:szCs w:val="24"/>
        </w:rPr>
      </w:pPr>
    </w:p>
    <w:p w:rsidR="00DF233D" w:rsidRDefault="00DF233D">
      <w:pPr>
        <w:pStyle w:val="ConsPlusNormal"/>
        <w:widowControl/>
        <w:ind w:firstLine="540"/>
        <w:jc w:val="right"/>
        <w:rPr>
          <w:rFonts w:ascii="Times New Roman" w:hAnsi="Times New Roman" w:cs="Times New Roman"/>
          <w:sz w:val="24"/>
          <w:szCs w:val="24"/>
        </w:rPr>
      </w:pPr>
    </w:p>
    <w:p w:rsidR="007E6CC1" w:rsidRDefault="007E6CC1">
      <w:pPr>
        <w:pStyle w:val="ConsPlusNormal"/>
        <w:widowControl/>
        <w:ind w:firstLine="540"/>
        <w:jc w:val="right"/>
        <w:rPr>
          <w:rFonts w:ascii="Times New Roman" w:hAnsi="Times New Roman" w:cs="Times New Roman"/>
          <w:sz w:val="24"/>
          <w:szCs w:val="24"/>
        </w:rPr>
      </w:pPr>
    </w:p>
    <w:p w:rsidR="00C360A0" w:rsidRDefault="00C360A0">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4 к Правилам</w:t>
      </w:r>
    </w:p>
    <w:p w:rsidR="00AC62CE" w:rsidRDefault="00AC62CE">
      <w:pPr>
        <w:pStyle w:val="ConsPlusNormal"/>
        <w:widowControl/>
        <w:ind w:firstLine="540"/>
        <w:jc w:val="right"/>
        <w:rPr>
          <w:rFonts w:ascii="Times New Roman" w:hAnsi="Times New Roman" w:cs="Times New Roman"/>
          <w:sz w:val="24"/>
          <w:szCs w:val="24"/>
        </w:rPr>
      </w:pPr>
    </w:p>
    <w:p w:rsidR="00AC62CE" w:rsidRDefault="00AC62CE">
      <w:pPr>
        <w:pStyle w:val="ConsPlusNormal"/>
        <w:widowControl/>
        <w:ind w:firstLine="540"/>
        <w:jc w:val="center"/>
        <w:rPr>
          <w:rFonts w:ascii="Times New Roman" w:hAnsi="Times New Roman" w:cs="Times New Roman"/>
          <w:b/>
          <w:sz w:val="24"/>
          <w:szCs w:val="24"/>
        </w:rPr>
      </w:pPr>
      <w:r>
        <w:rPr>
          <w:rFonts w:ascii="Times New Roman" w:hAnsi="Times New Roman" w:cs="Times New Roman"/>
          <w:b/>
          <w:sz w:val="24"/>
          <w:szCs w:val="24"/>
        </w:rPr>
        <w:t>Порядок проведения осмотров заинтересованными лицами и претендентами объекта конкурса и график проведения таких осмотров</w:t>
      </w:r>
    </w:p>
    <w:p w:rsidR="00AC62CE" w:rsidRDefault="00AC62CE">
      <w:pPr>
        <w:pStyle w:val="ConsPlusNormal"/>
        <w:widowControl/>
        <w:ind w:firstLine="0"/>
        <w:jc w:val="both"/>
        <w:rPr>
          <w:rFonts w:ascii="Times New Roman" w:hAnsi="Times New Roman" w:cs="Times New Roman"/>
          <w:sz w:val="20"/>
          <w:szCs w:val="20"/>
        </w:rPr>
      </w:pPr>
    </w:p>
    <w:p w:rsidR="00AC62CE" w:rsidRPr="00696B37" w:rsidRDefault="00AC62CE" w:rsidP="00696B37">
      <w:pPr>
        <w:pStyle w:val="ConsPlusNormal"/>
        <w:ind w:firstLine="540"/>
        <w:jc w:val="both"/>
      </w:pPr>
      <w:r>
        <w:rPr>
          <w:rFonts w:ascii="Times New Roman" w:hAnsi="Times New Roman" w:cs="Times New Roman"/>
          <w:sz w:val="24"/>
          <w:szCs w:val="24"/>
        </w:rPr>
        <w:t>Осмотр заинтересованными лицами и претендентами</w:t>
      </w:r>
      <w:r w:rsidR="00480FEF">
        <w:rPr>
          <w:rFonts w:ascii="Times New Roman" w:hAnsi="Times New Roman" w:cs="Times New Roman"/>
          <w:sz w:val="24"/>
          <w:szCs w:val="24"/>
        </w:rPr>
        <w:t xml:space="preserve"> </w:t>
      </w:r>
      <w:r w:rsidR="00696B37">
        <w:rPr>
          <w:rFonts w:ascii="Times New Roman" w:hAnsi="Times New Roman" w:cs="Times New Roman"/>
          <w:sz w:val="24"/>
          <w:szCs w:val="24"/>
        </w:rPr>
        <w:t>объектов</w:t>
      </w:r>
      <w:r>
        <w:rPr>
          <w:rFonts w:ascii="Times New Roman" w:hAnsi="Times New Roman" w:cs="Times New Roman"/>
          <w:sz w:val="24"/>
          <w:szCs w:val="24"/>
        </w:rPr>
        <w:t xml:space="preserve"> конкурса проводится </w:t>
      </w:r>
      <w:r w:rsidR="00696B37" w:rsidRPr="00696B37">
        <w:rPr>
          <w:rFonts w:ascii="Times New Roman" w:hAnsi="Times New Roman" w:cs="Times New Roman"/>
          <w:sz w:val="24"/>
          <w:szCs w:val="24"/>
        </w:rPr>
        <w:t>по согласованию с организатором конкурса</w:t>
      </w:r>
      <w:r w:rsidR="00696B37" w:rsidRPr="00696B37">
        <w:t xml:space="preserve"> </w:t>
      </w:r>
      <w:r>
        <w:rPr>
          <w:rFonts w:ascii="Times New Roman" w:hAnsi="Times New Roman" w:cs="Times New Roman"/>
          <w:sz w:val="24"/>
          <w:szCs w:val="24"/>
        </w:rPr>
        <w:t>в соответствии с нижеприведенным графиком осмотров. Сбор заинтересованных лиц и претендентов для осуществления осмотров объекта конкурса в день проведения осмотра по адресу расположения многоквартирного дома (у первого подъезда).</w:t>
      </w:r>
    </w:p>
    <w:p w:rsidR="00AC62CE" w:rsidRDefault="00AC62CE">
      <w:pPr>
        <w:pStyle w:val="ConsPlusNormal"/>
        <w:widowControl/>
        <w:ind w:firstLine="540"/>
        <w:jc w:val="both"/>
        <w:rPr>
          <w:rFonts w:ascii="Times New Roman" w:hAnsi="Times New Roman" w:cs="Times New Roman"/>
          <w:sz w:val="24"/>
          <w:szCs w:val="24"/>
        </w:rPr>
      </w:pPr>
    </w:p>
    <w:p w:rsidR="00AC62CE" w:rsidRDefault="00AC62CE" w:rsidP="00E808DA">
      <w:pPr>
        <w:pStyle w:val="ConsPlusNormal"/>
        <w:widowControl/>
        <w:ind w:firstLine="540"/>
        <w:jc w:val="center"/>
      </w:pPr>
      <w:r>
        <w:rPr>
          <w:rFonts w:ascii="Times New Roman" w:hAnsi="Times New Roman" w:cs="Times New Roman"/>
          <w:b/>
          <w:sz w:val="24"/>
          <w:szCs w:val="24"/>
        </w:rPr>
        <w:t>График прове</w:t>
      </w:r>
      <w:r w:rsidR="00031CF4">
        <w:rPr>
          <w:rFonts w:ascii="Times New Roman" w:hAnsi="Times New Roman" w:cs="Times New Roman"/>
          <w:b/>
          <w:sz w:val="24"/>
          <w:szCs w:val="24"/>
        </w:rPr>
        <w:t>дения осмотров объекта конкурса</w:t>
      </w:r>
    </w:p>
    <w:tbl>
      <w:tblPr>
        <w:tblW w:w="10198" w:type="dxa"/>
        <w:tblInd w:w="-5" w:type="dxa"/>
        <w:tblLayout w:type="fixed"/>
        <w:tblLook w:val="0000" w:firstRow="0" w:lastRow="0" w:firstColumn="0" w:lastColumn="0" w:noHBand="0" w:noVBand="0"/>
      </w:tblPr>
      <w:tblGrid>
        <w:gridCol w:w="648"/>
        <w:gridCol w:w="4285"/>
        <w:gridCol w:w="5265"/>
      </w:tblGrid>
      <w:tr w:rsidR="008521AE" w:rsidTr="00C360A0">
        <w:tc>
          <w:tcPr>
            <w:tcW w:w="648" w:type="dxa"/>
            <w:tcBorders>
              <w:top w:val="single" w:sz="4" w:space="0" w:color="000000"/>
              <w:left w:val="single" w:sz="4" w:space="0" w:color="000000"/>
              <w:bottom w:val="single" w:sz="4" w:space="0" w:color="000000"/>
            </w:tcBorders>
            <w:shd w:val="clear" w:color="auto" w:fill="auto"/>
            <w:vAlign w:val="center"/>
          </w:tcPr>
          <w:p w:rsidR="008521AE" w:rsidRPr="00085487" w:rsidRDefault="008521AE" w:rsidP="00085487">
            <w:pPr>
              <w:pStyle w:val="ConsPlusNormal"/>
              <w:widowControl/>
              <w:ind w:right="-108" w:firstLine="0"/>
              <w:jc w:val="center"/>
              <w:rPr>
                <w:rFonts w:ascii="Times New Roman" w:hAnsi="Times New Roman" w:cs="Times New Roman"/>
                <w:sz w:val="24"/>
                <w:szCs w:val="24"/>
              </w:rPr>
            </w:pPr>
            <w:r w:rsidRPr="00085487">
              <w:rPr>
                <w:rFonts w:ascii="Times New Roman" w:hAnsi="Times New Roman" w:cs="Times New Roman"/>
                <w:sz w:val="24"/>
                <w:szCs w:val="24"/>
              </w:rPr>
              <w:t>№ лота</w:t>
            </w:r>
          </w:p>
        </w:tc>
        <w:tc>
          <w:tcPr>
            <w:tcW w:w="4285" w:type="dxa"/>
            <w:tcBorders>
              <w:top w:val="single" w:sz="4" w:space="0" w:color="000000"/>
              <w:left w:val="single" w:sz="4" w:space="0" w:color="000000"/>
              <w:bottom w:val="single" w:sz="4" w:space="0" w:color="auto"/>
            </w:tcBorders>
            <w:shd w:val="clear" w:color="auto" w:fill="auto"/>
            <w:vAlign w:val="center"/>
          </w:tcPr>
          <w:p w:rsidR="008521AE" w:rsidRPr="00085487" w:rsidRDefault="008521AE" w:rsidP="00085487">
            <w:pPr>
              <w:pStyle w:val="ConsPlusNormal"/>
              <w:widowControl/>
              <w:ind w:left="-108" w:firstLine="0"/>
              <w:jc w:val="center"/>
              <w:rPr>
                <w:rFonts w:ascii="Times New Roman" w:hAnsi="Times New Roman" w:cs="Times New Roman"/>
                <w:sz w:val="24"/>
                <w:szCs w:val="24"/>
              </w:rPr>
            </w:pPr>
            <w:r w:rsidRPr="00085487">
              <w:rPr>
                <w:rFonts w:ascii="Times New Roman" w:hAnsi="Times New Roman" w:cs="Times New Roman"/>
                <w:sz w:val="24"/>
                <w:szCs w:val="24"/>
              </w:rPr>
              <w:t>Адрес многоквартирного дома</w:t>
            </w:r>
          </w:p>
        </w:tc>
        <w:tc>
          <w:tcPr>
            <w:tcW w:w="5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21AE" w:rsidRPr="00085487" w:rsidRDefault="008521AE" w:rsidP="00085487">
            <w:pPr>
              <w:pStyle w:val="ConsPlusNormal"/>
              <w:widowControl/>
              <w:snapToGrid w:val="0"/>
              <w:ind w:firstLine="0"/>
              <w:jc w:val="center"/>
              <w:rPr>
                <w:rFonts w:ascii="Times New Roman" w:hAnsi="Times New Roman" w:cs="Times New Roman"/>
                <w:sz w:val="24"/>
                <w:szCs w:val="24"/>
              </w:rPr>
            </w:pPr>
            <w:r w:rsidRPr="00085487">
              <w:rPr>
                <w:rFonts w:ascii="Times New Roman" w:hAnsi="Times New Roman" w:cs="Times New Roman"/>
                <w:sz w:val="24"/>
                <w:szCs w:val="24"/>
              </w:rPr>
              <w:t>Дата и время проведения осмотра</w:t>
            </w:r>
          </w:p>
        </w:tc>
      </w:tr>
      <w:tr w:rsidR="00734FB4" w:rsidRPr="00780486" w:rsidTr="00C360A0">
        <w:tc>
          <w:tcPr>
            <w:tcW w:w="648" w:type="dxa"/>
            <w:tcBorders>
              <w:top w:val="single" w:sz="4" w:space="0" w:color="000000"/>
              <w:left w:val="single" w:sz="4" w:space="0" w:color="000000"/>
              <w:bottom w:val="single" w:sz="4" w:space="0" w:color="000000"/>
              <w:right w:val="single" w:sz="4" w:space="0" w:color="auto"/>
            </w:tcBorders>
            <w:shd w:val="clear" w:color="auto" w:fill="auto"/>
            <w:vAlign w:val="center"/>
          </w:tcPr>
          <w:p w:rsidR="00734FB4" w:rsidRDefault="00734FB4" w:rsidP="00052CDB">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4285" w:type="dxa"/>
            <w:tcBorders>
              <w:top w:val="single" w:sz="4" w:space="0" w:color="auto"/>
              <w:left w:val="single" w:sz="4" w:space="0" w:color="auto"/>
              <w:bottom w:val="single" w:sz="4" w:space="0" w:color="auto"/>
              <w:right w:val="single" w:sz="4" w:space="0" w:color="auto"/>
            </w:tcBorders>
          </w:tcPr>
          <w:p w:rsidR="00734FB4" w:rsidRPr="00270404" w:rsidRDefault="00734FB4" w:rsidP="003B6357">
            <w:pPr>
              <w:pStyle w:val="ConsPlusNormal"/>
              <w:widowControl/>
              <w:ind w:firstLine="0"/>
              <w:jc w:val="both"/>
              <w:rPr>
                <w:rFonts w:ascii="Times New Roman" w:hAnsi="Times New Roman" w:cs="Times New Roman"/>
                <w:sz w:val="24"/>
                <w:szCs w:val="24"/>
              </w:rPr>
            </w:pPr>
            <w:r w:rsidRPr="00270404">
              <w:rPr>
                <w:rFonts w:ascii="Times New Roman" w:hAnsi="Times New Roman" w:cs="Times New Roman"/>
                <w:sz w:val="24"/>
                <w:szCs w:val="24"/>
              </w:rPr>
              <w:t xml:space="preserve">Самарская область, </w:t>
            </w:r>
            <w:proofErr w:type="spellStart"/>
            <w:r w:rsidRPr="00270404">
              <w:rPr>
                <w:rFonts w:ascii="Times New Roman" w:hAnsi="Times New Roman" w:cs="Times New Roman"/>
                <w:sz w:val="24"/>
                <w:szCs w:val="24"/>
              </w:rPr>
              <w:t>Хворостянский</w:t>
            </w:r>
            <w:proofErr w:type="spellEnd"/>
            <w:r w:rsidRPr="00270404">
              <w:rPr>
                <w:rFonts w:ascii="Times New Roman" w:hAnsi="Times New Roman" w:cs="Times New Roman"/>
                <w:sz w:val="24"/>
                <w:szCs w:val="24"/>
              </w:rPr>
              <w:t xml:space="preserve"> район, </w:t>
            </w:r>
            <w:proofErr w:type="gramStart"/>
            <w:r w:rsidRPr="00270404">
              <w:rPr>
                <w:rFonts w:ascii="Times New Roman" w:hAnsi="Times New Roman" w:cs="Times New Roman"/>
                <w:sz w:val="24"/>
                <w:szCs w:val="24"/>
              </w:rPr>
              <w:t>с</w:t>
            </w:r>
            <w:proofErr w:type="gramEnd"/>
            <w:r w:rsidRPr="00270404">
              <w:rPr>
                <w:rFonts w:ascii="Times New Roman" w:hAnsi="Times New Roman" w:cs="Times New Roman"/>
                <w:sz w:val="24"/>
                <w:szCs w:val="24"/>
              </w:rPr>
              <w:t>. Хворостянка, ул. Комсомольская, д. 24</w:t>
            </w:r>
          </w:p>
        </w:tc>
        <w:tc>
          <w:tcPr>
            <w:tcW w:w="5265" w:type="dxa"/>
            <w:tcBorders>
              <w:top w:val="single" w:sz="4" w:space="0" w:color="000000"/>
              <w:left w:val="single" w:sz="4" w:space="0" w:color="auto"/>
              <w:bottom w:val="single" w:sz="4" w:space="0" w:color="000000"/>
              <w:right w:val="single" w:sz="4" w:space="0" w:color="000000"/>
            </w:tcBorders>
            <w:shd w:val="clear" w:color="auto" w:fill="auto"/>
          </w:tcPr>
          <w:p w:rsidR="00734FB4" w:rsidRPr="00270404" w:rsidRDefault="00270404" w:rsidP="00270404">
            <w:pPr>
              <w:pStyle w:val="25"/>
              <w:snapToGrid w:val="0"/>
              <w:ind w:left="0" w:firstLine="0"/>
              <w:jc w:val="center"/>
            </w:pPr>
            <w:r w:rsidRPr="00270404">
              <w:t>с 9-00 часов до 12-00 часов в следующие дни: 23.12.2020 г., 24.12.2020 г., 29.12.2020 г., 13.01.2021 г., 14.01.2021 г.</w:t>
            </w:r>
          </w:p>
        </w:tc>
      </w:tr>
      <w:tr w:rsidR="00734FB4" w:rsidRPr="00780486" w:rsidTr="00C360A0">
        <w:tc>
          <w:tcPr>
            <w:tcW w:w="648" w:type="dxa"/>
            <w:tcBorders>
              <w:top w:val="single" w:sz="4" w:space="0" w:color="000000"/>
              <w:left w:val="single" w:sz="4" w:space="0" w:color="000000"/>
              <w:bottom w:val="single" w:sz="4" w:space="0" w:color="000000"/>
              <w:right w:val="single" w:sz="4" w:space="0" w:color="auto"/>
            </w:tcBorders>
            <w:shd w:val="clear" w:color="auto" w:fill="auto"/>
            <w:vAlign w:val="center"/>
          </w:tcPr>
          <w:p w:rsidR="00734FB4" w:rsidRDefault="00734FB4" w:rsidP="00052CDB">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4285" w:type="dxa"/>
            <w:tcBorders>
              <w:top w:val="single" w:sz="4" w:space="0" w:color="auto"/>
              <w:left w:val="single" w:sz="4" w:space="0" w:color="auto"/>
              <w:bottom w:val="single" w:sz="4" w:space="0" w:color="auto"/>
              <w:right w:val="single" w:sz="4" w:space="0" w:color="auto"/>
            </w:tcBorders>
          </w:tcPr>
          <w:p w:rsidR="00734FB4" w:rsidRPr="00270404" w:rsidRDefault="00734FB4" w:rsidP="003B6357">
            <w:pPr>
              <w:pStyle w:val="ConsPlusNormal"/>
              <w:widowControl/>
              <w:ind w:firstLine="0"/>
              <w:jc w:val="both"/>
              <w:rPr>
                <w:rFonts w:ascii="Times New Roman" w:hAnsi="Times New Roman" w:cs="Times New Roman"/>
                <w:sz w:val="24"/>
                <w:szCs w:val="24"/>
              </w:rPr>
            </w:pPr>
            <w:r w:rsidRPr="00270404">
              <w:rPr>
                <w:rFonts w:ascii="Times New Roman" w:hAnsi="Times New Roman" w:cs="Times New Roman"/>
                <w:sz w:val="24"/>
                <w:szCs w:val="24"/>
              </w:rPr>
              <w:t xml:space="preserve">Самарская область, </w:t>
            </w:r>
            <w:proofErr w:type="spellStart"/>
            <w:r w:rsidRPr="00270404">
              <w:rPr>
                <w:rFonts w:ascii="Times New Roman" w:hAnsi="Times New Roman" w:cs="Times New Roman"/>
                <w:sz w:val="24"/>
                <w:szCs w:val="24"/>
              </w:rPr>
              <w:t>Хворостянский</w:t>
            </w:r>
            <w:proofErr w:type="spellEnd"/>
            <w:r w:rsidRPr="00270404">
              <w:rPr>
                <w:rFonts w:ascii="Times New Roman" w:hAnsi="Times New Roman" w:cs="Times New Roman"/>
                <w:sz w:val="24"/>
                <w:szCs w:val="24"/>
              </w:rPr>
              <w:t xml:space="preserve"> район, </w:t>
            </w:r>
            <w:proofErr w:type="gramStart"/>
            <w:r w:rsidRPr="00270404">
              <w:rPr>
                <w:rFonts w:ascii="Times New Roman" w:hAnsi="Times New Roman" w:cs="Times New Roman"/>
                <w:sz w:val="24"/>
                <w:szCs w:val="24"/>
              </w:rPr>
              <w:t>с</w:t>
            </w:r>
            <w:proofErr w:type="gramEnd"/>
            <w:r w:rsidRPr="00270404">
              <w:rPr>
                <w:rFonts w:ascii="Times New Roman" w:hAnsi="Times New Roman" w:cs="Times New Roman"/>
                <w:sz w:val="24"/>
                <w:szCs w:val="24"/>
              </w:rPr>
              <w:t>. Хворостянка, ул. Комсомольская, д. 22</w:t>
            </w:r>
          </w:p>
        </w:tc>
        <w:tc>
          <w:tcPr>
            <w:tcW w:w="5265" w:type="dxa"/>
            <w:tcBorders>
              <w:top w:val="single" w:sz="4" w:space="0" w:color="000000"/>
              <w:left w:val="single" w:sz="4" w:space="0" w:color="auto"/>
              <w:bottom w:val="single" w:sz="4" w:space="0" w:color="000000"/>
              <w:right w:val="single" w:sz="4" w:space="0" w:color="000000"/>
            </w:tcBorders>
            <w:shd w:val="clear" w:color="auto" w:fill="auto"/>
          </w:tcPr>
          <w:p w:rsidR="00734FB4" w:rsidRPr="00270404" w:rsidRDefault="00270404" w:rsidP="00270404">
            <w:pPr>
              <w:pStyle w:val="25"/>
              <w:snapToGrid w:val="0"/>
              <w:ind w:left="0" w:firstLine="0"/>
              <w:jc w:val="center"/>
            </w:pPr>
            <w:r w:rsidRPr="00270404">
              <w:t>с 9-00 часов до 12-00 часов в следующие дни: 23.12.2020 г., 24.12.2020 г., 29.12.2020 г., 13.01.2021 г., 14.01.2021 г.</w:t>
            </w:r>
          </w:p>
        </w:tc>
      </w:tr>
      <w:tr w:rsidR="00734FB4" w:rsidRPr="00780486" w:rsidTr="00C360A0">
        <w:tc>
          <w:tcPr>
            <w:tcW w:w="648" w:type="dxa"/>
            <w:tcBorders>
              <w:top w:val="single" w:sz="4" w:space="0" w:color="000000"/>
              <w:left w:val="single" w:sz="4" w:space="0" w:color="000000"/>
              <w:bottom w:val="single" w:sz="4" w:space="0" w:color="000000"/>
              <w:right w:val="single" w:sz="4" w:space="0" w:color="auto"/>
            </w:tcBorders>
            <w:shd w:val="clear" w:color="auto" w:fill="auto"/>
            <w:vAlign w:val="center"/>
          </w:tcPr>
          <w:p w:rsidR="00734FB4" w:rsidRDefault="00734FB4" w:rsidP="00052CDB">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4285" w:type="dxa"/>
            <w:tcBorders>
              <w:top w:val="single" w:sz="4" w:space="0" w:color="auto"/>
              <w:left w:val="single" w:sz="4" w:space="0" w:color="auto"/>
              <w:bottom w:val="single" w:sz="4" w:space="0" w:color="auto"/>
              <w:right w:val="single" w:sz="4" w:space="0" w:color="auto"/>
            </w:tcBorders>
          </w:tcPr>
          <w:p w:rsidR="00734FB4" w:rsidRPr="00270404" w:rsidRDefault="00734FB4" w:rsidP="003B6357">
            <w:pPr>
              <w:pStyle w:val="ConsPlusNormal"/>
              <w:widowControl/>
              <w:ind w:firstLine="0"/>
              <w:jc w:val="both"/>
              <w:rPr>
                <w:rFonts w:ascii="Times New Roman" w:hAnsi="Times New Roman" w:cs="Times New Roman"/>
                <w:sz w:val="24"/>
                <w:szCs w:val="24"/>
              </w:rPr>
            </w:pPr>
            <w:r w:rsidRPr="00270404">
              <w:rPr>
                <w:rFonts w:ascii="Times New Roman" w:hAnsi="Times New Roman" w:cs="Times New Roman"/>
                <w:sz w:val="24"/>
                <w:szCs w:val="24"/>
              </w:rPr>
              <w:t xml:space="preserve">Самарская область, </w:t>
            </w:r>
            <w:proofErr w:type="spellStart"/>
            <w:r w:rsidRPr="00270404">
              <w:rPr>
                <w:rFonts w:ascii="Times New Roman" w:hAnsi="Times New Roman" w:cs="Times New Roman"/>
                <w:sz w:val="24"/>
                <w:szCs w:val="24"/>
              </w:rPr>
              <w:t>Хворостянский</w:t>
            </w:r>
            <w:proofErr w:type="spellEnd"/>
            <w:r w:rsidRPr="00270404">
              <w:rPr>
                <w:rFonts w:ascii="Times New Roman" w:hAnsi="Times New Roman" w:cs="Times New Roman"/>
                <w:sz w:val="24"/>
                <w:szCs w:val="24"/>
              </w:rPr>
              <w:t xml:space="preserve"> район, </w:t>
            </w:r>
            <w:proofErr w:type="gramStart"/>
            <w:r w:rsidRPr="00270404">
              <w:rPr>
                <w:rFonts w:ascii="Times New Roman" w:hAnsi="Times New Roman" w:cs="Times New Roman"/>
                <w:sz w:val="24"/>
                <w:szCs w:val="24"/>
              </w:rPr>
              <w:t>с</w:t>
            </w:r>
            <w:proofErr w:type="gramEnd"/>
            <w:r w:rsidRPr="00270404">
              <w:rPr>
                <w:rFonts w:ascii="Times New Roman" w:hAnsi="Times New Roman" w:cs="Times New Roman"/>
                <w:sz w:val="24"/>
                <w:szCs w:val="24"/>
              </w:rPr>
              <w:t>. Хворостянка, ул. Первомайская, д. 9</w:t>
            </w:r>
          </w:p>
        </w:tc>
        <w:tc>
          <w:tcPr>
            <w:tcW w:w="5265" w:type="dxa"/>
            <w:tcBorders>
              <w:top w:val="single" w:sz="4" w:space="0" w:color="000000"/>
              <w:left w:val="single" w:sz="4" w:space="0" w:color="auto"/>
              <w:bottom w:val="single" w:sz="4" w:space="0" w:color="000000"/>
              <w:right w:val="single" w:sz="4" w:space="0" w:color="000000"/>
            </w:tcBorders>
            <w:shd w:val="clear" w:color="auto" w:fill="auto"/>
          </w:tcPr>
          <w:p w:rsidR="00734FB4" w:rsidRPr="00270404" w:rsidRDefault="00270404" w:rsidP="00270404">
            <w:pPr>
              <w:pStyle w:val="25"/>
              <w:snapToGrid w:val="0"/>
              <w:ind w:left="0" w:firstLine="0"/>
              <w:jc w:val="center"/>
            </w:pPr>
            <w:r w:rsidRPr="00270404">
              <w:t>с 9-00 часов до 12-00 часов в следующие дни: 23.12.2020 г., 24.12.2020 г., 29.12.2020 г., 13.01.2021 г., 14.01.2021 г.</w:t>
            </w:r>
          </w:p>
        </w:tc>
      </w:tr>
      <w:tr w:rsidR="00734FB4" w:rsidRPr="00780486" w:rsidTr="00C360A0">
        <w:tc>
          <w:tcPr>
            <w:tcW w:w="648" w:type="dxa"/>
            <w:tcBorders>
              <w:top w:val="single" w:sz="4" w:space="0" w:color="000000"/>
              <w:left w:val="single" w:sz="4" w:space="0" w:color="000000"/>
              <w:bottom w:val="single" w:sz="4" w:space="0" w:color="000000"/>
              <w:right w:val="single" w:sz="4" w:space="0" w:color="auto"/>
            </w:tcBorders>
            <w:shd w:val="clear" w:color="auto" w:fill="auto"/>
            <w:vAlign w:val="center"/>
          </w:tcPr>
          <w:p w:rsidR="00734FB4" w:rsidRDefault="00734FB4" w:rsidP="00052CDB">
            <w:pPr>
              <w:pStyle w:val="ConsPlusNormal"/>
              <w:widowControl/>
              <w:ind w:firstLine="0"/>
              <w:jc w:val="center"/>
              <w:rPr>
                <w:rFonts w:ascii="Times New Roman" w:hAnsi="Times New Roman" w:cs="Times New Roman"/>
                <w:sz w:val="24"/>
                <w:szCs w:val="24"/>
              </w:rPr>
            </w:pPr>
          </w:p>
        </w:tc>
        <w:tc>
          <w:tcPr>
            <w:tcW w:w="4285" w:type="dxa"/>
            <w:tcBorders>
              <w:top w:val="single" w:sz="4" w:space="0" w:color="auto"/>
              <w:left w:val="single" w:sz="4" w:space="0" w:color="auto"/>
              <w:bottom w:val="single" w:sz="4" w:space="0" w:color="auto"/>
              <w:right w:val="single" w:sz="4" w:space="0" w:color="auto"/>
            </w:tcBorders>
          </w:tcPr>
          <w:p w:rsidR="00734FB4" w:rsidRPr="00270404" w:rsidRDefault="00734FB4" w:rsidP="003B6357">
            <w:pPr>
              <w:pStyle w:val="ConsPlusNormal"/>
              <w:widowControl/>
              <w:ind w:firstLine="0"/>
              <w:jc w:val="both"/>
              <w:rPr>
                <w:rFonts w:ascii="Times New Roman" w:hAnsi="Times New Roman" w:cs="Times New Roman"/>
                <w:sz w:val="24"/>
                <w:szCs w:val="24"/>
              </w:rPr>
            </w:pPr>
            <w:r w:rsidRPr="00270404">
              <w:rPr>
                <w:rFonts w:ascii="Times New Roman" w:hAnsi="Times New Roman" w:cs="Times New Roman"/>
                <w:sz w:val="24"/>
                <w:szCs w:val="24"/>
              </w:rPr>
              <w:t xml:space="preserve">Самарская область, </w:t>
            </w:r>
            <w:proofErr w:type="spellStart"/>
            <w:r w:rsidRPr="00270404">
              <w:rPr>
                <w:rFonts w:ascii="Times New Roman" w:hAnsi="Times New Roman" w:cs="Times New Roman"/>
                <w:sz w:val="24"/>
                <w:szCs w:val="24"/>
              </w:rPr>
              <w:t>Хворостянский</w:t>
            </w:r>
            <w:proofErr w:type="spellEnd"/>
            <w:r w:rsidRPr="00270404">
              <w:rPr>
                <w:rFonts w:ascii="Times New Roman" w:hAnsi="Times New Roman" w:cs="Times New Roman"/>
                <w:sz w:val="24"/>
                <w:szCs w:val="24"/>
              </w:rPr>
              <w:t xml:space="preserve"> район, </w:t>
            </w:r>
            <w:proofErr w:type="gramStart"/>
            <w:r w:rsidRPr="00270404">
              <w:rPr>
                <w:rFonts w:ascii="Times New Roman" w:hAnsi="Times New Roman" w:cs="Times New Roman"/>
                <w:sz w:val="24"/>
                <w:szCs w:val="24"/>
              </w:rPr>
              <w:t>с</w:t>
            </w:r>
            <w:proofErr w:type="gramEnd"/>
            <w:r w:rsidRPr="00270404">
              <w:rPr>
                <w:rFonts w:ascii="Times New Roman" w:hAnsi="Times New Roman" w:cs="Times New Roman"/>
                <w:sz w:val="24"/>
                <w:szCs w:val="24"/>
              </w:rPr>
              <w:t xml:space="preserve">. Хворостянка, ул. </w:t>
            </w:r>
            <w:proofErr w:type="spellStart"/>
            <w:r w:rsidRPr="00270404">
              <w:rPr>
                <w:rFonts w:ascii="Times New Roman" w:hAnsi="Times New Roman" w:cs="Times New Roman"/>
                <w:sz w:val="24"/>
                <w:szCs w:val="24"/>
              </w:rPr>
              <w:t>Саморокова</w:t>
            </w:r>
            <w:proofErr w:type="spellEnd"/>
            <w:r w:rsidRPr="00270404">
              <w:rPr>
                <w:rFonts w:ascii="Times New Roman" w:hAnsi="Times New Roman" w:cs="Times New Roman"/>
                <w:sz w:val="24"/>
                <w:szCs w:val="24"/>
              </w:rPr>
              <w:t>, д. 58</w:t>
            </w:r>
          </w:p>
        </w:tc>
        <w:tc>
          <w:tcPr>
            <w:tcW w:w="5265" w:type="dxa"/>
            <w:tcBorders>
              <w:top w:val="single" w:sz="4" w:space="0" w:color="000000"/>
              <w:left w:val="single" w:sz="4" w:space="0" w:color="auto"/>
              <w:bottom w:val="single" w:sz="4" w:space="0" w:color="000000"/>
              <w:right w:val="single" w:sz="4" w:space="0" w:color="000000"/>
            </w:tcBorders>
            <w:shd w:val="clear" w:color="auto" w:fill="auto"/>
          </w:tcPr>
          <w:p w:rsidR="00734FB4" w:rsidRPr="00270404" w:rsidRDefault="00270404" w:rsidP="00270404">
            <w:pPr>
              <w:pStyle w:val="25"/>
              <w:snapToGrid w:val="0"/>
              <w:ind w:left="0" w:firstLine="0"/>
              <w:jc w:val="center"/>
            </w:pPr>
            <w:r w:rsidRPr="00270404">
              <w:t>с 9-00 часов до 12-00 часов в следующие дни: 23.12.2020 г., 24.12.2020 г., 29.12.2020 г., 13.01.2021 г., 14.01.2021 г.</w:t>
            </w:r>
          </w:p>
        </w:tc>
      </w:tr>
      <w:tr w:rsidR="00734FB4" w:rsidRPr="00780486" w:rsidTr="00C360A0">
        <w:tc>
          <w:tcPr>
            <w:tcW w:w="648" w:type="dxa"/>
            <w:tcBorders>
              <w:top w:val="single" w:sz="4" w:space="0" w:color="000000"/>
              <w:left w:val="single" w:sz="4" w:space="0" w:color="000000"/>
              <w:bottom w:val="single" w:sz="4" w:space="0" w:color="000000"/>
              <w:right w:val="single" w:sz="4" w:space="0" w:color="auto"/>
            </w:tcBorders>
            <w:shd w:val="clear" w:color="auto" w:fill="auto"/>
            <w:vAlign w:val="center"/>
          </w:tcPr>
          <w:p w:rsidR="00734FB4" w:rsidRDefault="00734FB4" w:rsidP="00052CDB">
            <w:pPr>
              <w:pStyle w:val="ConsPlusNormal"/>
              <w:widowControl/>
              <w:ind w:firstLine="0"/>
              <w:jc w:val="center"/>
              <w:rPr>
                <w:rFonts w:ascii="Times New Roman" w:hAnsi="Times New Roman" w:cs="Times New Roman"/>
                <w:sz w:val="24"/>
                <w:szCs w:val="24"/>
              </w:rPr>
            </w:pPr>
          </w:p>
        </w:tc>
        <w:tc>
          <w:tcPr>
            <w:tcW w:w="4285" w:type="dxa"/>
            <w:tcBorders>
              <w:top w:val="single" w:sz="4" w:space="0" w:color="auto"/>
              <w:left w:val="single" w:sz="4" w:space="0" w:color="auto"/>
              <w:bottom w:val="single" w:sz="4" w:space="0" w:color="auto"/>
              <w:right w:val="single" w:sz="4" w:space="0" w:color="auto"/>
            </w:tcBorders>
          </w:tcPr>
          <w:p w:rsidR="00734FB4" w:rsidRPr="00270404" w:rsidRDefault="00734FB4" w:rsidP="003B6357">
            <w:pPr>
              <w:pStyle w:val="ConsPlusNormal"/>
              <w:widowControl/>
              <w:ind w:firstLine="0"/>
              <w:jc w:val="both"/>
              <w:rPr>
                <w:rFonts w:ascii="Times New Roman" w:hAnsi="Times New Roman" w:cs="Times New Roman"/>
                <w:sz w:val="24"/>
                <w:szCs w:val="24"/>
              </w:rPr>
            </w:pPr>
            <w:r w:rsidRPr="00270404">
              <w:rPr>
                <w:rFonts w:ascii="Times New Roman" w:hAnsi="Times New Roman" w:cs="Times New Roman"/>
                <w:sz w:val="24"/>
                <w:szCs w:val="24"/>
              </w:rPr>
              <w:t xml:space="preserve">Самарская область, </w:t>
            </w:r>
            <w:proofErr w:type="spellStart"/>
            <w:r w:rsidRPr="00270404">
              <w:rPr>
                <w:rFonts w:ascii="Times New Roman" w:hAnsi="Times New Roman" w:cs="Times New Roman"/>
                <w:sz w:val="24"/>
                <w:szCs w:val="24"/>
              </w:rPr>
              <w:t>Хворостянский</w:t>
            </w:r>
            <w:proofErr w:type="spellEnd"/>
            <w:r w:rsidRPr="00270404">
              <w:rPr>
                <w:rFonts w:ascii="Times New Roman" w:hAnsi="Times New Roman" w:cs="Times New Roman"/>
                <w:sz w:val="24"/>
                <w:szCs w:val="24"/>
              </w:rPr>
              <w:t xml:space="preserve"> район, </w:t>
            </w:r>
            <w:proofErr w:type="gramStart"/>
            <w:r w:rsidRPr="00270404">
              <w:rPr>
                <w:rFonts w:ascii="Times New Roman" w:hAnsi="Times New Roman" w:cs="Times New Roman"/>
                <w:sz w:val="24"/>
                <w:szCs w:val="24"/>
              </w:rPr>
              <w:t>с</w:t>
            </w:r>
            <w:proofErr w:type="gramEnd"/>
            <w:r w:rsidRPr="00270404">
              <w:rPr>
                <w:rFonts w:ascii="Times New Roman" w:hAnsi="Times New Roman" w:cs="Times New Roman"/>
                <w:sz w:val="24"/>
                <w:szCs w:val="24"/>
              </w:rPr>
              <w:t xml:space="preserve">. Хворостянка, ул. </w:t>
            </w:r>
            <w:proofErr w:type="spellStart"/>
            <w:r w:rsidRPr="00270404">
              <w:rPr>
                <w:rFonts w:ascii="Times New Roman" w:hAnsi="Times New Roman" w:cs="Times New Roman"/>
                <w:sz w:val="24"/>
                <w:szCs w:val="24"/>
              </w:rPr>
              <w:t>Саморокова</w:t>
            </w:r>
            <w:proofErr w:type="spellEnd"/>
            <w:r w:rsidRPr="00270404">
              <w:rPr>
                <w:rFonts w:ascii="Times New Roman" w:hAnsi="Times New Roman" w:cs="Times New Roman"/>
                <w:sz w:val="24"/>
                <w:szCs w:val="24"/>
              </w:rPr>
              <w:t>, д. 59</w:t>
            </w:r>
          </w:p>
        </w:tc>
        <w:tc>
          <w:tcPr>
            <w:tcW w:w="5265" w:type="dxa"/>
            <w:tcBorders>
              <w:top w:val="single" w:sz="4" w:space="0" w:color="000000"/>
              <w:left w:val="single" w:sz="4" w:space="0" w:color="auto"/>
              <w:bottom w:val="single" w:sz="4" w:space="0" w:color="000000"/>
              <w:right w:val="single" w:sz="4" w:space="0" w:color="000000"/>
            </w:tcBorders>
            <w:shd w:val="clear" w:color="auto" w:fill="auto"/>
          </w:tcPr>
          <w:p w:rsidR="00734FB4" w:rsidRPr="00270404" w:rsidRDefault="00270404" w:rsidP="00270404">
            <w:pPr>
              <w:pStyle w:val="25"/>
              <w:snapToGrid w:val="0"/>
              <w:ind w:left="0" w:firstLine="0"/>
              <w:jc w:val="center"/>
            </w:pPr>
            <w:r w:rsidRPr="00270404">
              <w:t>с 9-00 часов до 12-00 часов в следующие дни: 23.12.2020 г., 24.12.2020 г., 29.12.2020 г., 13.01.2021 г., 14.01.2021 г.</w:t>
            </w:r>
          </w:p>
        </w:tc>
      </w:tr>
      <w:tr w:rsidR="00734FB4" w:rsidRPr="00780486" w:rsidTr="00C360A0">
        <w:tc>
          <w:tcPr>
            <w:tcW w:w="648" w:type="dxa"/>
            <w:tcBorders>
              <w:top w:val="single" w:sz="4" w:space="0" w:color="000000"/>
              <w:left w:val="single" w:sz="4" w:space="0" w:color="000000"/>
              <w:bottom w:val="single" w:sz="4" w:space="0" w:color="000000"/>
              <w:right w:val="single" w:sz="4" w:space="0" w:color="auto"/>
            </w:tcBorders>
            <w:shd w:val="clear" w:color="auto" w:fill="auto"/>
            <w:vAlign w:val="center"/>
          </w:tcPr>
          <w:p w:rsidR="00734FB4" w:rsidRDefault="00734FB4" w:rsidP="00052CDB">
            <w:pPr>
              <w:pStyle w:val="ConsPlusNormal"/>
              <w:widowControl/>
              <w:ind w:firstLine="0"/>
              <w:jc w:val="center"/>
              <w:rPr>
                <w:rFonts w:ascii="Times New Roman" w:hAnsi="Times New Roman" w:cs="Times New Roman"/>
                <w:sz w:val="24"/>
                <w:szCs w:val="24"/>
              </w:rPr>
            </w:pPr>
          </w:p>
        </w:tc>
        <w:tc>
          <w:tcPr>
            <w:tcW w:w="4285" w:type="dxa"/>
            <w:tcBorders>
              <w:top w:val="single" w:sz="4" w:space="0" w:color="auto"/>
              <w:left w:val="single" w:sz="4" w:space="0" w:color="auto"/>
              <w:bottom w:val="single" w:sz="4" w:space="0" w:color="auto"/>
              <w:right w:val="single" w:sz="4" w:space="0" w:color="auto"/>
            </w:tcBorders>
          </w:tcPr>
          <w:p w:rsidR="00734FB4" w:rsidRPr="00270404" w:rsidRDefault="00734FB4" w:rsidP="003B6357">
            <w:pPr>
              <w:pStyle w:val="ConsPlusNormal"/>
              <w:widowControl/>
              <w:ind w:firstLine="0"/>
              <w:jc w:val="both"/>
              <w:rPr>
                <w:rFonts w:ascii="Times New Roman" w:hAnsi="Times New Roman" w:cs="Times New Roman"/>
                <w:sz w:val="24"/>
                <w:szCs w:val="24"/>
              </w:rPr>
            </w:pPr>
            <w:r w:rsidRPr="00270404">
              <w:rPr>
                <w:rFonts w:ascii="Times New Roman" w:hAnsi="Times New Roman" w:cs="Times New Roman"/>
                <w:sz w:val="24"/>
                <w:szCs w:val="24"/>
              </w:rPr>
              <w:t xml:space="preserve">Самарская область, </w:t>
            </w:r>
            <w:proofErr w:type="spellStart"/>
            <w:r w:rsidRPr="00270404">
              <w:rPr>
                <w:rFonts w:ascii="Times New Roman" w:hAnsi="Times New Roman" w:cs="Times New Roman"/>
                <w:sz w:val="24"/>
                <w:szCs w:val="24"/>
              </w:rPr>
              <w:t>Хворостянский</w:t>
            </w:r>
            <w:proofErr w:type="spellEnd"/>
            <w:r w:rsidRPr="00270404">
              <w:rPr>
                <w:rFonts w:ascii="Times New Roman" w:hAnsi="Times New Roman" w:cs="Times New Roman"/>
                <w:sz w:val="24"/>
                <w:szCs w:val="24"/>
              </w:rPr>
              <w:t xml:space="preserve"> район, </w:t>
            </w:r>
            <w:proofErr w:type="gramStart"/>
            <w:r w:rsidRPr="00270404">
              <w:rPr>
                <w:rFonts w:ascii="Times New Roman" w:hAnsi="Times New Roman" w:cs="Times New Roman"/>
                <w:sz w:val="24"/>
                <w:szCs w:val="24"/>
              </w:rPr>
              <w:t>с</w:t>
            </w:r>
            <w:proofErr w:type="gramEnd"/>
            <w:r w:rsidRPr="00270404">
              <w:rPr>
                <w:rFonts w:ascii="Times New Roman" w:hAnsi="Times New Roman" w:cs="Times New Roman"/>
                <w:sz w:val="24"/>
                <w:szCs w:val="24"/>
              </w:rPr>
              <w:t xml:space="preserve">. Хворостянка, ул. </w:t>
            </w:r>
            <w:proofErr w:type="spellStart"/>
            <w:r w:rsidRPr="00270404">
              <w:rPr>
                <w:rFonts w:ascii="Times New Roman" w:hAnsi="Times New Roman" w:cs="Times New Roman"/>
                <w:sz w:val="24"/>
                <w:szCs w:val="24"/>
              </w:rPr>
              <w:t>Саморокова</w:t>
            </w:r>
            <w:proofErr w:type="spellEnd"/>
            <w:r w:rsidRPr="00270404">
              <w:rPr>
                <w:rFonts w:ascii="Times New Roman" w:hAnsi="Times New Roman" w:cs="Times New Roman"/>
                <w:sz w:val="24"/>
                <w:szCs w:val="24"/>
              </w:rPr>
              <w:t>, д. 60</w:t>
            </w:r>
          </w:p>
        </w:tc>
        <w:tc>
          <w:tcPr>
            <w:tcW w:w="5265" w:type="dxa"/>
            <w:tcBorders>
              <w:top w:val="single" w:sz="4" w:space="0" w:color="000000"/>
              <w:left w:val="single" w:sz="4" w:space="0" w:color="auto"/>
              <w:bottom w:val="single" w:sz="4" w:space="0" w:color="000000"/>
              <w:right w:val="single" w:sz="4" w:space="0" w:color="000000"/>
            </w:tcBorders>
            <w:shd w:val="clear" w:color="auto" w:fill="auto"/>
          </w:tcPr>
          <w:p w:rsidR="00734FB4" w:rsidRPr="00270404" w:rsidRDefault="00270404" w:rsidP="00270404">
            <w:pPr>
              <w:pStyle w:val="25"/>
              <w:snapToGrid w:val="0"/>
              <w:ind w:left="0" w:firstLine="0"/>
              <w:jc w:val="center"/>
            </w:pPr>
            <w:r w:rsidRPr="00270404">
              <w:t>с 9-00 часов до 12-00 часов в следующие дни: 23.12.2020 г., 24.12.2020 г., 29.12.2020 г., 13.01.2021 г., 14.01.2021 г.</w:t>
            </w:r>
          </w:p>
        </w:tc>
      </w:tr>
      <w:tr w:rsidR="00734FB4" w:rsidRPr="00780486" w:rsidTr="00C360A0">
        <w:tc>
          <w:tcPr>
            <w:tcW w:w="648" w:type="dxa"/>
            <w:tcBorders>
              <w:top w:val="single" w:sz="4" w:space="0" w:color="000000"/>
              <w:left w:val="single" w:sz="4" w:space="0" w:color="000000"/>
              <w:bottom w:val="single" w:sz="4" w:space="0" w:color="000000"/>
              <w:right w:val="single" w:sz="4" w:space="0" w:color="auto"/>
            </w:tcBorders>
            <w:shd w:val="clear" w:color="auto" w:fill="auto"/>
            <w:vAlign w:val="center"/>
          </w:tcPr>
          <w:p w:rsidR="00734FB4" w:rsidRDefault="00734FB4" w:rsidP="00052CDB">
            <w:pPr>
              <w:pStyle w:val="ConsPlusNormal"/>
              <w:widowControl/>
              <w:ind w:firstLine="0"/>
              <w:jc w:val="center"/>
              <w:rPr>
                <w:rFonts w:ascii="Times New Roman" w:hAnsi="Times New Roman" w:cs="Times New Roman"/>
                <w:sz w:val="24"/>
                <w:szCs w:val="24"/>
              </w:rPr>
            </w:pPr>
          </w:p>
        </w:tc>
        <w:tc>
          <w:tcPr>
            <w:tcW w:w="4285" w:type="dxa"/>
            <w:tcBorders>
              <w:top w:val="single" w:sz="4" w:space="0" w:color="auto"/>
              <w:left w:val="single" w:sz="4" w:space="0" w:color="auto"/>
              <w:bottom w:val="single" w:sz="4" w:space="0" w:color="auto"/>
              <w:right w:val="single" w:sz="4" w:space="0" w:color="auto"/>
            </w:tcBorders>
          </w:tcPr>
          <w:p w:rsidR="00734FB4" w:rsidRPr="00270404" w:rsidRDefault="00734FB4" w:rsidP="003B6357">
            <w:pPr>
              <w:pStyle w:val="ConsPlusNormal"/>
              <w:widowControl/>
              <w:ind w:firstLine="0"/>
              <w:jc w:val="both"/>
              <w:rPr>
                <w:rFonts w:ascii="Times New Roman" w:hAnsi="Times New Roman" w:cs="Times New Roman"/>
                <w:sz w:val="24"/>
                <w:szCs w:val="24"/>
              </w:rPr>
            </w:pPr>
            <w:r w:rsidRPr="00270404">
              <w:rPr>
                <w:rFonts w:ascii="Times New Roman" w:hAnsi="Times New Roman" w:cs="Times New Roman"/>
                <w:sz w:val="24"/>
                <w:szCs w:val="24"/>
              </w:rPr>
              <w:t xml:space="preserve">Самарская область, </w:t>
            </w:r>
            <w:proofErr w:type="spellStart"/>
            <w:r w:rsidRPr="00270404">
              <w:rPr>
                <w:rFonts w:ascii="Times New Roman" w:hAnsi="Times New Roman" w:cs="Times New Roman"/>
                <w:sz w:val="24"/>
                <w:szCs w:val="24"/>
              </w:rPr>
              <w:t>Хворостянский</w:t>
            </w:r>
            <w:proofErr w:type="spellEnd"/>
            <w:r w:rsidRPr="00270404">
              <w:rPr>
                <w:rFonts w:ascii="Times New Roman" w:hAnsi="Times New Roman" w:cs="Times New Roman"/>
                <w:sz w:val="24"/>
                <w:szCs w:val="24"/>
              </w:rPr>
              <w:t xml:space="preserve"> район, </w:t>
            </w:r>
            <w:proofErr w:type="gramStart"/>
            <w:r w:rsidRPr="00270404">
              <w:rPr>
                <w:rFonts w:ascii="Times New Roman" w:hAnsi="Times New Roman" w:cs="Times New Roman"/>
                <w:sz w:val="24"/>
                <w:szCs w:val="24"/>
              </w:rPr>
              <w:t>с</w:t>
            </w:r>
            <w:proofErr w:type="gramEnd"/>
            <w:r w:rsidRPr="00270404">
              <w:rPr>
                <w:rFonts w:ascii="Times New Roman" w:hAnsi="Times New Roman" w:cs="Times New Roman"/>
                <w:sz w:val="24"/>
                <w:szCs w:val="24"/>
              </w:rPr>
              <w:t xml:space="preserve">. </w:t>
            </w:r>
            <w:proofErr w:type="gramStart"/>
            <w:r w:rsidRPr="00270404">
              <w:rPr>
                <w:rFonts w:ascii="Times New Roman" w:hAnsi="Times New Roman" w:cs="Times New Roman"/>
                <w:sz w:val="24"/>
                <w:szCs w:val="24"/>
              </w:rPr>
              <w:t>Хворостянка</w:t>
            </w:r>
            <w:proofErr w:type="gramEnd"/>
            <w:r w:rsidRPr="00270404">
              <w:rPr>
                <w:rFonts w:ascii="Times New Roman" w:hAnsi="Times New Roman" w:cs="Times New Roman"/>
                <w:sz w:val="24"/>
                <w:szCs w:val="24"/>
              </w:rPr>
              <w:t>, ул. Виктора Михельсона, д. 2</w:t>
            </w:r>
          </w:p>
        </w:tc>
        <w:tc>
          <w:tcPr>
            <w:tcW w:w="5265" w:type="dxa"/>
            <w:tcBorders>
              <w:top w:val="single" w:sz="4" w:space="0" w:color="000000"/>
              <w:left w:val="single" w:sz="4" w:space="0" w:color="auto"/>
              <w:bottom w:val="single" w:sz="4" w:space="0" w:color="000000"/>
              <w:right w:val="single" w:sz="4" w:space="0" w:color="000000"/>
            </w:tcBorders>
            <w:shd w:val="clear" w:color="auto" w:fill="auto"/>
          </w:tcPr>
          <w:p w:rsidR="00734FB4" w:rsidRPr="00270404" w:rsidRDefault="00270404" w:rsidP="00270404">
            <w:pPr>
              <w:pStyle w:val="25"/>
              <w:snapToGrid w:val="0"/>
              <w:ind w:left="0" w:firstLine="0"/>
              <w:jc w:val="center"/>
            </w:pPr>
            <w:r w:rsidRPr="00270404">
              <w:t>с 9-00 часов до 12-00 часов в следующие дни: 23.12.2020 г., 24.12.2020 г., 29.12.2020 г., 13.01.2021 г., 14.01.2021 г.</w:t>
            </w:r>
          </w:p>
        </w:tc>
      </w:tr>
    </w:tbl>
    <w:p w:rsidR="00AC62CE" w:rsidRDefault="00AC62CE">
      <w:pPr>
        <w:sectPr w:rsidR="00AC62CE" w:rsidSect="00CB0DC9">
          <w:headerReference w:type="default" r:id="rId11"/>
          <w:pgSz w:w="11906" w:h="16838"/>
          <w:pgMar w:top="1134" w:right="851" w:bottom="1134" w:left="1418" w:header="709" w:footer="720" w:gutter="0"/>
          <w:cols w:space="720"/>
          <w:titlePg/>
          <w:docGrid w:linePitch="360"/>
        </w:sectPr>
      </w:pPr>
    </w:p>
    <w:p w:rsidR="002B06BB" w:rsidRDefault="002B06BB" w:rsidP="002B06BB">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5 к Правилам </w:t>
      </w:r>
    </w:p>
    <w:p w:rsidR="002B06BB" w:rsidRDefault="002B06BB" w:rsidP="002B06BB">
      <w:pPr>
        <w:pStyle w:val="ConsPlusNonformat"/>
        <w:widowControl/>
        <w:jc w:val="both"/>
      </w:pPr>
    </w:p>
    <w:p w:rsidR="002B06BB" w:rsidRPr="00893FFA" w:rsidRDefault="002B06BB" w:rsidP="002B06BB">
      <w:pPr>
        <w:pStyle w:val="ConsPlusNonformat"/>
        <w:jc w:val="center"/>
        <w:rPr>
          <w:rFonts w:ascii="Times New Roman" w:hAnsi="Times New Roman" w:cs="Times New Roman"/>
          <w:sz w:val="28"/>
          <w:szCs w:val="28"/>
        </w:rPr>
      </w:pPr>
      <w:r w:rsidRPr="00893FFA">
        <w:rPr>
          <w:rFonts w:ascii="Times New Roman" w:hAnsi="Times New Roman" w:cs="Times New Roman"/>
          <w:sz w:val="28"/>
          <w:szCs w:val="28"/>
        </w:rPr>
        <w:t>ЗАЯВКА</w:t>
      </w:r>
    </w:p>
    <w:p w:rsidR="002B06BB" w:rsidRPr="00893FFA" w:rsidRDefault="002B06BB" w:rsidP="002B06BB">
      <w:pPr>
        <w:pStyle w:val="ConsPlusNonformat"/>
        <w:jc w:val="center"/>
        <w:rPr>
          <w:rFonts w:ascii="Times New Roman" w:hAnsi="Times New Roman" w:cs="Times New Roman"/>
          <w:sz w:val="28"/>
          <w:szCs w:val="28"/>
        </w:rPr>
      </w:pPr>
      <w:r w:rsidRPr="00893FFA">
        <w:rPr>
          <w:rFonts w:ascii="Times New Roman" w:hAnsi="Times New Roman" w:cs="Times New Roman"/>
          <w:sz w:val="28"/>
          <w:szCs w:val="28"/>
        </w:rPr>
        <w:t>на участие в конкурсе по отбору управляющей организации</w:t>
      </w:r>
    </w:p>
    <w:p w:rsidR="002B06BB" w:rsidRPr="00893FFA" w:rsidRDefault="002B06BB" w:rsidP="002B06BB">
      <w:pPr>
        <w:pStyle w:val="ConsPlusNonformat"/>
        <w:widowControl/>
        <w:jc w:val="center"/>
        <w:rPr>
          <w:rFonts w:ascii="Times New Roman" w:hAnsi="Times New Roman" w:cs="Times New Roman"/>
          <w:sz w:val="28"/>
          <w:szCs w:val="28"/>
        </w:rPr>
      </w:pPr>
      <w:r w:rsidRPr="00893FFA">
        <w:rPr>
          <w:rFonts w:ascii="Times New Roman" w:hAnsi="Times New Roman" w:cs="Times New Roman"/>
          <w:sz w:val="28"/>
          <w:szCs w:val="28"/>
        </w:rPr>
        <w:t>для управления многоквартирными домами</w:t>
      </w:r>
    </w:p>
    <w:p w:rsidR="00734FB4" w:rsidRDefault="002B06BB" w:rsidP="002B06BB">
      <w:pPr>
        <w:pStyle w:val="ConsPlusNonformat"/>
        <w:widowControl/>
        <w:jc w:val="center"/>
        <w:rPr>
          <w:rFonts w:ascii="Times New Roman" w:hAnsi="Times New Roman" w:cs="Times New Roman"/>
          <w:sz w:val="28"/>
          <w:szCs w:val="28"/>
        </w:rPr>
      </w:pPr>
      <w:r w:rsidRPr="00893FFA">
        <w:rPr>
          <w:rFonts w:ascii="Times New Roman" w:hAnsi="Times New Roman" w:cs="Times New Roman"/>
          <w:sz w:val="28"/>
          <w:szCs w:val="28"/>
        </w:rPr>
        <w:t xml:space="preserve">на территории </w:t>
      </w:r>
      <w:r w:rsidR="00734FB4" w:rsidRPr="00D22227">
        <w:rPr>
          <w:rFonts w:ascii="Times New Roman" w:hAnsi="Times New Roman" w:cs="Times New Roman"/>
          <w:sz w:val="28"/>
          <w:szCs w:val="28"/>
        </w:rPr>
        <w:t xml:space="preserve">муниципального района </w:t>
      </w:r>
      <w:proofErr w:type="spellStart"/>
      <w:r w:rsidR="00734FB4" w:rsidRPr="00D22227">
        <w:rPr>
          <w:rFonts w:ascii="Times New Roman" w:hAnsi="Times New Roman" w:cs="Times New Roman"/>
          <w:sz w:val="28"/>
          <w:szCs w:val="28"/>
        </w:rPr>
        <w:t>Хворостянский</w:t>
      </w:r>
      <w:proofErr w:type="spellEnd"/>
      <w:r w:rsidR="00303F64" w:rsidRPr="00D22227">
        <w:rPr>
          <w:rFonts w:ascii="Times New Roman" w:hAnsi="Times New Roman" w:cs="Times New Roman"/>
          <w:sz w:val="28"/>
          <w:szCs w:val="28"/>
        </w:rPr>
        <w:t xml:space="preserve"> Самарской области</w:t>
      </w:r>
      <w:r w:rsidR="00303F64">
        <w:rPr>
          <w:rFonts w:ascii="Times New Roman" w:hAnsi="Times New Roman" w:cs="Times New Roman"/>
          <w:sz w:val="28"/>
          <w:szCs w:val="28"/>
        </w:rPr>
        <w:t xml:space="preserve"> </w:t>
      </w:r>
    </w:p>
    <w:p w:rsidR="002B06BB" w:rsidRPr="00893FFA" w:rsidRDefault="00303F64" w:rsidP="002B06BB">
      <w:pPr>
        <w:pStyle w:val="ConsPlusNonformat"/>
        <w:widowControl/>
        <w:jc w:val="center"/>
        <w:rPr>
          <w:sz w:val="28"/>
          <w:szCs w:val="28"/>
        </w:rPr>
      </w:pPr>
      <w:r>
        <w:rPr>
          <w:rFonts w:ascii="Times New Roman" w:hAnsi="Times New Roman" w:cs="Times New Roman"/>
          <w:sz w:val="28"/>
          <w:szCs w:val="28"/>
        </w:rPr>
        <w:t>в 20</w:t>
      </w:r>
      <w:r w:rsidR="0056188C">
        <w:rPr>
          <w:rFonts w:ascii="Times New Roman" w:hAnsi="Times New Roman" w:cs="Times New Roman"/>
          <w:sz w:val="28"/>
          <w:szCs w:val="28"/>
        </w:rPr>
        <w:t>20</w:t>
      </w:r>
      <w:r>
        <w:rPr>
          <w:rFonts w:ascii="Times New Roman" w:hAnsi="Times New Roman" w:cs="Times New Roman"/>
          <w:sz w:val="28"/>
          <w:szCs w:val="28"/>
        </w:rPr>
        <w:t>-20</w:t>
      </w:r>
      <w:r w:rsidR="002A7F47">
        <w:rPr>
          <w:rFonts w:ascii="Times New Roman" w:hAnsi="Times New Roman" w:cs="Times New Roman"/>
          <w:sz w:val="28"/>
          <w:szCs w:val="28"/>
        </w:rPr>
        <w:t>2</w:t>
      </w:r>
      <w:r w:rsidR="0056188C">
        <w:rPr>
          <w:rFonts w:ascii="Times New Roman" w:hAnsi="Times New Roman" w:cs="Times New Roman"/>
          <w:sz w:val="28"/>
          <w:szCs w:val="28"/>
        </w:rPr>
        <w:t>3</w:t>
      </w:r>
      <w:r>
        <w:rPr>
          <w:rFonts w:ascii="Times New Roman" w:hAnsi="Times New Roman" w:cs="Times New Roman"/>
          <w:sz w:val="28"/>
          <w:szCs w:val="28"/>
        </w:rPr>
        <w:t xml:space="preserve"> </w:t>
      </w:r>
      <w:proofErr w:type="spellStart"/>
      <w:r>
        <w:rPr>
          <w:rFonts w:ascii="Times New Roman" w:hAnsi="Times New Roman" w:cs="Times New Roman"/>
          <w:sz w:val="28"/>
          <w:szCs w:val="28"/>
        </w:rPr>
        <w:t>г.</w:t>
      </w:r>
      <w:proofErr w:type="gramStart"/>
      <w:r>
        <w:rPr>
          <w:rFonts w:ascii="Times New Roman" w:hAnsi="Times New Roman" w:cs="Times New Roman"/>
          <w:sz w:val="28"/>
          <w:szCs w:val="28"/>
        </w:rPr>
        <w:t>г</w:t>
      </w:r>
      <w:proofErr w:type="spellEnd"/>
      <w:proofErr w:type="gramEnd"/>
      <w:r>
        <w:rPr>
          <w:rFonts w:ascii="Times New Roman" w:hAnsi="Times New Roman" w:cs="Times New Roman"/>
          <w:sz w:val="28"/>
          <w:szCs w:val="28"/>
        </w:rPr>
        <w:t>.</w:t>
      </w:r>
    </w:p>
    <w:p w:rsidR="002B06BB" w:rsidRPr="00AC33BB" w:rsidRDefault="002B06BB" w:rsidP="002B06BB">
      <w:pPr>
        <w:pStyle w:val="ConsPlusNonformat"/>
        <w:jc w:val="center"/>
        <w:rPr>
          <w:rFonts w:ascii="Times New Roman" w:hAnsi="Times New Roman" w:cs="Times New Roman"/>
          <w:sz w:val="24"/>
          <w:szCs w:val="24"/>
        </w:rPr>
      </w:pPr>
    </w:p>
    <w:p w:rsidR="002B06BB" w:rsidRPr="00DD63BE" w:rsidRDefault="002B06BB" w:rsidP="002B06BB">
      <w:pPr>
        <w:pStyle w:val="ConsPlusNonformat"/>
        <w:jc w:val="both"/>
        <w:rPr>
          <w:rFonts w:ascii="Times New Roman" w:hAnsi="Times New Roman" w:cs="Times New Roman"/>
          <w:sz w:val="28"/>
          <w:szCs w:val="28"/>
        </w:rPr>
      </w:pPr>
      <w:bookmarkStart w:id="1" w:name="Par554"/>
      <w:bookmarkEnd w:id="1"/>
      <w:r w:rsidRPr="00DD63BE">
        <w:rPr>
          <w:rFonts w:ascii="Times New Roman" w:hAnsi="Times New Roman" w:cs="Times New Roman"/>
          <w:sz w:val="28"/>
          <w:szCs w:val="28"/>
        </w:rPr>
        <w:t xml:space="preserve"> 1. Заявление об участии в конкурсе</w:t>
      </w:r>
    </w:p>
    <w:p w:rsidR="002B06BB" w:rsidRPr="00AC33BB" w:rsidRDefault="002B06BB" w:rsidP="002B06BB">
      <w:pPr>
        <w:pStyle w:val="ConsPlusNonformat"/>
        <w:spacing w:line="276" w:lineRule="auto"/>
        <w:jc w:val="both"/>
        <w:rPr>
          <w:rFonts w:ascii="Times New Roman" w:hAnsi="Times New Roman" w:cs="Times New Roman"/>
          <w:sz w:val="24"/>
          <w:szCs w:val="24"/>
        </w:rPr>
      </w:pPr>
      <w:r w:rsidRPr="00AC33BB">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____________</w:t>
      </w:r>
    </w:p>
    <w:p w:rsidR="002B06BB" w:rsidRPr="00AC33BB" w:rsidRDefault="002B06BB" w:rsidP="002B06BB">
      <w:pPr>
        <w:pStyle w:val="ConsPlusNonformat"/>
        <w:jc w:val="both"/>
        <w:rPr>
          <w:rFonts w:ascii="Times New Roman" w:hAnsi="Times New Roman" w:cs="Times New Roman"/>
          <w:sz w:val="24"/>
          <w:szCs w:val="24"/>
        </w:rPr>
      </w:pPr>
      <w:r w:rsidRPr="00AC33BB">
        <w:rPr>
          <w:rFonts w:ascii="Times New Roman" w:hAnsi="Times New Roman" w:cs="Times New Roman"/>
          <w:sz w:val="24"/>
          <w:szCs w:val="24"/>
        </w:rPr>
        <w:t xml:space="preserve">      </w:t>
      </w:r>
      <w:proofErr w:type="gramStart"/>
      <w:r w:rsidRPr="00AC33BB">
        <w:rPr>
          <w:rFonts w:ascii="Times New Roman" w:hAnsi="Times New Roman" w:cs="Times New Roman"/>
          <w:sz w:val="24"/>
          <w:szCs w:val="24"/>
        </w:rPr>
        <w:t>(организационно-правовая форма, наименование/фирменное</w:t>
      </w:r>
      <w:r w:rsidR="00F82BA9">
        <w:rPr>
          <w:rFonts w:ascii="Times New Roman" w:hAnsi="Times New Roman" w:cs="Times New Roman"/>
          <w:sz w:val="24"/>
          <w:szCs w:val="24"/>
        </w:rPr>
        <w:t xml:space="preserve"> </w:t>
      </w:r>
      <w:r w:rsidRPr="00AC33BB">
        <w:rPr>
          <w:rFonts w:ascii="Times New Roman" w:hAnsi="Times New Roman" w:cs="Times New Roman"/>
          <w:sz w:val="24"/>
          <w:szCs w:val="24"/>
        </w:rPr>
        <w:t>наименование</w:t>
      </w:r>
      <w:proofErr w:type="gramEnd"/>
    </w:p>
    <w:p w:rsidR="002B06BB" w:rsidRPr="00AC33BB" w:rsidRDefault="002B06BB" w:rsidP="002B06BB">
      <w:pPr>
        <w:pStyle w:val="ConsPlusNonformat"/>
        <w:spacing w:line="276"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r w:rsidRPr="00AC33BB">
        <w:rPr>
          <w:rFonts w:ascii="Times New Roman" w:hAnsi="Times New Roman" w:cs="Times New Roman"/>
          <w:sz w:val="24"/>
          <w:szCs w:val="24"/>
        </w:rPr>
        <w:t xml:space="preserve">, организации или </w:t>
      </w:r>
      <w:proofErr w:type="spellStart"/>
      <w:r w:rsidRPr="00AC33BB">
        <w:rPr>
          <w:rFonts w:ascii="Times New Roman" w:hAnsi="Times New Roman" w:cs="Times New Roman"/>
          <w:sz w:val="24"/>
          <w:szCs w:val="24"/>
        </w:rPr>
        <w:t>ф.и.</w:t>
      </w:r>
      <w:proofErr w:type="gramStart"/>
      <w:r w:rsidRPr="00AC33BB">
        <w:rPr>
          <w:rFonts w:ascii="Times New Roman" w:hAnsi="Times New Roman" w:cs="Times New Roman"/>
          <w:sz w:val="24"/>
          <w:szCs w:val="24"/>
        </w:rPr>
        <w:t>о</w:t>
      </w:r>
      <w:proofErr w:type="gramEnd"/>
      <w:r w:rsidRPr="00AC33BB">
        <w:rPr>
          <w:rFonts w:ascii="Times New Roman" w:hAnsi="Times New Roman" w:cs="Times New Roman"/>
          <w:sz w:val="24"/>
          <w:szCs w:val="24"/>
        </w:rPr>
        <w:t>.</w:t>
      </w:r>
      <w:proofErr w:type="spellEnd"/>
      <w:r w:rsidRPr="00AC33BB">
        <w:rPr>
          <w:rFonts w:ascii="Times New Roman" w:hAnsi="Times New Roman" w:cs="Times New Roman"/>
          <w:sz w:val="24"/>
          <w:szCs w:val="24"/>
        </w:rPr>
        <w:t xml:space="preserve"> </w:t>
      </w:r>
      <w:proofErr w:type="gramStart"/>
      <w:r w:rsidRPr="00AC33BB">
        <w:rPr>
          <w:rFonts w:ascii="Times New Roman" w:hAnsi="Times New Roman" w:cs="Times New Roman"/>
          <w:sz w:val="24"/>
          <w:szCs w:val="24"/>
        </w:rPr>
        <w:t>физического</w:t>
      </w:r>
      <w:proofErr w:type="gramEnd"/>
      <w:r w:rsidRPr="00AC33BB">
        <w:rPr>
          <w:rFonts w:ascii="Times New Roman" w:hAnsi="Times New Roman" w:cs="Times New Roman"/>
          <w:sz w:val="24"/>
          <w:szCs w:val="24"/>
        </w:rPr>
        <w:t xml:space="preserve"> лица,</w:t>
      </w:r>
      <w:r w:rsidR="00F82BA9">
        <w:rPr>
          <w:rFonts w:ascii="Times New Roman" w:hAnsi="Times New Roman" w:cs="Times New Roman"/>
          <w:sz w:val="24"/>
          <w:szCs w:val="24"/>
        </w:rPr>
        <w:t xml:space="preserve"> </w:t>
      </w:r>
      <w:r w:rsidRPr="00AC33BB">
        <w:rPr>
          <w:rFonts w:ascii="Times New Roman" w:hAnsi="Times New Roman" w:cs="Times New Roman"/>
          <w:sz w:val="24"/>
          <w:szCs w:val="24"/>
        </w:rPr>
        <w:t>данные документа</w:t>
      </w:r>
      <w:r w:rsidR="00F82BA9">
        <w:rPr>
          <w:rFonts w:ascii="Times New Roman" w:hAnsi="Times New Roman" w:cs="Times New Roman"/>
          <w:sz w:val="24"/>
          <w:szCs w:val="24"/>
        </w:rPr>
        <w:t xml:space="preserve"> </w:t>
      </w:r>
      <w:r w:rsidRPr="00AC33BB">
        <w:rPr>
          <w:rFonts w:ascii="Times New Roman" w:hAnsi="Times New Roman" w:cs="Times New Roman"/>
          <w:sz w:val="24"/>
          <w:szCs w:val="24"/>
        </w:rPr>
        <w:t>личность)</w:t>
      </w:r>
    </w:p>
    <w:p w:rsidR="002B06BB" w:rsidRPr="00AC33BB" w:rsidRDefault="002B06BB" w:rsidP="002B06BB">
      <w:pPr>
        <w:pStyle w:val="ConsPlusNonformat"/>
        <w:spacing w:line="276"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B06BB" w:rsidRPr="00AC33BB" w:rsidRDefault="002B06BB" w:rsidP="002B06BB">
      <w:pPr>
        <w:pStyle w:val="ConsPlusNonformat"/>
        <w:jc w:val="center"/>
        <w:rPr>
          <w:rFonts w:ascii="Times New Roman" w:hAnsi="Times New Roman" w:cs="Times New Roman"/>
          <w:sz w:val="24"/>
          <w:szCs w:val="24"/>
        </w:rPr>
      </w:pPr>
      <w:proofErr w:type="gramStart"/>
      <w:r w:rsidRPr="00AC33BB">
        <w:rPr>
          <w:rFonts w:ascii="Times New Roman" w:hAnsi="Times New Roman" w:cs="Times New Roman"/>
          <w:sz w:val="24"/>
          <w:szCs w:val="24"/>
        </w:rPr>
        <w:t>(место нахождения, почтовый адрес организации</w:t>
      </w:r>
      <w:r w:rsidR="00F82BA9">
        <w:rPr>
          <w:rFonts w:ascii="Times New Roman" w:hAnsi="Times New Roman" w:cs="Times New Roman"/>
          <w:sz w:val="24"/>
          <w:szCs w:val="24"/>
        </w:rPr>
        <w:t xml:space="preserve"> </w:t>
      </w:r>
      <w:r w:rsidRPr="00AC33BB">
        <w:rPr>
          <w:rFonts w:ascii="Times New Roman" w:hAnsi="Times New Roman" w:cs="Times New Roman"/>
          <w:sz w:val="24"/>
          <w:szCs w:val="24"/>
        </w:rPr>
        <w:t>или</w:t>
      </w:r>
      <w:proofErr w:type="gramEnd"/>
    </w:p>
    <w:p w:rsidR="002B06BB" w:rsidRPr="00AC33BB" w:rsidRDefault="002B06BB" w:rsidP="002B06BB">
      <w:pPr>
        <w:pStyle w:val="ConsPlusNonformat"/>
        <w:spacing w:line="276" w:lineRule="auto"/>
        <w:jc w:val="both"/>
        <w:rPr>
          <w:rFonts w:ascii="Times New Roman" w:hAnsi="Times New Roman" w:cs="Times New Roman"/>
          <w:sz w:val="24"/>
          <w:szCs w:val="24"/>
        </w:rPr>
      </w:pPr>
      <w:r w:rsidRPr="00AC33BB">
        <w:rPr>
          <w:rFonts w:ascii="Times New Roman" w:hAnsi="Times New Roman" w:cs="Times New Roman"/>
          <w:sz w:val="24"/>
          <w:szCs w:val="24"/>
        </w:rPr>
        <w:t>_______________________________________________________________</w:t>
      </w:r>
      <w:r>
        <w:rPr>
          <w:rFonts w:ascii="Times New Roman" w:hAnsi="Times New Roman" w:cs="Times New Roman"/>
          <w:sz w:val="24"/>
          <w:szCs w:val="24"/>
        </w:rPr>
        <w:t>____________</w:t>
      </w:r>
      <w:r w:rsidR="0092073C">
        <w:rPr>
          <w:rFonts w:ascii="Times New Roman" w:hAnsi="Times New Roman" w:cs="Times New Roman"/>
          <w:sz w:val="24"/>
          <w:szCs w:val="24"/>
        </w:rPr>
        <w:t>_______</w:t>
      </w:r>
    </w:p>
    <w:p w:rsidR="002B06BB" w:rsidRPr="00AC33BB" w:rsidRDefault="002B06BB" w:rsidP="002B06BB">
      <w:pPr>
        <w:pStyle w:val="ConsPlusNonformat"/>
        <w:jc w:val="center"/>
        <w:rPr>
          <w:rFonts w:ascii="Times New Roman" w:hAnsi="Times New Roman" w:cs="Times New Roman"/>
          <w:sz w:val="24"/>
          <w:szCs w:val="24"/>
        </w:rPr>
      </w:pPr>
      <w:r w:rsidRPr="00AC33BB">
        <w:rPr>
          <w:rFonts w:ascii="Times New Roman" w:hAnsi="Times New Roman" w:cs="Times New Roman"/>
          <w:sz w:val="24"/>
          <w:szCs w:val="24"/>
        </w:rPr>
        <w:t>место жительства индивидуального предпринимателя)</w:t>
      </w:r>
    </w:p>
    <w:p w:rsidR="002B06BB" w:rsidRPr="00AC33BB" w:rsidRDefault="002B06BB" w:rsidP="002B06BB">
      <w:pPr>
        <w:pStyle w:val="ConsPlusNonformat"/>
        <w:spacing w:line="276" w:lineRule="auto"/>
        <w:jc w:val="both"/>
        <w:rPr>
          <w:rFonts w:ascii="Times New Roman" w:hAnsi="Times New Roman" w:cs="Times New Roman"/>
          <w:sz w:val="24"/>
          <w:szCs w:val="24"/>
        </w:rPr>
      </w:pPr>
      <w:r w:rsidRPr="00AC33BB">
        <w:rPr>
          <w:rFonts w:ascii="Times New Roman" w:hAnsi="Times New Roman" w:cs="Times New Roman"/>
          <w:sz w:val="24"/>
          <w:szCs w:val="24"/>
        </w:rPr>
        <w:t>__________________________________________________________________</w:t>
      </w:r>
      <w:r w:rsidR="0092073C">
        <w:rPr>
          <w:rFonts w:ascii="Times New Roman" w:hAnsi="Times New Roman" w:cs="Times New Roman"/>
          <w:sz w:val="24"/>
          <w:szCs w:val="24"/>
        </w:rPr>
        <w:t>________________</w:t>
      </w:r>
    </w:p>
    <w:p w:rsidR="002B06BB" w:rsidRPr="00AC33BB" w:rsidRDefault="002B06BB" w:rsidP="002B06BB">
      <w:pPr>
        <w:pStyle w:val="ConsPlusNonformat"/>
        <w:spacing w:line="276" w:lineRule="auto"/>
        <w:jc w:val="center"/>
        <w:rPr>
          <w:rFonts w:ascii="Times New Roman" w:hAnsi="Times New Roman" w:cs="Times New Roman"/>
          <w:sz w:val="24"/>
          <w:szCs w:val="24"/>
        </w:rPr>
      </w:pPr>
      <w:r w:rsidRPr="00AC33BB">
        <w:rPr>
          <w:rFonts w:ascii="Times New Roman" w:hAnsi="Times New Roman" w:cs="Times New Roman"/>
          <w:sz w:val="24"/>
          <w:szCs w:val="24"/>
        </w:rPr>
        <w:t>(номер телефона)</w:t>
      </w:r>
    </w:p>
    <w:p w:rsidR="002B06BB" w:rsidRPr="00B662F9" w:rsidRDefault="002B06BB" w:rsidP="002B06BB">
      <w:pPr>
        <w:pStyle w:val="ConsPlusNonformat"/>
        <w:spacing w:line="276" w:lineRule="auto"/>
        <w:jc w:val="both"/>
        <w:rPr>
          <w:rFonts w:ascii="Times New Roman" w:hAnsi="Times New Roman" w:cs="Times New Roman"/>
          <w:sz w:val="28"/>
          <w:szCs w:val="28"/>
        </w:rPr>
      </w:pPr>
      <w:r w:rsidRPr="00B662F9">
        <w:rPr>
          <w:rFonts w:ascii="Times New Roman" w:hAnsi="Times New Roman" w:cs="Times New Roman"/>
          <w:sz w:val="28"/>
          <w:szCs w:val="28"/>
        </w:rPr>
        <w:t>заявляет    об    участии    в   конкурсе по отбору управляющей</w:t>
      </w:r>
      <w:r w:rsidR="00F82BA9">
        <w:rPr>
          <w:rFonts w:ascii="Times New Roman" w:hAnsi="Times New Roman" w:cs="Times New Roman"/>
          <w:sz w:val="28"/>
          <w:szCs w:val="28"/>
        </w:rPr>
        <w:t xml:space="preserve"> </w:t>
      </w:r>
      <w:r w:rsidRPr="00B662F9">
        <w:rPr>
          <w:rFonts w:ascii="Times New Roman" w:hAnsi="Times New Roman" w:cs="Times New Roman"/>
          <w:sz w:val="28"/>
          <w:szCs w:val="28"/>
        </w:rPr>
        <w:t>организации</w:t>
      </w:r>
    </w:p>
    <w:p w:rsidR="002B06BB" w:rsidRPr="00B662F9" w:rsidRDefault="002B06BB" w:rsidP="002B06BB">
      <w:pPr>
        <w:pStyle w:val="ConsPlusNonformat"/>
        <w:spacing w:line="276" w:lineRule="auto"/>
        <w:jc w:val="both"/>
        <w:rPr>
          <w:rFonts w:ascii="Times New Roman" w:hAnsi="Times New Roman" w:cs="Times New Roman"/>
          <w:sz w:val="28"/>
          <w:szCs w:val="28"/>
        </w:rPr>
      </w:pPr>
      <w:r w:rsidRPr="00B662F9">
        <w:rPr>
          <w:rFonts w:ascii="Times New Roman" w:hAnsi="Times New Roman" w:cs="Times New Roman"/>
          <w:sz w:val="28"/>
          <w:szCs w:val="28"/>
        </w:rPr>
        <w:t>для управления многоквартирным домом (многоквартирными</w:t>
      </w:r>
      <w:r w:rsidR="00F82BA9">
        <w:rPr>
          <w:rFonts w:ascii="Times New Roman" w:hAnsi="Times New Roman" w:cs="Times New Roman"/>
          <w:sz w:val="28"/>
          <w:szCs w:val="28"/>
        </w:rPr>
        <w:t xml:space="preserve"> </w:t>
      </w:r>
      <w:r w:rsidRPr="00B662F9">
        <w:rPr>
          <w:rFonts w:ascii="Times New Roman" w:hAnsi="Times New Roman" w:cs="Times New Roman"/>
          <w:sz w:val="28"/>
          <w:szCs w:val="28"/>
        </w:rPr>
        <w:t>домами),</w:t>
      </w:r>
    </w:p>
    <w:p w:rsidR="002B06BB" w:rsidRPr="00AC33BB" w:rsidRDefault="002B06BB" w:rsidP="002B06BB">
      <w:pPr>
        <w:pStyle w:val="ConsPlusNonformat"/>
        <w:spacing w:line="276" w:lineRule="auto"/>
        <w:jc w:val="both"/>
        <w:rPr>
          <w:rFonts w:ascii="Times New Roman" w:hAnsi="Times New Roman" w:cs="Times New Roman"/>
          <w:sz w:val="24"/>
          <w:szCs w:val="24"/>
        </w:rPr>
      </w:pPr>
      <w:r w:rsidRPr="00B662F9">
        <w:rPr>
          <w:rFonts w:ascii="Times New Roman" w:hAnsi="Times New Roman" w:cs="Times New Roman"/>
          <w:sz w:val="28"/>
          <w:szCs w:val="28"/>
        </w:rPr>
        <w:t>расположенны</w:t>
      </w:r>
      <w:proofErr w:type="gramStart"/>
      <w:r w:rsidRPr="00B662F9">
        <w:rPr>
          <w:rFonts w:ascii="Times New Roman" w:hAnsi="Times New Roman" w:cs="Times New Roman"/>
          <w:sz w:val="28"/>
          <w:szCs w:val="28"/>
        </w:rPr>
        <w:t>м(</w:t>
      </w:r>
      <w:proofErr w:type="gramEnd"/>
      <w:r w:rsidRPr="00B662F9">
        <w:rPr>
          <w:rFonts w:ascii="Times New Roman" w:hAnsi="Times New Roman" w:cs="Times New Roman"/>
          <w:sz w:val="28"/>
          <w:szCs w:val="28"/>
        </w:rPr>
        <w:t>и) по адресу:</w:t>
      </w:r>
      <w:r>
        <w:rPr>
          <w:rFonts w:ascii="Times New Roman" w:hAnsi="Times New Roman" w:cs="Times New Roman"/>
          <w:sz w:val="24"/>
          <w:szCs w:val="24"/>
        </w:rPr>
        <w:t>___________________________</w:t>
      </w:r>
      <w:r w:rsidRPr="00AC33BB">
        <w:rPr>
          <w:rFonts w:ascii="Times New Roman" w:hAnsi="Times New Roman" w:cs="Times New Roman"/>
          <w:sz w:val="24"/>
          <w:szCs w:val="24"/>
        </w:rPr>
        <w:t>_____________________________</w:t>
      </w:r>
    </w:p>
    <w:p w:rsidR="002B06BB" w:rsidRPr="00AC33BB" w:rsidRDefault="002B06BB" w:rsidP="002B06BB">
      <w:pPr>
        <w:pStyle w:val="ConsPlusNonformat"/>
        <w:jc w:val="both"/>
        <w:rPr>
          <w:rFonts w:ascii="Times New Roman" w:hAnsi="Times New Roman" w:cs="Times New Roman"/>
          <w:sz w:val="24"/>
          <w:szCs w:val="24"/>
        </w:rPr>
      </w:pPr>
      <w:r w:rsidRPr="00AC33BB">
        <w:rPr>
          <w:rFonts w:ascii="Times New Roman" w:hAnsi="Times New Roman" w:cs="Times New Roman"/>
          <w:sz w:val="24"/>
          <w:szCs w:val="24"/>
        </w:rPr>
        <w:t>_________________________________________________________________</w:t>
      </w:r>
      <w:r w:rsidR="0056188C">
        <w:rPr>
          <w:rFonts w:ascii="Times New Roman" w:hAnsi="Times New Roman" w:cs="Times New Roman"/>
          <w:sz w:val="24"/>
          <w:szCs w:val="24"/>
        </w:rPr>
        <w:t>___________________</w:t>
      </w:r>
      <w:r w:rsidRPr="00AC33BB">
        <w:rPr>
          <w:rFonts w:ascii="Times New Roman" w:hAnsi="Times New Roman" w:cs="Times New Roman"/>
          <w:sz w:val="24"/>
          <w:szCs w:val="24"/>
        </w:rPr>
        <w:t>.</w:t>
      </w:r>
    </w:p>
    <w:p w:rsidR="002B06BB" w:rsidRPr="00AC33BB" w:rsidRDefault="002B06BB" w:rsidP="002B06BB">
      <w:pPr>
        <w:pStyle w:val="ConsPlusNonformat"/>
        <w:spacing w:line="276" w:lineRule="auto"/>
        <w:jc w:val="center"/>
        <w:rPr>
          <w:rFonts w:ascii="Times New Roman" w:hAnsi="Times New Roman" w:cs="Times New Roman"/>
          <w:sz w:val="24"/>
          <w:szCs w:val="24"/>
        </w:rPr>
      </w:pPr>
      <w:r w:rsidRPr="00AC33BB">
        <w:rPr>
          <w:rFonts w:ascii="Times New Roman" w:hAnsi="Times New Roman" w:cs="Times New Roman"/>
          <w:sz w:val="24"/>
          <w:szCs w:val="24"/>
        </w:rPr>
        <w:t>(адрес многоквартирного дома)</w:t>
      </w:r>
    </w:p>
    <w:p w:rsidR="002B06BB" w:rsidRPr="00B662F9" w:rsidRDefault="002B06BB" w:rsidP="002A7F47">
      <w:pPr>
        <w:pStyle w:val="ConsPlusNonformat"/>
        <w:spacing w:line="276" w:lineRule="auto"/>
        <w:jc w:val="both"/>
        <w:rPr>
          <w:rFonts w:ascii="Times New Roman" w:hAnsi="Times New Roman" w:cs="Times New Roman"/>
          <w:sz w:val="28"/>
          <w:szCs w:val="28"/>
        </w:rPr>
      </w:pPr>
      <w:r w:rsidRPr="00B662F9">
        <w:rPr>
          <w:rFonts w:ascii="Times New Roman" w:hAnsi="Times New Roman" w:cs="Times New Roman"/>
          <w:sz w:val="28"/>
          <w:szCs w:val="28"/>
        </w:rPr>
        <w:t xml:space="preserve">    Средства, внесенные в качестве обеспечения заявки на участие в конкурсе,</w:t>
      </w:r>
    </w:p>
    <w:p w:rsidR="002B06BB" w:rsidRPr="00B662F9" w:rsidRDefault="002B06BB" w:rsidP="002B06BB">
      <w:pPr>
        <w:pStyle w:val="ConsPlusNonformat"/>
        <w:spacing w:line="276" w:lineRule="auto"/>
        <w:jc w:val="both"/>
        <w:rPr>
          <w:rFonts w:ascii="Times New Roman" w:hAnsi="Times New Roman" w:cs="Times New Roman"/>
          <w:sz w:val="28"/>
          <w:szCs w:val="28"/>
        </w:rPr>
      </w:pPr>
      <w:r w:rsidRPr="00B662F9">
        <w:rPr>
          <w:rFonts w:ascii="Times New Roman" w:hAnsi="Times New Roman" w:cs="Times New Roman"/>
          <w:sz w:val="28"/>
          <w:szCs w:val="28"/>
        </w:rPr>
        <w:t>просим возвратить на счет: _____________________________</w:t>
      </w:r>
      <w:r>
        <w:rPr>
          <w:rFonts w:ascii="Times New Roman" w:hAnsi="Times New Roman" w:cs="Times New Roman"/>
          <w:sz w:val="28"/>
          <w:szCs w:val="28"/>
        </w:rPr>
        <w:t>______________</w:t>
      </w:r>
      <w:r w:rsidR="0092073C">
        <w:rPr>
          <w:rFonts w:ascii="Times New Roman" w:hAnsi="Times New Roman" w:cs="Times New Roman"/>
          <w:sz w:val="28"/>
          <w:szCs w:val="28"/>
        </w:rPr>
        <w:t>_______</w:t>
      </w:r>
    </w:p>
    <w:p w:rsidR="002B06BB" w:rsidRPr="00AC33BB" w:rsidRDefault="002B06BB" w:rsidP="002B06BB">
      <w:pPr>
        <w:pStyle w:val="ConsPlusNonformat"/>
        <w:jc w:val="both"/>
        <w:rPr>
          <w:rFonts w:ascii="Times New Roman" w:hAnsi="Times New Roman" w:cs="Times New Roman"/>
          <w:sz w:val="24"/>
          <w:szCs w:val="24"/>
        </w:rPr>
      </w:pPr>
      <w:r w:rsidRPr="00AC33BB">
        <w:rPr>
          <w:rFonts w:ascii="Times New Roman" w:hAnsi="Times New Roman" w:cs="Times New Roman"/>
          <w:sz w:val="24"/>
          <w:szCs w:val="24"/>
        </w:rPr>
        <w:t>(реквизиты банковского</w:t>
      </w:r>
      <w:r w:rsidR="00F82BA9">
        <w:rPr>
          <w:rFonts w:ascii="Times New Roman" w:hAnsi="Times New Roman" w:cs="Times New Roman"/>
          <w:sz w:val="24"/>
          <w:szCs w:val="24"/>
        </w:rPr>
        <w:t xml:space="preserve"> </w:t>
      </w:r>
      <w:r w:rsidRPr="00AC33BB">
        <w:rPr>
          <w:rFonts w:ascii="Times New Roman" w:hAnsi="Times New Roman" w:cs="Times New Roman"/>
          <w:sz w:val="24"/>
          <w:szCs w:val="24"/>
        </w:rPr>
        <w:t>счета)</w:t>
      </w:r>
    </w:p>
    <w:p w:rsidR="002B06BB" w:rsidRPr="00AC33BB" w:rsidRDefault="002B06BB" w:rsidP="002B06BB">
      <w:pPr>
        <w:pStyle w:val="ConsPlusNonformat"/>
        <w:spacing w:line="276" w:lineRule="auto"/>
        <w:jc w:val="both"/>
        <w:rPr>
          <w:rFonts w:ascii="Times New Roman" w:hAnsi="Times New Roman" w:cs="Times New Roman"/>
          <w:sz w:val="24"/>
          <w:szCs w:val="24"/>
        </w:rPr>
      </w:pPr>
      <w:r w:rsidRPr="00AC33BB">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__________________</w:t>
      </w:r>
      <w:r w:rsidR="0056188C">
        <w:rPr>
          <w:rFonts w:ascii="Times New Roman" w:hAnsi="Times New Roman" w:cs="Times New Roman"/>
          <w:sz w:val="24"/>
          <w:szCs w:val="24"/>
        </w:rPr>
        <w:t>_</w:t>
      </w:r>
      <w:r w:rsidRPr="00AC33BB">
        <w:rPr>
          <w:rFonts w:ascii="Times New Roman" w:hAnsi="Times New Roman" w:cs="Times New Roman"/>
          <w:sz w:val="24"/>
          <w:szCs w:val="24"/>
        </w:rPr>
        <w:t>.</w:t>
      </w:r>
    </w:p>
    <w:p w:rsidR="002B06BB" w:rsidRPr="00AC33BB" w:rsidRDefault="002B06BB" w:rsidP="002B06BB">
      <w:pPr>
        <w:pStyle w:val="ConsPlusNonformat"/>
        <w:jc w:val="both"/>
        <w:rPr>
          <w:rFonts w:ascii="Times New Roman" w:hAnsi="Times New Roman" w:cs="Times New Roman"/>
          <w:sz w:val="24"/>
          <w:szCs w:val="24"/>
        </w:rPr>
      </w:pPr>
    </w:p>
    <w:p w:rsidR="002B06BB" w:rsidRPr="00B662F9" w:rsidRDefault="002B06BB" w:rsidP="002B06BB">
      <w:pPr>
        <w:pStyle w:val="ConsPlusNonformat"/>
        <w:jc w:val="both"/>
        <w:rPr>
          <w:rFonts w:ascii="Times New Roman" w:hAnsi="Times New Roman" w:cs="Times New Roman"/>
          <w:sz w:val="28"/>
          <w:szCs w:val="28"/>
        </w:rPr>
      </w:pPr>
      <w:bookmarkStart w:id="2" w:name="Par575"/>
      <w:bookmarkEnd w:id="2"/>
      <w:r w:rsidRPr="00B662F9">
        <w:rPr>
          <w:rFonts w:ascii="Times New Roman" w:hAnsi="Times New Roman" w:cs="Times New Roman"/>
          <w:sz w:val="28"/>
          <w:szCs w:val="28"/>
        </w:rPr>
        <w:t xml:space="preserve">         2. Предложения претендента по условиям договора</w:t>
      </w:r>
      <w:r w:rsidR="00F82BA9">
        <w:rPr>
          <w:rFonts w:ascii="Times New Roman" w:hAnsi="Times New Roman" w:cs="Times New Roman"/>
          <w:sz w:val="28"/>
          <w:szCs w:val="28"/>
        </w:rPr>
        <w:t xml:space="preserve"> </w:t>
      </w:r>
      <w:r w:rsidRPr="00B662F9">
        <w:rPr>
          <w:rFonts w:ascii="Times New Roman" w:hAnsi="Times New Roman" w:cs="Times New Roman"/>
          <w:sz w:val="28"/>
          <w:szCs w:val="28"/>
        </w:rPr>
        <w:t>управления</w:t>
      </w:r>
      <w:r w:rsidR="00F82BA9">
        <w:rPr>
          <w:rFonts w:ascii="Times New Roman" w:hAnsi="Times New Roman" w:cs="Times New Roman"/>
          <w:sz w:val="28"/>
          <w:szCs w:val="28"/>
        </w:rPr>
        <w:t xml:space="preserve"> </w:t>
      </w:r>
      <w:r w:rsidRPr="00B662F9">
        <w:rPr>
          <w:rFonts w:ascii="Times New Roman" w:hAnsi="Times New Roman" w:cs="Times New Roman"/>
          <w:sz w:val="28"/>
          <w:szCs w:val="28"/>
        </w:rPr>
        <w:t>многоквартирным домом</w:t>
      </w:r>
    </w:p>
    <w:p w:rsidR="002B06BB" w:rsidRPr="00AC33BB" w:rsidRDefault="002B06BB" w:rsidP="002B06BB">
      <w:pPr>
        <w:pStyle w:val="ConsPlusNonformat"/>
        <w:jc w:val="both"/>
        <w:rPr>
          <w:rFonts w:ascii="Times New Roman" w:hAnsi="Times New Roman" w:cs="Times New Roman"/>
          <w:sz w:val="24"/>
          <w:szCs w:val="24"/>
        </w:rPr>
      </w:pPr>
    </w:p>
    <w:p w:rsidR="002B06BB" w:rsidRPr="00B662F9" w:rsidRDefault="002B06BB" w:rsidP="002B06BB">
      <w:pPr>
        <w:pStyle w:val="ConsPlusNonformat"/>
        <w:jc w:val="both"/>
        <w:rPr>
          <w:rFonts w:ascii="Times New Roman" w:hAnsi="Times New Roman" w:cs="Times New Roman"/>
          <w:sz w:val="28"/>
          <w:szCs w:val="28"/>
        </w:rPr>
      </w:pPr>
      <w:r w:rsidRPr="00B662F9">
        <w:rPr>
          <w:rFonts w:ascii="Times New Roman" w:hAnsi="Times New Roman" w:cs="Times New Roman"/>
          <w:sz w:val="28"/>
          <w:szCs w:val="28"/>
        </w:rPr>
        <w:t>__________________________________________________________________</w:t>
      </w:r>
      <w:r>
        <w:rPr>
          <w:rFonts w:ascii="Times New Roman" w:hAnsi="Times New Roman" w:cs="Times New Roman"/>
          <w:sz w:val="28"/>
          <w:szCs w:val="28"/>
        </w:rPr>
        <w:t>___</w:t>
      </w:r>
      <w:r w:rsidR="0056188C">
        <w:rPr>
          <w:rFonts w:ascii="Times New Roman" w:hAnsi="Times New Roman" w:cs="Times New Roman"/>
          <w:sz w:val="28"/>
          <w:szCs w:val="28"/>
        </w:rPr>
        <w:t>__</w:t>
      </w:r>
    </w:p>
    <w:p w:rsidR="002B06BB" w:rsidRPr="00AC33BB" w:rsidRDefault="002B06BB" w:rsidP="002B06BB">
      <w:pPr>
        <w:pStyle w:val="ConsPlusNonformat"/>
        <w:jc w:val="center"/>
        <w:rPr>
          <w:rFonts w:ascii="Times New Roman" w:hAnsi="Times New Roman" w:cs="Times New Roman"/>
          <w:sz w:val="24"/>
          <w:szCs w:val="24"/>
        </w:rPr>
      </w:pPr>
      <w:proofErr w:type="gramStart"/>
      <w:r w:rsidRPr="00AC33BB">
        <w:rPr>
          <w:rFonts w:ascii="Times New Roman" w:hAnsi="Times New Roman" w:cs="Times New Roman"/>
          <w:sz w:val="24"/>
          <w:szCs w:val="24"/>
        </w:rPr>
        <w:t>(описание предлагаемого претендентом в качестве условия договора</w:t>
      </w:r>
      <w:r w:rsidR="00F82BA9">
        <w:rPr>
          <w:rFonts w:ascii="Times New Roman" w:hAnsi="Times New Roman" w:cs="Times New Roman"/>
          <w:sz w:val="24"/>
          <w:szCs w:val="24"/>
        </w:rPr>
        <w:t xml:space="preserve"> </w:t>
      </w:r>
      <w:r w:rsidRPr="00AC33BB">
        <w:rPr>
          <w:rFonts w:ascii="Times New Roman" w:hAnsi="Times New Roman" w:cs="Times New Roman"/>
          <w:sz w:val="24"/>
          <w:szCs w:val="24"/>
        </w:rPr>
        <w:t>управления</w:t>
      </w:r>
      <w:proofErr w:type="gramEnd"/>
    </w:p>
    <w:p w:rsidR="002B06BB" w:rsidRPr="00AC33BB" w:rsidRDefault="002B06BB" w:rsidP="002B06BB">
      <w:pPr>
        <w:pStyle w:val="ConsPlusNonformat"/>
        <w:spacing w:line="276" w:lineRule="auto"/>
        <w:jc w:val="both"/>
        <w:rPr>
          <w:rFonts w:ascii="Times New Roman" w:hAnsi="Times New Roman" w:cs="Times New Roman"/>
          <w:sz w:val="24"/>
          <w:szCs w:val="24"/>
        </w:rPr>
      </w:pPr>
      <w:r w:rsidRPr="00AC33BB">
        <w:rPr>
          <w:rFonts w:ascii="Times New Roman" w:hAnsi="Times New Roman" w:cs="Times New Roman"/>
          <w:sz w:val="24"/>
          <w:szCs w:val="24"/>
        </w:rPr>
        <w:t>__________________________________________________________________</w:t>
      </w:r>
      <w:r w:rsidR="0056188C">
        <w:rPr>
          <w:rFonts w:ascii="Times New Roman" w:hAnsi="Times New Roman" w:cs="Times New Roman"/>
          <w:sz w:val="24"/>
          <w:szCs w:val="24"/>
        </w:rPr>
        <w:t>___________________</w:t>
      </w:r>
    </w:p>
    <w:p w:rsidR="002B06BB" w:rsidRPr="00AC33BB" w:rsidRDefault="002B06BB" w:rsidP="002B06BB">
      <w:pPr>
        <w:pStyle w:val="ConsPlusNonformat"/>
        <w:jc w:val="center"/>
        <w:rPr>
          <w:rFonts w:ascii="Times New Roman" w:hAnsi="Times New Roman" w:cs="Times New Roman"/>
          <w:sz w:val="24"/>
          <w:szCs w:val="24"/>
        </w:rPr>
      </w:pPr>
      <w:r w:rsidRPr="00AC33BB">
        <w:rPr>
          <w:rFonts w:ascii="Times New Roman" w:hAnsi="Times New Roman" w:cs="Times New Roman"/>
          <w:sz w:val="24"/>
          <w:szCs w:val="24"/>
        </w:rPr>
        <w:t>многоквартирным домом способа внесения  собственниками помещений</w:t>
      </w:r>
      <w:r w:rsidR="00F82BA9">
        <w:rPr>
          <w:rFonts w:ascii="Times New Roman" w:hAnsi="Times New Roman" w:cs="Times New Roman"/>
          <w:sz w:val="24"/>
          <w:szCs w:val="24"/>
        </w:rPr>
        <w:t xml:space="preserve"> </w:t>
      </w:r>
      <w:r w:rsidRPr="00AC33BB">
        <w:rPr>
          <w:rFonts w:ascii="Times New Roman" w:hAnsi="Times New Roman" w:cs="Times New Roman"/>
          <w:sz w:val="24"/>
          <w:szCs w:val="24"/>
        </w:rPr>
        <w:t>в</w:t>
      </w:r>
      <w:r w:rsidR="00F82BA9">
        <w:rPr>
          <w:rFonts w:ascii="Times New Roman" w:hAnsi="Times New Roman" w:cs="Times New Roman"/>
          <w:sz w:val="24"/>
          <w:szCs w:val="24"/>
        </w:rPr>
        <w:t xml:space="preserve"> </w:t>
      </w:r>
      <w:proofErr w:type="spellStart"/>
      <w:r w:rsidRPr="00AC33BB">
        <w:rPr>
          <w:rFonts w:ascii="Times New Roman" w:hAnsi="Times New Roman" w:cs="Times New Roman"/>
          <w:sz w:val="24"/>
          <w:szCs w:val="24"/>
        </w:rPr>
        <w:t>многоквартир</w:t>
      </w:r>
      <w:proofErr w:type="spellEnd"/>
      <w:r>
        <w:rPr>
          <w:rFonts w:ascii="Times New Roman" w:hAnsi="Times New Roman" w:cs="Times New Roman"/>
          <w:sz w:val="24"/>
          <w:szCs w:val="24"/>
        </w:rPr>
        <w:t>-</w:t>
      </w:r>
    </w:p>
    <w:p w:rsidR="002B06BB" w:rsidRPr="00AC33BB" w:rsidRDefault="002B06BB" w:rsidP="002B06BB">
      <w:pPr>
        <w:pStyle w:val="ConsPlusNonformat"/>
        <w:spacing w:line="276" w:lineRule="auto"/>
        <w:jc w:val="both"/>
        <w:rPr>
          <w:rFonts w:ascii="Times New Roman" w:hAnsi="Times New Roman" w:cs="Times New Roman"/>
          <w:sz w:val="24"/>
          <w:szCs w:val="24"/>
        </w:rPr>
      </w:pPr>
      <w:r w:rsidRPr="00AC33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___________________</w:t>
      </w:r>
    </w:p>
    <w:p w:rsidR="002B06BB" w:rsidRPr="00AC33BB" w:rsidRDefault="002B06BB" w:rsidP="002B06BB">
      <w:pPr>
        <w:pStyle w:val="ConsPlusNonformat"/>
        <w:spacing w:line="276" w:lineRule="auto"/>
        <w:jc w:val="center"/>
        <w:rPr>
          <w:rFonts w:ascii="Times New Roman" w:hAnsi="Times New Roman" w:cs="Times New Roman"/>
          <w:sz w:val="24"/>
          <w:szCs w:val="24"/>
        </w:rPr>
      </w:pPr>
      <w:r w:rsidRPr="00AC33BB">
        <w:rPr>
          <w:rFonts w:ascii="Times New Roman" w:hAnsi="Times New Roman" w:cs="Times New Roman"/>
          <w:sz w:val="24"/>
          <w:szCs w:val="24"/>
        </w:rPr>
        <w:t xml:space="preserve">ном </w:t>
      </w:r>
      <w:proofErr w:type="gramStart"/>
      <w:r w:rsidRPr="00AC33BB">
        <w:rPr>
          <w:rFonts w:ascii="Times New Roman" w:hAnsi="Times New Roman" w:cs="Times New Roman"/>
          <w:sz w:val="24"/>
          <w:szCs w:val="24"/>
        </w:rPr>
        <w:t>доме</w:t>
      </w:r>
      <w:proofErr w:type="gramEnd"/>
      <w:r w:rsidRPr="00AC33BB">
        <w:rPr>
          <w:rFonts w:ascii="Times New Roman" w:hAnsi="Times New Roman" w:cs="Times New Roman"/>
          <w:sz w:val="24"/>
          <w:szCs w:val="24"/>
        </w:rPr>
        <w:t xml:space="preserve"> и нанимателями</w:t>
      </w:r>
      <w:r w:rsidR="00F82BA9">
        <w:rPr>
          <w:rFonts w:ascii="Times New Roman" w:hAnsi="Times New Roman" w:cs="Times New Roman"/>
          <w:sz w:val="24"/>
          <w:szCs w:val="24"/>
        </w:rPr>
        <w:t xml:space="preserve"> </w:t>
      </w:r>
      <w:r w:rsidRPr="00AC33BB">
        <w:rPr>
          <w:rFonts w:ascii="Times New Roman" w:hAnsi="Times New Roman" w:cs="Times New Roman"/>
          <w:sz w:val="24"/>
          <w:szCs w:val="24"/>
        </w:rPr>
        <w:t>жилых помещений по договору</w:t>
      </w:r>
      <w:r w:rsidR="00F82BA9">
        <w:rPr>
          <w:rFonts w:ascii="Times New Roman" w:hAnsi="Times New Roman" w:cs="Times New Roman"/>
          <w:sz w:val="24"/>
          <w:szCs w:val="24"/>
        </w:rPr>
        <w:t xml:space="preserve"> </w:t>
      </w:r>
      <w:r w:rsidRPr="00AC33BB">
        <w:rPr>
          <w:rFonts w:ascii="Times New Roman" w:hAnsi="Times New Roman" w:cs="Times New Roman"/>
          <w:sz w:val="24"/>
          <w:szCs w:val="24"/>
        </w:rPr>
        <w:t>социального</w:t>
      </w:r>
      <w:r w:rsidR="00F82BA9">
        <w:rPr>
          <w:rFonts w:ascii="Times New Roman" w:hAnsi="Times New Roman" w:cs="Times New Roman"/>
          <w:sz w:val="24"/>
          <w:szCs w:val="24"/>
        </w:rPr>
        <w:t xml:space="preserve"> </w:t>
      </w:r>
      <w:r w:rsidRPr="00AC33BB">
        <w:rPr>
          <w:rFonts w:ascii="Times New Roman" w:hAnsi="Times New Roman" w:cs="Times New Roman"/>
          <w:sz w:val="24"/>
          <w:szCs w:val="24"/>
        </w:rPr>
        <w:t>найма и договору</w:t>
      </w:r>
    </w:p>
    <w:p w:rsidR="002B06BB" w:rsidRDefault="002B06BB" w:rsidP="002B06BB">
      <w:pPr>
        <w:pStyle w:val="ConsPlusNonformat"/>
        <w:spacing w:line="276"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w:t>
      </w:r>
      <w:r w:rsidRPr="00AC33BB">
        <w:rPr>
          <w:rFonts w:ascii="Times New Roman" w:hAnsi="Times New Roman" w:cs="Times New Roman"/>
          <w:sz w:val="24"/>
          <w:szCs w:val="24"/>
        </w:rPr>
        <w:t>найма жилых помещений государственного или муниципального</w:t>
      </w:r>
      <w:r w:rsidR="00F82BA9">
        <w:rPr>
          <w:rFonts w:ascii="Times New Roman" w:hAnsi="Times New Roman" w:cs="Times New Roman"/>
          <w:sz w:val="24"/>
          <w:szCs w:val="24"/>
        </w:rPr>
        <w:t xml:space="preserve"> </w:t>
      </w:r>
      <w:r w:rsidRPr="00AC33BB">
        <w:rPr>
          <w:rFonts w:ascii="Times New Roman" w:hAnsi="Times New Roman" w:cs="Times New Roman"/>
          <w:sz w:val="24"/>
          <w:szCs w:val="24"/>
        </w:rPr>
        <w:t>жилищного фонда</w:t>
      </w:r>
      <w:r w:rsidR="00F82BA9">
        <w:rPr>
          <w:rFonts w:ascii="Times New Roman" w:hAnsi="Times New Roman" w:cs="Times New Roman"/>
          <w:sz w:val="24"/>
          <w:szCs w:val="24"/>
        </w:rPr>
        <w:t xml:space="preserve"> </w:t>
      </w:r>
      <w:r w:rsidRPr="00AC33BB">
        <w:rPr>
          <w:rFonts w:ascii="Times New Roman" w:hAnsi="Times New Roman" w:cs="Times New Roman"/>
          <w:sz w:val="24"/>
          <w:szCs w:val="24"/>
        </w:rPr>
        <w:t>платы</w:t>
      </w:r>
    </w:p>
    <w:p w:rsidR="002B06BB" w:rsidRPr="00AC33BB" w:rsidRDefault="002B06BB" w:rsidP="002B06BB">
      <w:pPr>
        <w:pStyle w:val="ConsPlusNonformat"/>
        <w:spacing w:line="276"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B06BB" w:rsidRPr="00AC33BB" w:rsidRDefault="002B06BB" w:rsidP="002B06BB">
      <w:pPr>
        <w:pStyle w:val="ConsPlusNonformat"/>
        <w:jc w:val="center"/>
        <w:rPr>
          <w:rFonts w:ascii="Times New Roman" w:hAnsi="Times New Roman" w:cs="Times New Roman"/>
          <w:sz w:val="24"/>
          <w:szCs w:val="24"/>
        </w:rPr>
      </w:pPr>
      <w:r w:rsidRPr="00AC33BB">
        <w:rPr>
          <w:rFonts w:ascii="Times New Roman" w:hAnsi="Times New Roman" w:cs="Times New Roman"/>
          <w:sz w:val="24"/>
          <w:szCs w:val="24"/>
        </w:rPr>
        <w:t>за содержание и ремонт</w:t>
      </w:r>
      <w:r w:rsidR="00F82BA9">
        <w:rPr>
          <w:rFonts w:ascii="Times New Roman" w:hAnsi="Times New Roman" w:cs="Times New Roman"/>
          <w:sz w:val="24"/>
          <w:szCs w:val="24"/>
        </w:rPr>
        <w:t xml:space="preserve"> </w:t>
      </w:r>
      <w:r w:rsidRPr="00AC33BB">
        <w:rPr>
          <w:rFonts w:ascii="Times New Roman" w:hAnsi="Times New Roman" w:cs="Times New Roman"/>
          <w:sz w:val="24"/>
          <w:szCs w:val="24"/>
        </w:rPr>
        <w:t xml:space="preserve">жилого </w:t>
      </w:r>
      <w:proofErr w:type="gramStart"/>
      <w:r w:rsidRPr="00AC33BB">
        <w:rPr>
          <w:rFonts w:ascii="Times New Roman" w:hAnsi="Times New Roman" w:cs="Times New Roman"/>
          <w:sz w:val="24"/>
          <w:szCs w:val="24"/>
        </w:rPr>
        <w:t>помещения</w:t>
      </w:r>
      <w:proofErr w:type="gramEnd"/>
      <w:r w:rsidRPr="00AC33BB">
        <w:rPr>
          <w:rFonts w:ascii="Times New Roman" w:hAnsi="Times New Roman" w:cs="Times New Roman"/>
          <w:sz w:val="24"/>
          <w:szCs w:val="24"/>
        </w:rPr>
        <w:t xml:space="preserve"> и коммунальные услуги)</w:t>
      </w:r>
    </w:p>
    <w:p w:rsidR="002B06BB" w:rsidRPr="00AC33BB" w:rsidRDefault="002B06BB" w:rsidP="002B06BB">
      <w:pPr>
        <w:pStyle w:val="ConsPlusNonformat"/>
        <w:jc w:val="both"/>
        <w:rPr>
          <w:rFonts w:ascii="Times New Roman" w:hAnsi="Times New Roman" w:cs="Times New Roman"/>
          <w:sz w:val="24"/>
          <w:szCs w:val="24"/>
        </w:rPr>
      </w:pPr>
    </w:p>
    <w:p w:rsidR="002B06BB" w:rsidRPr="009F052C" w:rsidRDefault="002B06BB" w:rsidP="002B06BB">
      <w:pPr>
        <w:pStyle w:val="ConsPlusNonformat"/>
        <w:spacing w:line="276" w:lineRule="auto"/>
        <w:jc w:val="both"/>
        <w:rPr>
          <w:rFonts w:ascii="Times New Roman" w:hAnsi="Times New Roman" w:cs="Times New Roman"/>
          <w:sz w:val="28"/>
          <w:szCs w:val="28"/>
        </w:rPr>
      </w:pPr>
      <w:r>
        <w:rPr>
          <w:rFonts w:ascii="Times New Roman" w:hAnsi="Times New Roman" w:cs="Times New Roman"/>
          <w:sz w:val="24"/>
          <w:szCs w:val="24"/>
        </w:rPr>
        <w:tab/>
      </w:r>
      <w:r w:rsidRPr="009F052C">
        <w:rPr>
          <w:rFonts w:ascii="Times New Roman" w:hAnsi="Times New Roman" w:cs="Times New Roman"/>
          <w:sz w:val="28"/>
          <w:szCs w:val="28"/>
        </w:rPr>
        <w:t>Внесение  собственниками  помещений  в  многоквартирном доме и</w:t>
      </w:r>
    </w:p>
    <w:p w:rsidR="002B06BB" w:rsidRPr="009F052C" w:rsidRDefault="002B06BB" w:rsidP="002B06BB">
      <w:pPr>
        <w:pStyle w:val="ConsPlusNonformat"/>
        <w:spacing w:line="276" w:lineRule="auto"/>
        <w:jc w:val="both"/>
        <w:rPr>
          <w:rFonts w:ascii="Times New Roman" w:hAnsi="Times New Roman" w:cs="Times New Roman"/>
          <w:sz w:val="28"/>
          <w:szCs w:val="28"/>
        </w:rPr>
      </w:pPr>
      <w:r w:rsidRPr="009F052C">
        <w:rPr>
          <w:rFonts w:ascii="Times New Roman" w:hAnsi="Times New Roman" w:cs="Times New Roman"/>
          <w:sz w:val="28"/>
          <w:szCs w:val="28"/>
        </w:rPr>
        <w:lastRenderedPageBreak/>
        <w:t>нанимателями  жилых  помещений  по  договору  социального  найма и</w:t>
      </w:r>
    </w:p>
    <w:p w:rsidR="002B06BB" w:rsidRPr="009F052C" w:rsidRDefault="002B06BB" w:rsidP="002B06BB">
      <w:pPr>
        <w:pStyle w:val="ConsPlusNonformat"/>
        <w:spacing w:line="276" w:lineRule="auto"/>
        <w:jc w:val="both"/>
        <w:rPr>
          <w:rFonts w:ascii="Times New Roman" w:hAnsi="Times New Roman" w:cs="Times New Roman"/>
          <w:sz w:val="28"/>
          <w:szCs w:val="28"/>
        </w:rPr>
      </w:pPr>
      <w:r w:rsidRPr="009F052C">
        <w:rPr>
          <w:rFonts w:ascii="Times New Roman" w:hAnsi="Times New Roman" w:cs="Times New Roman"/>
          <w:sz w:val="28"/>
          <w:szCs w:val="28"/>
        </w:rPr>
        <w:t>договору найма жилых помещений государственного или муниципального</w:t>
      </w:r>
    </w:p>
    <w:p w:rsidR="002B06BB" w:rsidRPr="009F052C" w:rsidRDefault="002B06BB" w:rsidP="002B06BB">
      <w:pPr>
        <w:pStyle w:val="ConsPlusNonformat"/>
        <w:spacing w:line="276" w:lineRule="auto"/>
        <w:jc w:val="both"/>
        <w:rPr>
          <w:rFonts w:ascii="Times New Roman" w:hAnsi="Times New Roman" w:cs="Times New Roman"/>
          <w:sz w:val="28"/>
          <w:szCs w:val="28"/>
        </w:rPr>
      </w:pPr>
      <w:r w:rsidRPr="009F052C">
        <w:rPr>
          <w:rFonts w:ascii="Times New Roman" w:hAnsi="Times New Roman" w:cs="Times New Roman"/>
          <w:sz w:val="28"/>
          <w:szCs w:val="28"/>
        </w:rPr>
        <w:t>жилищного  фонда  платы  за содержание и ремонт жилого помещения и</w:t>
      </w:r>
    </w:p>
    <w:p w:rsidR="002B06BB" w:rsidRPr="009F052C" w:rsidRDefault="002B06BB" w:rsidP="002B06BB">
      <w:pPr>
        <w:pStyle w:val="ConsPlusNonformat"/>
        <w:spacing w:line="276" w:lineRule="auto"/>
        <w:jc w:val="both"/>
        <w:rPr>
          <w:rFonts w:ascii="Times New Roman" w:hAnsi="Times New Roman" w:cs="Times New Roman"/>
          <w:sz w:val="28"/>
          <w:szCs w:val="28"/>
        </w:rPr>
      </w:pPr>
      <w:r w:rsidRPr="009F052C">
        <w:rPr>
          <w:rFonts w:ascii="Times New Roman" w:hAnsi="Times New Roman" w:cs="Times New Roman"/>
          <w:sz w:val="28"/>
          <w:szCs w:val="28"/>
        </w:rPr>
        <w:t xml:space="preserve">платы за коммунальные услуги предлагаю осуществлять на счет </w:t>
      </w:r>
      <w:r>
        <w:rPr>
          <w:rFonts w:ascii="Times New Roman" w:hAnsi="Times New Roman" w:cs="Times New Roman"/>
          <w:sz w:val="28"/>
          <w:szCs w:val="28"/>
        </w:rPr>
        <w:t>________</w:t>
      </w:r>
      <w:r w:rsidRPr="009F052C">
        <w:rPr>
          <w:rFonts w:ascii="Times New Roman" w:hAnsi="Times New Roman" w:cs="Times New Roman"/>
          <w:sz w:val="28"/>
          <w:szCs w:val="28"/>
        </w:rPr>
        <w:t>____</w:t>
      </w:r>
    </w:p>
    <w:p w:rsidR="002B06BB" w:rsidRPr="009F052C" w:rsidRDefault="002B06BB" w:rsidP="002B06BB">
      <w:pPr>
        <w:pStyle w:val="ConsPlusNonformat"/>
        <w:spacing w:line="276" w:lineRule="auto"/>
        <w:jc w:val="both"/>
        <w:rPr>
          <w:rFonts w:ascii="Times New Roman" w:hAnsi="Times New Roman" w:cs="Times New Roman"/>
          <w:sz w:val="28"/>
          <w:szCs w:val="28"/>
        </w:rPr>
      </w:pPr>
      <w:r w:rsidRPr="009F052C">
        <w:rPr>
          <w:rFonts w:ascii="Times New Roman" w:hAnsi="Times New Roman" w:cs="Times New Roman"/>
          <w:sz w:val="28"/>
          <w:szCs w:val="28"/>
        </w:rPr>
        <w:t>__________________________________________________________________</w:t>
      </w:r>
    </w:p>
    <w:p w:rsidR="002B06BB" w:rsidRPr="00AC33BB" w:rsidRDefault="002B06BB" w:rsidP="002B06BB">
      <w:pPr>
        <w:pStyle w:val="ConsPlusNonformat"/>
        <w:jc w:val="center"/>
        <w:rPr>
          <w:rFonts w:ascii="Times New Roman" w:hAnsi="Times New Roman" w:cs="Times New Roman"/>
          <w:sz w:val="24"/>
          <w:szCs w:val="24"/>
        </w:rPr>
      </w:pPr>
      <w:r w:rsidRPr="00AC33BB">
        <w:rPr>
          <w:rFonts w:ascii="Times New Roman" w:hAnsi="Times New Roman" w:cs="Times New Roman"/>
          <w:sz w:val="24"/>
          <w:szCs w:val="24"/>
        </w:rPr>
        <w:t>(реквизиты банковского счета претендента)</w:t>
      </w:r>
    </w:p>
    <w:p w:rsidR="002B06BB" w:rsidRPr="009F052C" w:rsidRDefault="002B06BB" w:rsidP="002B06BB">
      <w:pPr>
        <w:pStyle w:val="ConsPlusNonformat"/>
        <w:spacing w:line="276" w:lineRule="auto"/>
        <w:jc w:val="both"/>
        <w:rPr>
          <w:rFonts w:ascii="Times New Roman" w:hAnsi="Times New Roman" w:cs="Times New Roman"/>
          <w:sz w:val="28"/>
          <w:szCs w:val="28"/>
        </w:rPr>
      </w:pPr>
      <w:r w:rsidRPr="009F052C">
        <w:rPr>
          <w:rFonts w:ascii="Times New Roman" w:hAnsi="Times New Roman" w:cs="Times New Roman"/>
          <w:sz w:val="28"/>
          <w:szCs w:val="28"/>
        </w:rPr>
        <w:t xml:space="preserve">    К заявке прилагаются следующие документы:</w:t>
      </w:r>
    </w:p>
    <w:p w:rsidR="002B06BB" w:rsidRPr="009F052C" w:rsidRDefault="002B06BB" w:rsidP="002B06BB">
      <w:pPr>
        <w:pStyle w:val="ConsPlusNonformat"/>
        <w:spacing w:line="276" w:lineRule="auto"/>
        <w:jc w:val="both"/>
        <w:rPr>
          <w:rFonts w:ascii="Times New Roman" w:hAnsi="Times New Roman" w:cs="Times New Roman"/>
          <w:sz w:val="28"/>
          <w:szCs w:val="28"/>
        </w:rPr>
      </w:pPr>
      <w:r w:rsidRPr="009F052C">
        <w:rPr>
          <w:rFonts w:ascii="Times New Roman" w:hAnsi="Times New Roman" w:cs="Times New Roman"/>
          <w:sz w:val="28"/>
          <w:szCs w:val="28"/>
        </w:rPr>
        <w:t xml:space="preserve">    1) выписка из Единого государственного реестра юридических лиц</w:t>
      </w:r>
    </w:p>
    <w:p w:rsidR="002B06BB" w:rsidRPr="009F052C" w:rsidRDefault="002B06BB" w:rsidP="002B06BB">
      <w:pPr>
        <w:pStyle w:val="ConsPlusNonformat"/>
        <w:spacing w:line="276" w:lineRule="auto"/>
        <w:jc w:val="both"/>
        <w:rPr>
          <w:rFonts w:ascii="Times New Roman" w:hAnsi="Times New Roman" w:cs="Times New Roman"/>
          <w:sz w:val="28"/>
          <w:szCs w:val="28"/>
        </w:rPr>
      </w:pPr>
      <w:r w:rsidRPr="009F052C">
        <w:rPr>
          <w:rFonts w:ascii="Times New Roman" w:hAnsi="Times New Roman" w:cs="Times New Roman"/>
          <w:sz w:val="28"/>
          <w:szCs w:val="28"/>
        </w:rPr>
        <w:t xml:space="preserve">(для  юридического  лица),  выписка  </w:t>
      </w:r>
      <w:proofErr w:type="gramStart"/>
      <w:r w:rsidRPr="009F052C">
        <w:rPr>
          <w:rFonts w:ascii="Times New Roman" w:hAnsi="Times New Roman" w:cs="Times New Roman"/>
          <w:sz w:val="28"/>
          <w:szCs w:val="28"/>
        </w:rPr>
        <w:t>из</w:t>
      </w:r>
      <w:proofErr w:type="gramEnd"/>
      <w:r w:rsidRPr="009F052C">
        <w:rPr>
          <w:rFonts w:ascii="Times New Roman" w:hAnsi="Times New Roman" w:cs="Times New Roman"/>
          <w:sz w:val="28"/>
          <w:szCs w:val="28"/>
        </w:rPr>
        <w:t xml:space="preserve">  Единого  государственного</w:t>
      </w:r>
    </w:p>
    <w:p w:rsidR="002B06BB" w:rsidRPr="009F052C" w:rsidRDefault="002B06BB" w:rsidP="002B06BB">
      <w:pPr>
        <w:pStyle w:val="ConsPlusNonformat"/>
        <w:spacing w:line="276" w:lineRule="auto"/>
        <w:jc w:val="both"/>
        <w:rPr>
          <w:rFonts w:ascii="Times New Roman" w:hAnsi="Times New Roman" w:cs="Times New Roman"/>
          <w:sz w:val="28"/>
          <w:szCs w:val="28"/>
        </w:rPr>
      </w:pPr>
      <w:proofErr w:type="gramStart"/>
      <w:r w:rsidRPr="009F052C">
        <w:rPr>
          <w:rFonts w:ascii="Times New Roman" w:hAnsi="Times New Roman" w:cs="Times New Roman"/>
          <w:sz w:val="28"/>
          <w:szCs w:val="28"/>
        </w:rPr>
        <w:t>реестра   индивидуальных   предпринимателей  (для  индивидуального</w:t>
      </w:r>
      <w:proofErr w:type="gramEnd"/>
    </w:p>
    <w:p w:rsidR="002B06BB" w:rsidRPr="00AC33BB" w:rsidRDefault="002B06BB" w:rsidP="002B06BB">
      <w:pPr>
        <w:pStyle w:val="ConsPlusNonformat"/>
        <w:spacing w:line="276" w:lineRule="auto"/>
        <w:jc w:val="both"/>
        <w:rPr>
          <w:rFonts w:ascii="Times New Roman" w:hAnsi="Times New Roman" w:cs="Times New Roman"/>
          <w:sz w:val="24"/>
          <w:szCs w:val="24"/>
        </w:rPr>
      </w:pPr>
      <w:r w:rsidRPr="009F052C">
        <w:rPr>
          <w:rFonts w:ascii="Times New Roman" w:hAnsi="Times New Roman" w:cs="Times New Roman"/>
          <w:sz w:val="28"/>
          <w:szCs w:val="28"/>
        </w:rPr>
        <w:t>предпринимателя</w:t>
      </w:r>
      <w:proofErr w:type="gramStart"/>
      <w:r w:rsidRPr="009F052C">
        <w:rPr>
          <w:rFonts w:ascii="Times New Roman" w:hAnsi="Times New Roman" w:cs="Times New Roman"/>
          <w:sz w:val="28"/>
          <w:szCs w:val="28"/>
        </w:rPr>
        <w:t>):</w:t>
      </w:r>
      <w:r w:rsidRPr="00AC33BB">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w:t>
      </w:r>
      <w:r w:rsidRPr="00AC33BB">
        <w:rPr>
          <w:rFonts w:ascii="Times New Roman" w:hAnsi="Times New Roman" w:cs="Times New Roman"/>
          <w:sz w:val="24"/>
          <w:szCs w:val="24"/>
        </w:rPr>
        <w:t>;</w:t>
      </w:r>
      <w:proofErr w:type="gramEnd"/>
    </w:p>
    <w:p w:rsidR="002B06BB" w:rsidRPr="00AC33BB" w:rsidRDefault="002B06BB" w:rsidP="002B06BB">
      <w:pPr>
        <w:pStyle w:val="ConsPlusNonformat"/>
        <w:spacing w:line="276" w:lineRule="auto"/>
        <w:jc w:val="both"/>
        <w:rPr>
          <w:rFonts w:ascii="Times New Roman" w:hAnsi="Times New Roman" w:cs="Times New Roman"/>
          <w:sz w:val="24"/>
          <w:szCs w:val="24"/>
        </w:rPr>
      </w:pPr>
      <w:r w:rsidRPr="00AC33BB">
        <w:rPr>
          <w:rFonts w:ascii="Times New Roman" w:hAnsi="Times New Roman" w:cs="Times New Roman"/>
          <w:sz w:val="24"/>
          <w:szCs w:val="24"/>
        </w:rPr>
        <w:t>(наименование и реквизиты документов, количество листов)</w:t>
      </w:r>
    </w:p>
    <w:p w:rsidR="002B06BB" w:rsidRPr="009F052C" w:rsidRDefault="002B06BB" w:rsidP="002B06BB">
      <w:pPr>
        <w:pStyle w:val="ConsPlusNonformat"/>
        <w:spacing w:line="276" w:lineRule="auto"/>
        <w:jc w:val="both"/>
        <w:rPr>
          <w:rFonts w:ascii="Times New Roman" w:hAnsi="Times New Roman" w:cs="Times New Roman"/>
          <w:sz w:val="28"/>
          <w:szCs w:val="28"/>
        </w:rPr>
      </w:pPr>
      <w:r w:rsidRPr="009F052C">
        <w:rPr>
          <w:rFonts w:ascii="Times New Roman" w:hAnsi="Times New Roman" w:cs="Times New Roman"/>
          <w:sz w:val="28"/>
          <w:szCs w:val="28"/>
        </w:rPr>
        <w:t>2)  документ,  подтверждающий полномочия лица на осуществление</w:t>
      </w:r>
    </w:p>
    <w:p w:rsidR="002B06BB" w:rsidRPr="009F052C" w:rsidRDefault="002B06BB" w:rsidP="002B06BB">
      <w:pPr>
        <w:pStyle w:val="ConsPlusNonformat"/>
        <w:jc w:val="both"/>
        <w:rPr>
          <w:rFonts w:ascii="Times New Roman" w:hAnsi="Times New Roman" w:cs="Times New Roman"/>
          <w:sz w:val="28"/>
          <w:szCs w:val="28"/>
        </w:rPr>
      </w:pPr>
      <w:r w:rsidRPr="009F052C">
        <w:rPr>
          <w:rFonts w:ascii="Times New Roman" w:hAnsi="Times New Roman" w:cs="Times New Roman"/>
          <w:sz w:val="28"/>
          <w:szCs w:val="28"/>
        </w:rPr>
        <w:t>действий   от   имени   юридического   лица   или  индивидуального</w:t>
      </w:r>
    </w:p>
    <w:p w:rsidR="002B06BB" w:rsidRPr="009F052C" w:rsidRDefault="002B06BB" w:rsidP="002B06BB">
      <w:pPr>
        <w:pStyle w:val="ConsPlusNonformat"/>
        <w:jc w:val="both"/>
        <w:rPr>
          <w:rFonts w:ascii="Times New Roman" w:hAnsi="Times New Roman" w:cs="Times New Roman"/>
          <w:sz w:val="28"/>
          <w:szCs w:val="28"/>
        </w:rPr>
      </w:pPr>
      <w:r w:rsidRPr="009F052C">
        <w:rPr>
          <w:rFonts w:ascii="Times New Roman" w:hAnsi="Times New Roman" w:cs="Times New Roman"/>
          <w:sz w:val="28"/>
          <w:szCs w:val="28"/>
        </w:rPr>
        <w:t xml:space="preserve">предпринимателя, </w:t>
      </w:r>
      <w:proofErr w:type="gramStart"/>
      <w:r w:rsidRPr="009F052C">
        <w:rPr>
          <w:rFonts w:ascii="Times New Roman" w:hAnsi="Times New Roman" w:cs="Times New Roman"/>
          <w:sz w:val="28"/>
          <w:szCs w:val="28"/>
        </w:rPr>
        <w:t>подавших</w:t>
      </w:r>
      <w:proofErr w:type="gramEnd"/>
      <w:r w:rsidRPr="009F052C">
        <w:rPr>
          <w:rFonts w:ascii="Times New Roman" w:hAnsi="Times New Roman" w:cs="Times New Roman"/>
          <w:sz w:val="28"/>
          <w:szCs w:val="28"/>
        </w:rPr>
        <w:t xml:space="preserve"> заявку на участие в конкурсе:</w:t>
      </w:r>
    </w:p>
    <w:p w:rsidR="002B06BB" w:rsidRPr="00AC33BB" w:rsidRDefault="002B06BB" w:rsidP="002B06BB">
      <w:pPr>
        <w:pStyle w:val="ConsPlusNonformat"/>
        <w:jc w:val="both"/>
        <w:rPr>
          <w:rFonts w:ascii="Times New Roman" w:hAnsi="Times New Roman" w:cs="Times New Roman"/>
          <w:sz w:val="24"/>
          <w:szCs w:val="24"/>
        </w:rPr>
      </w:pPr>
      <w:r w:rsidRPr="009F052C">
        <w:rPr>
          <w:rFonts w:ascii="Times New Roman" w:hAnsi="Times New Roman" w:cs="Times New Roman"/>
          <w:sz w:val="28"/>
          <w:szCs w:val="28"/>
        </w:rPr>
        <w:t>__________________________________</w:t>
      </w:r>
      <w:r>
        <w:rPr>
          <w:rFonts w:ascii="Times New Roman" w:hAnsi="Times New Roman" w:cs="Times New Roman"/>
          <w:sz w:val="28"/>
          <w:szCs w:val="28"/>
        </w:rPr>
        <w:t>_______________________________</w:t>
      </w:r>
      <w:r w:rsidRPr="00AC33BB">
        <w:rPr>
          <w:rFonts w:ascii="Times New Roman" w:hAnsi="Times New Roman" w:cs="Times New Roman"/>
          <w:sz w:val="24"/>
          <w:szCs w:val="24"/>
        </w:rPr>
        <w:t>;</w:t>
      </w:r>
    </w:p>
    <w:p w:rsidR="002B06BB" w:rsidRPr="00AC33BB" w:rsidRDefault="002B06BB" w:rsidP="002B06BB">
      <w:pPr>
        <w:pStyle w:val="ConsPlusNonformat"/>
        <w:jc w:val="center"/>
        <w:rPr>
          <w:rFonts w:ascii="Times New Roman" w:hAnsi="Times New Roman" w:cs="Times New Roman"/>
          <w:sz w:val="24"/>
          <w:szCs w:val="24"/>
        </w:rPr>
      </w:pPr>
      <w:r w:rsidRPr="00AC33BB">
        <w:rPr>
          <w:rFonts w:ascii="Times New Roman" w:hAnsi="Times New Roman" w:cs="Times New Roman"/>
          <w:sz w:val="24"/>
          <w:szCs w:val="24"/>
        </w:rPr>
        <w:t>(наименование и реквизиты документов, количество листов)</w:t>
      </w:r>
    </w:p>
    <w:p w:rsidR="002B06BB" w:rsidRPr="009F052C" w:rsidRDefault="002B06BB" w:rsidP="002B06BB">
      <w:pPr>
        <w:pStyle w:val="ConsPlusNonformat"/>
        <w:spacing w:line="276" w:lineRule="auto"/>
        <w:jc w:val="both"/>
        <w:rPr>
          <w:rFonts w:ascii="Times New Roman" w:hAnsi="Times New Roman" w:cs="Times New Roman"/>
          <w:sz w:val="28"/>
          <w:szCs w:val="28"/>
        </w:rPr>
      </w:pPr>
      <w:r w:rsidRPr="009F052C">
        <w:rPr>
          <w:rFonts w:ascii="Times New Roman" w:hAnsi="Times New Roman" w:cs="Times New Roman"/>
          <w:sz w:val="28"/>
          <w:szCs w:val="28"/>
        </w:rPr>
        <w:t>3)  документы,  подтверждающие  внесение  денежных  сре</w:t>
      </w:r>
      <w:proofErr w:type="gramStart"/>
      <w:r w:rsidRPr="009F052C">
        <w:rPr>
          <w:rFonts w:ascii="Times New Roman" w:hAnsi="Times New Roman" w:cs="Times New Roman"/>
          <w:sz w:val="28"/>
          <w:szCs w:val="28"/>
        </w:rPr>
        <w:t>дств  в к</w:t>
      </w:r>
      <w:proofErr w:type="gramEnd"/>
      <w:r w:rsidRPr="009F052C">
        <w:rPr>
          <w:rFonts w:ascii="Times New Roman" w:hAnsi="Times New Roman" w:cs="Times New Roman"/>
          <w:sz w:val="28"/>
          <w:szCs w:val="28"/>
        </w:rPr>
        <w:t>ачестве</w:t>
      </w:r>
    </w:p>
    <w:p w:rsidR="002B06BB" w:rsidRPr="009F052C" w:rsidRDefault="002B06BB" w:rsidP="002B06BB">
      <w:pPr>
        <w:pStyle w:val="ConsPlusNonformat"/>
        <w:spacing w:line="276" w:lineRule="auto"/>
        <w:jc w:val="both"/>
        <w:rPr>
          <w:rFonts w:ascii="Times New Roman" w:hAnsi="Times New Roman" w:cs="Times New Roman"/>
          <w:sz w:val="28"/>
          <w:szCs w:val="28"/>
        </w:rPr>
      </w:pPr>
      <w:r w:rsidRPr="009F052C">
        <w:rPr>
          <w:rFonts w:ascii="Times New Roman" w:hAnsi="Times New Roman" w:cs="Times New Roman"/>
          <w:sz w:val="28"/>
          <w:szCs w:val="28"/>
        </w:rPr>
        <w:t>обеспечения заявки на участие в конкурсе:</w:t>
      </w:r>
    </w:p>
    <w:p w:rsidR="002B06BB" w:rsidRPr="00AC33BB" w:rsidRDefault="002B06BB" w:rsidP="002B06BB">
      <w:pPr>
        <w:pStyle w:val="ConsPlusNonformat"/>
        <w:spacing w:line="276" w:lineRule="auto"/>
        <w:jc w:val="both"/>
        <w:rPr>
          <w:rFonts w:ascii="Times New Roman" w:hAnsi="Times New Roman" w:cs="Times New Roman"/>
          <w:sz w:val="24"/>
          <w:szCs w:val="24"/>
        </w:rPr>
      </w:pPr>
      <w:r w:rsidRPr="00AC33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w:t>
      </w:r>
      <w:r w:rsidRPr="00AC33BB">
        <w:rPr>
          <w:rFonts w:ascii="Times New Roman" w:hAnsi="Times New Roman" w:cs="Times New Roman"/>
          <w:sz w:val="24"/>
          <w:szCs w:val="24"/>
        </w:rPr>
        <w:t>;</w:t>
      </w:r>
    </w:p>
    <w:p w:rsidR="002B06BB" w:rsidRPr="00AC33BB" w:rsidRDefault="002B06BB" w:rsidP="002B06BB">
      <w:pPr>
        <w:pStyle w:val="ConsPlusNonformat"/>
        <w:spacing w:line="276" w:lineRule="auto"/>
        <w:jc w:val="center"/>
        <w:rPr>
          <w:rFonts w:ascii="Times New Roman" w:hAnsi="Times New Roman" w:cs="Times New Roman"/>
          <w:sz w:val="24"/>
          <w:szCs w:val="24"/>
        </w:rPr>
      </w:pPr>
      <w:r w:rsidRPr="00AC33BB">
        <w:rPr>
          <w:rFonts w:ascii="Times New Roman" w:hAnsi="Times New Roman" w:cs="Times New Roman"/>
          <w:sz w:val="24"/>
          <w:szCs w:val="24"/>
        </w:rPr>
        <w:t>(наименование и реквизиты документов, количество листов)</w:t>
      </w:r>
    </w:p>
    <w:p w:rsidR="002B06BB" w:rsidRPr="009F052C" w:rsidRDefault="002B06BB" w:rsidP="002B06BB">
      <w:pPr>
        <w:pStyle w:val="ConsPlusNonformat"/>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Pr="009F052C">
        <w:rPr>
          <w:rFonts w:ascii="Times New Roman" w:hAnsi="Times New Roman" w:cs="Times New Roman"/>
          <w:sz w:val="28"/>
          <w:szCs w:val="28"/>
        </w:rPr>
        <w:t xml:space="preserve">копии  документов, подтверждающих соответствие претендента требованию, установленному   подпунктом   1   </w:t>
      </w:r>
      <w:hyperlink w:anchor="Par99" w:tooltip="Ссылка на текущий документ" w:history="1">
        <w:r w:rsidRPr="009F052C">
          <w:rPr>
            <w:rFonts w:ascii="Times New Roman" w:hAnsi="Times New Roman" w:cs="Times New Roman"/>
            <w:sz w:val="28"/>
            <w:szCs w:val="28"/>
          </w:rPr>
          <w:t>пункта  15</w:t>
        </w:r>
      </w:hyperlink>
      <w:r w:rsidRPr="009F052C">
        <w:rPr>
          <w:rFonts w:ascii="Times New Roman" w:hAnsi="Times New Roman" w:cs="Times New Roman"/>
          <w:sz w:val="28"/>
          <w:szCs w:val="2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w:t>
      </w:r>
    </w:p>
    <w:p w:rsidR="002B06BB" w:rsidRPr="009F052C" w:rsidRDefault="002B06BB" w:rsidP="002B06BB">
      <w:pPr>
        <w:pStyle w:val="ConsPlusNonformat"/>
        <w:spacing w:line="276" w:lineRule="auto"/>
        <w:jc w:val="both"/>
        <w:rPr>
          <w:rFonts w:ascii="Times New Roman" w:hAnsi="Times New Roman" w:cs="Times New Roman"/>
          <w:sz w:val="28"/>
          <w:szCs w:val="28"/>
        </w:rPr>
      </w:pPr>
      <w:r w:rsidRPr="009F052C">
        <w:rPr>
          <w:rFonts w:ascii="Times New Roman" w:hAnsi="Times New Roman" w:cs="Times New Roman"/>
          <w:sz w:val="28"/>
          <w:szCs w:val="28"/>
        </w:rPr>
        <w:t>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2B06BB" w:rsidRPr="00AC33BB" w:rsidRDefault="002B06BB" w:rsidP="002B06BB">
      <w:pPr>
        <w:pStyle w:val="ConsPlusNonformat"/>
        <w:jc w:val="both"/>
        <w:rPr>
          <w:rFonts w:ascii="Times New Roman" w:hAnsi="Times New Roman" w:cs="Times New Roman"/>
          <w:sz w:val="24"/>
          <w:szCs w:val="24"/>
        </w:rPr>
      </w:pPr>
      <w:r w:rsidRPr="009F052C">
        <w:rPr>
          <w:rFonts w:ascii="Times New Roman" w:hAnsi="Times New Roman" w:cs="Times New Roman"/>
          <w:sz w:val="28"/>
          <w:szCs w:val="28"/>
        </w:rPr>
        <w:t>__________________________________</w:t>
      </w:r>
      <w:r>
        <w:rPr>
          <w:rFonts w:ascii="Times New Roman" w:hAnsi="Times New Roman" w:cs="Times New Roman"/>
          <w:sz w:val="28"/>
          <w:szCs w:val="28"/>
        </w:rPr>
        <w:t>_______________________________</w:t>
      </w:r>
      <w:r w:rsidRPr="00AC33BB">
        <w:rPr>
          <w:rFonts w:ascii="Times New Roman" w:hAnsi="Times New Roman" w:cs="Times New Roman"/>
          <w:sz w:val="24"/>
          <w:szCs w:val="24"/>
        </w:rPr>
        <w:t>;</w:t>
      </w:r>
    </w:p>
    <w:p w:rsidR="002B06BB" w:rsidRPr="00AC33BB" w:rsidRDefault="002B06BB" w:rsidP="002B06BB">
      <w:pPr>
        <w:pStyle w:val="ConsPlusNonformat"/>
        <w:spacing w:line="276" w:lineRule="auto"/>
        <w:jc w:val="center"/>
        <w:rPr>
          <w:rFonts w:ascii="Times New Roman" w:hAnsi="Times New Roman" w:cs="Times New Roman"/>
          <w:sz w:val="24"/>
          <w:szCs w:val="24"/>
        </w:rPr>
      </w:pPr>
      <w:r w:rsidRPr="00AC33BB">
        <w:rPr>
          <w:rFonts w:ascii="Times New Roman" w:hAnsi="Times New Roman" w:cs="Times New Roman"/>
          <w:sz w:val="24"/>
          <w:szCs w:val="24"/>
        </w:rPr>
        <w:t>(наименование и реквизиты документов, количество листов)</w:t>
      </w:r>
    </w:p>
    <w:p w:rsidR="002B06BB" w:rsidRPr="009F052C" w:rsidRDefault="002B06BB" w:rsidP="002B06BB">
      <w:pPr>
        <w:pStyle w:val="ConsPlusNonformat"/>
        <w:spacing w:line="276" w:lineRule="auto"/>
        <w:jc w:val="both"/>
        <w:rPr>
          <w:rFonts w:ascii="Times New Roman" w:hAnsi="Times New Roman" w:cs="Times New Roman"/>
          <w:sz w:val="28"/>
          <w:szCs w:val="28"/>
        </w:rPr>
      </w:pPr>
      <w:r w:rsidRPr="009F052C">
        <w:rPr>
          <w:rFonts w:ascii="Times New Roman" w:hAnsi="Times New Roman" w:cs="Times New Roman"/>
          <w:sz w:val="28"/>
          <w:szCs w:val="28"/>
        </w:rPr>
        <w:t>5) утвержденный бухгалтерский баланс за последний год:</w:t>
      </w:r>
    </w:p>
    <w:p w:rsidR="002B06BB" w:rsidRPr="00AC33BB" w:rsidRDefault="002B06BB" w:rsidP="002B06BB">
      <w:pPr>
        <w:pStyle w:val="ConsPlusNonformat"/>
        <w:spacing w:line="276" w:lineRule="auto"/>
        <w:jc w:val="both"/>
        <w:rPr>
          <w:rFonts w:ascii="Times New Roman" w:hAnsi="Times New Roman" w:cs="Times New Roman"/>
          <w:sz w:val="24"/>
          <w:szCs w:val="24"/>
        </w:rPr>
      </w:pPr>
      <w:r w:rsidRPr="00AC33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w:t>
      </w:r>
    </w:p>
    <w:p w:rsidR="002B06BB" w:rsidRPr="00AC33BB" w:rsidRDefault="002B06BB" w:rsidP="002B06BB">
      <w:pPr>
        <w:pStyle w:val="ConsPlusNonformat"/>
        <w:jc w:val="center"/>
        <w:rPr>
          <w:rFonts w:ascii="Times New Roman" w:hAnsi="Times New Roman" w:cs="Times New Roman"/>
          <w:sz w:val="24"/>
          <w:szCs w:val="24"/>
        </w:rPr>
      </w:pPr>
      <w:r w:rsidRPr="00AC33BB">
        <w:rPr>
          <w:rFonts w:ascii="Times New Roman" w:hAnsi="Times New Roman" w:cs="Times New Roman"/>
          <w:sz w:val="24"/>
          <w:szCs w:val="24"/>
        </w:rPr>
        <w:t>(наименование и реквизиты документов, количество листов)</w:t>
      </w:r>
    </w:p>
    <w:p w:rsidR="002B06BB" w:rsidRPr="00AC33BB" w:rsidRDefault="002B06BB" w:rsidP="002B06BB">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____________</w:t>
      </w:r>
      <w:r w:rsidRPr="00AC33BB">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 xml:space="preserve">_________________   (должность, </w:t>
      </w:r>
      <w:proofErr w:type="spellStart"/>
      <w:r>
        <w:rPr>
          <w:rFonts w:ascii="Times New Roman" w:hAnsi="Times New Roman" w:cs="Times New Roman"/>
          <w:sz w:val="24"/>
          <w:szCs w:val="24"/>
        </w:rPr>
        <w:t>ф.и.о.</w:t>
      </w:r>
      <w:proofErr w:type="spellEnd"/>
      <w:r>
        <w:rPr>
          <w:rFonts w:ascii="Times New Roman" w:hAnsi="Times New Roman" w:cs="Times New Roman"/>
          <w:sz w:val="24"/>
          <w:szCs w:val="24"/>
        </w:rPr>
        <w:t xml:space="preserve"> </w:t>
      </w:r>
      <w:r w:rsidRPr="00AC33BB">
        <w:rPr>
          <w:rFonts w:ascii="Times New Roman" w:hAnsi="Times New Roman" w:cs="Times New Roman"/>
          <w:sz w:val="24"/>
          <w:szCs w:val="24"/>
        </w:rPr>
        <w:t>руководителя</w:t>
      </w:r>
      <w:r w:rsidR="00F82BA9">
        <w:rPr>
          <w:rFonts w:ascii="Times New Roman" w:hAnsi="Times New Roman" w:cs="Times New Roman"/>
          <w:sz w:val="24"/>
          <w:szCs w:val="24"/>
        </w:rPr>
        <w:t xml:space="preserve"> </w:t>
      </w:r>
      <w:r w:rsidRPr="00AC33BB">
        <w:rPr>
          <w:rFonts w:ascii="Times New Roman" w:hAnsi="Times New Roman" w:cs="Times New Roman"/>
          <w:sz w:val="24"/>
          <w:szCs w:val="24"/>
        </w:rPr>
        <w:t>организации</w:t>
      </w:r>
      <w:r w:rsidR="00F82BA9">
        <w:rPr>
          <w:rFonts w:ascii="Times New Roman" w:hAnsi="Times New Roman" w:cs="Times New Roman"/>
          <w:sz w:val="24"/>
          <w:szCs w:val="24"/>
        </w:rPr>
        <w:t xml:space="preserve"> </w:t>
      </w:r>
      <w:r w:rsidRPr="00AC33BB">
        <w:rPr>
          <w:rFonts w:ascii="Times New Roman" w:hAnsi="Times New Roman" w:cs="Times New Roman"/>
          <w:sz w:val="24"/>
          <w:szCs w:val="24"/>
        </w:rPr>
        <w:t xml:space="preserve">или </w:t>
      </w:r>
      <w:proofErr w:type="spellStart"/>
      <w:r w:rsidRPr="00AC33BB">
        <w:rPr>
          <w:rFonts w:ascii="Times New Roman" w:hAnsi="Times New Roman" w:cs="Times New Roman"/>
          <w:sz w:val="24"/>
          <w:szCs w:val="24"/>
        </w:rPr>
        <w:t>ф.и.о.</w:t>
      </w:r>
      <w:proofErr w:type="spellEnd"/>
      <w:r w:rsidRPr="00AC33BB">
        <w:rPr>
          <w:rFonts w:ascii="Times New Roman" w:hAnsi="Times New Roman" w:cs="Times New Roman"/>
          <w:sz w:val="24"/>
          <w:szCs w:val="24"/>
        </w:rPr>
        <w:t xml:space="preserve"> индивидуального</w:t>
      </w:r>
      <w:r w:rsidR="00F82BA9">
        <w:rPr>
          <w:rFonts w:ascii="Times New Roman" w:hAnsi="Times New Roman" w:cs="Times New Roman"/>
          <w:sz w:val="24"/>
          <w:szCs w:val="24"/>
        </w:rPr>
        <w:t xml:space="preserve"> </w:t>
      </w:r>
      <w:r w:rsidRPr="00AC33BB">
        <w:rPr>
          <w:rFonts w:ascii="Times New Roman" w:hAnsi="Times New Roman" w:cs="Times New Roman"/>
          <w:sz w:val="24"/>
          <w:szCs w:val="24"/>
        </w:rPr>
        <w:t>предпринимателя)</w:t>
      </w:r>
      <w:proofErr w:type="gramEnd"/>
    </w:p>
    <w:p w:rsidR="002B06BB" w:rsidRPr="00AC33BB" w:rsidRDefault="002B06BB" w:rsidP="002B06BB">
      <w:pPr>
        <w:pStyle w:val="ConsPlusNonformat"/>
        <w:spacing w:line="276" w:lineRule="auto"/>
        <w:jc w:val="both"/>
        <w:rPr>
          <w:rFonts w:ascii="Times New Roman" w:hAnsi="Times New Roman" w:cs="Times New Roman"/>
          <w:sz w:val="24"/>
          <w:szCs w:val="24"/>
        </w:rPr>
      </w:pPr>
      <w:r w:rsidRPr="00AC33BB">
        <w:rPr>
          <w:rFonts w:ascii="Times New Roman" w:hAnsi="Times New Roman" w:cs="Times New Roman"/>
          <w:sz w:val="24"/>
          <w:szCs w:val="24"/>
        </w:rPr>
        <w:t>_________________  ____________________________________</w:t>
      </w:r>
    </w:p>
    <w:p w:rsidR="002B06BB" w:rsidRDefault="002B06BB" w:rsidP="002B06BB">
      <w:pPr>
        <w:pStyle w:val="ConsPlusNonformat"/>
        <w:jc w:val="both"/>
        <w:rPr>
          <w:rFonts w:ascii="Times New Roman" w:hAnsi="Times New Roman" w:cs="Times New Roman"/>
          <w:sz w:val="24"/>
          <w:szCs w:val="24"/>
        </w:rPr>
      </w:pPr>
      <w:r w:rsidRPr="00AC33BB">
        <w:rPr>
          <w:rFonts w:ascii="Times New Roman" w:hAnsi="Times New Roman" w:cs="Times New Roman"/>
          <w:sz w:val="24"/>
          <w:szCs w:val="24"/>
        </w:rPr>
        <w:t xml:space="preserve">    (подпись)                    (</w:t>
      </w:r>
      <w:proofErr w:type="spellStart"/>
      <w:r w:rsidRPr="00AC33BB">
        <w:rPr>
          <w:rFonts w:ascii="Times New Roman" w:hAnsi="Times New Roman" w:cs="Times New Roman"/>
          <w:sz w:val="24"/>
          <w:szCs w:val="24"/>
        </w:rPr>
        <w:t>ф.и.</w:t>
      </w:r>
      <w:proofErr w:type="gramStart"/>
      <w:r w:rsidRPr="00AC33BB">
        <w:rPr>
          <w:rFonts w:ascii="Times New Roman" w:hAnsi="Times New Roman" w:cs="Times New Roman"/>
          <w:sz w:val="24"/>
          <w:szCs w:val="24"/>
        </w:rPr>
        <w:t>о</w:t>
      </w:r>
      <w:proofErr w:type="gramEnd"/>
      <w:r w:rsidRPr="00AC33BB">
        <w:rPr>
          <w:rFonts w:ascii="Times New Roman" w:hAnsi="Times New Roman" w:cs="Times New Roman"/>
          <w:sz w:val="24"/>
          <w:szCs w:val="24"/>
        </w:rPr>
        <w:t>.</w:t>
      </w:r>
      <w:proofErr w:type="spellEnd"/>
      <w:r w:rsidRPr="00AC33BB">
        <w:rPr>
          <w:rFonts w:ascii="Times New Roman" w:hAnsi="Times New Roman" w:cs="Times New Roman"/>
          <w:sz w:val="24"/>
          <w:szCs w:val="24"/>
        </w:rPr>
        <w:t>)</w:t>
      </w:r>
    </w:p>
    <w:p w:rsidR="002B06BB" w:rsidRPr="004E04F0" w:rsidRDefault="00F82BA9" w:rsidP="002B06BB">
      <w:pPr>
        <w:pStyle w:val="ConsPlusNonformat"/>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2B06BB" w:rsidRPr="004E04F0">
        <w:rPr>
          <w:rFonts w:ascii="Times New Roman" w:hAnsi="Times New Roman" w:cs="Times New Roman"/>
          <w:sz w:val="28"/>
          <w:szCs w:val="28"/>
        </w:rPr>
        <w:t>__</w:t>
      </w:r>
      <w:r>
        <w:rPr>
          <w:rFonts w:ascii="Times New Roman" w:hAnsi="Times New Roman" w:cs="Times New Roman"/>
          <w:sz w:val="28"/>
          <w:szCs w:val="28"/>
        </w:rPr>
        <w:t>»</w:t>
      </w:r>
      <w:r w:rsidR="002B06BB" w:rsidRPr="004E04F0">
        <w:rPr>
          <w:rFonts w:ascii="Times New Roman" w:hAnsi="Times New Roman" w:cs="Times New Roman"/>
          <w:sz w:val="28"/>
          <w:szCs w:val="28"/>
        </w:rPr>
        <w:t xml:space="preserve"> _____________ 20</w:t>
      </w:r>
      <w:r w:rsidR="001667FE">
        <w:rPr>
          <w:rFonts w:ascii="Times New Roman" w:hAnsi="Times New Roman" w:cs="Times New Roman"/>
          <w:sz w:val="28"/>
          <w:szCs w:val="28"/>
        </w:rPr>
        <w:t>1</w:t>
      </w:r>
      <w:r w:rsidR="002B06BB" w:rsidRPr="004E04F0">
        <w:rPr>
          <w:rFonts w:ascii="Times New Roman" w:hAnsi="Times New Roman" w:cs="Times New Roman"/>
          <w:sz w:val="28"/>
          <w:szCs w:val="28"/>
        </w:rPr>
        <w:t>_ г.</w:t>
      </w:r>
    </w:p>
    <w:p w:rsidR="002B06BB" w:rsidRPr="004E04F0" w:rsidRDefault="002B06BB" w:rsidP="002B06BB">
      <w:pPr>
        <w:pStyle w:val="ConsPlusNonformat"/>
        <w:jc w:val="both"/>
        <w:rPr>
          <w:rFonts w:ascii="Times New Roman" w:hAnsi="Times New Roman" w:cs="Times New Roman"/>
          <w:sz w:val="28"/>
          <w:szCs w:val="28"/>
        </w:rPr>
      </w:pPr>
    </w:p>
    <w:p w:rsidR="002B06BB" w:rsidRPr="00AC33BB" w:rsidRDefault="002B06BB" w:rsidP="002B06BB">
      <w:pPr>
        <w:pStyle w:val="ConsPlusNonformat"/>
        <w:jc w:val="both"/>
        <w:rPr>
          <w:rFonts w:ascii="Times New Roman" w:hAnsi="Times New Roman" w:cs="Times New Roman"/>
          <w:sz w:val="24"/>
          <w:szCs w:val="24"/>
        </w:rPr>
      </w:pPr>
      <w:r w:rsidRPr="00AC33BB">
        <w:rPr>
          <w:rFonts w:ascii="Times New Roman" w:hAnsi="Times New Roman" w:cs="Times New Roman"/>
          <w:sz w:val="24"/>
          <w:szCs w:val="24"/>
        </w:rPr>
        <w:t>М.П.</w:t>
      </w:r>
    </w:p>
    <w:p w:rsidR="002B06BB" w:rsidRPr="00D326D8" w:rsidRDefault="002B06BB" w:rsidP="002B06BB">
      <w:pPr>
        <w:pStyle w:val="ConsPlusNonformat"/>
        <w:widowControl/>
        <w:jc w:val="right"/>
        <w:rPr>
          <w:rFonts w:ascii="Times New Roman" w:hAnsi="Times New Roman" w:cs="Times New Roman"/>
          <w:sz w:val="24"/>
          <w:szCs w:val="24"/>
        </w:rPr>
      </w:pPr>
      <w:r>
        <w:br w:type="page"/>
      </w:r>
      <w:r w:rsidRPr="00D326D8">
        <w:rPr>
          <w:rFonts w:ascii="Times New Roman" w:hAnsi="Times New Roman" w:cs="Times New Roman"/>
          <w:sz w:val="24"/>
          <w:szCs w:val="24"/>
        </w:rPr>
        <w:lastRenderedPageBreak/>
        <w:t>Приложение №6 к Правилам</w:t>
      </w:r>
    </w:p>
    <w:p w:rsidR="002B06BB" w:rsidRDefault="002B06BB" w:rsidP="002B06BB">
      <w:pPr>
        <w:jc w:val="right"/>
        <w:rPr>
          <w:sz w:val="24"/>
          <w:szCs w:val="24"/>
        </w:rPr>
      </w:pPr>
    </w:p>
    <w:p w:rsidR="002B06BB" w:rsidRDefault="002B06BB" w:rsidP="002B06BB">
      <w:pPr>
        <w:jc w:val="center"/>
        <w:rPr>
          <w:b/>
          <w:sz w:val="24"/>
          <w:szCs w:val="24"/>
        </w:rPr>
      </w:pPr>
      <w:r>
        <w:rPr>
          <w:b/>
          <w:sz w:val="24"/>
          <w:szCs w:val="24"/>
        </w:rPr>
        <w:t>Размер обеспечения исполнения обязательств</w:t>
      </w:r>
    </w:p>
    <w:p w:rsidR="002B06BB" w:rsidRDefault="002B06BB" w:rsidP="002B06BB">
      <w:pPr>
        <w:jc w:val="center"/>
        <w:rPr>
          <w:b/>
          <w:sz w:val="24"/>
          <w:szCs w:val="24"/>
        </w:rPr>
      </w:pPr>
      <w:r>
        <w:rPr>
          <w:b/>
          <w:sz w:val="24"/>
          <w:szCs w:val="24"/>
        </w:rPr>
        <w:t>по договорам управления многоквартирным домом</w:t>
      </w:r>
    </w:p>
    <w:p w:rsidR="00560968" w:rsidRDefault="00560968" w:rsidP="002B06BB">
      <w:pPr>
        <w:jc w:val="center"/>
        <w:rPr>
          <w:b/>
          <w:sz w:val="24"/>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6237"/>
        <w:gridCol w:w="3118"/>
      </w:tblGrid>
      <w:tr w:rsidR="0091403D" w:rsidRPr="0091403D" w:rsidTr="004F1FA0">
        <w:tc>
          <w:tcPr>
            <w:tcW w:w="1101" w:type="dxa"/>
            <w:vAlign w:val="center"/>
          </w:tcPr>
          <w:p w:rsidR="0091403D" w:rsidRPr="0091403D" w:rsidRDefault="0091403D" w:rsidP="00985A61">
            <w:pPr>
              <w:pStyle w:val="ConsPlusNormal"/>
              <w:widowControl/>
              <w:ind w:right="-108" w:firstLine="0"/>
              <w:jc w:val="center"/>
              <w:rPr>
                <w:rFonts w:ascii="Times New Roman" w:hAnsi="Times New Roman" w:cs="Times New Roman"/>
                <w:sz w:val="24"/>
                <w:szCs w:val="24"/>
              </w:rPr>
            </w:pPr>
            <w:r w:rsidRPr="0091403D">
              <w:rPr>
                <w:rFonts w:ascii="Times New Roman" w:hAnsi="Times New Roman" w:cs="Times New Roman"/>
                <w:sz w:val="24"/>
                <w:szCs w:val="24"/>
              </w:rPr>
              <w:t>№ лота</w:t>
            </w:r>
          </w:p>
        </w:tc>
        <w:tc>
          <w:tcPr>
            <w:tcW w:w="6237" w:type="dxa"/>
            <w:vAlign w:val="center"/>
          </w:tcPr>
          <w:p w:rsidR="0091403D" w:rsidRPr="0091403D" w:rsidRDefault="0091403D" w:rsidP="00985A61">
            <w:pPr>
              <w:pStyle w:val="ConsPlusNormal"/>
              <w:widowControl/>
              <w:ind w:left="-108" w:firstLine="0"/>
              <w:jc w:val="center"/>
              <w:rPr>
                <w:rFonts w:ascii="Times New Roman" w:hAnsi="Times New Roman" w:cs="Times New Roman"/>
                <w:sz w:val="24"/>
                <w:szCs w:val="24"/>
              </w:rPr>
            </w:pPr>
            <w:r w:rsidRPr="0091403D">
              <w:rPr>
                <w:rFonts w:ascii="Times New Roman" w:hAnsi="Times New Roman" w:cs="Times New Roman"/>
                <w:sz w:val="24"/>
                <w:szCs w:val="24"/>
              </w:rPr>
              <w:t>Адрес многоквартирного дома</w:t>
            </w:r>
          </w:p>
        </w:tc>
        <w:tc>
          <w:tcPr>
            <w:tcW w:w="3118" w:type="dxa"/>
          </w:tcPr>
          <w:p w:rsidR="0091403D" w:rsidRPr="0091403D" w:rsidRDefault="0091403D" w:rsidP="00985A61">
            <w:pPr>
              <w:pStyle w:val="ConsPlusNormal"/>
              <w:widowControl/>
              <w:ind w:left="-108" w:firstLine="0"/>
              <w:jc w:val="center"/>
              <w:rPr>
                <w:rFonts w:ascii="Times New Roman" w:hAnsi="Times New Roman" w:cs="Times New Roman"/>
                <w:sz w:val="24"/>
                <w:szCs w:val="24"/>
              </w:rPr>
            </w:pPr>
            <w:r w:rsidRPr="0091403D">
              <w:rPr>
                <w:rFonts w:ascii="Times New Roman" w:hAnsi="Times New Roman" w:cs="Times New Roman"/>
                <w:sz w:val="24"/>
                <w:szCs w:val="24"/>
              </w:rPr>
              <w:t>Размер обеспечения исполнения обязательств (руб.)</w:t>
            </w:r>
          </w:p>
        </w:tc>
      </w:tr>
      <w:tr w:rsidR="00C7508D" w:rsidRPr="0091403D" w:rsidTr="00F82BA9">
        <w:tc>
          <w:tcPr>
            <w:tcW w:w="1101" w:type="dxa"/>
          </w:tcPr>
          <w:p w:rsidR="00C7508D" w:rsidRDefault="00C7508D" w:rsidP="00CE223D">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1</w:t>
            </w:r>
          </w:p>
        </w:tc>
        <w:tc>
          <w:tcPr>
            <w:tcW w:w="6237" w:type="dxa"/>
            <w:tcBorders>
              <w:top w:val="single" w:sz="4" w:space="0" w:color="auto"/>
              <w:bottom w:val="single" w:sz="4" w:space="0" w:color="auto"/>
            </w:tcBorders>
          </w:tcPr>
          <w:p w:rsidR="00C7508D" w:rsidRPr="00D22227" w:rsidRDefault="00C7508D" w:rsidP="003B6357">
            <w:pPr>
              <w:pStyle w:val="ConsPlusNormal"/>
              <w:widowControl/>
              <w:ind w:firstLine="0"/>
              <w:jc w:val="both"/>
              <w:rPr>
                <w:rFonts w:ascii="Times New Roman" w:hAnsi="Times New Roman" w:cs="Times New Roman"/>
                <w:sz w:val="24"/>
                <w:szCs w:val="24"/>
              </w:rPr>
            </w:pPr>
            <w:r w:rsidRPr="00D22227">
              <w:rPr>
                <w:rFonts w:ascii="Times New Roman" w:hAnsi="Times New Roman" w:cs="Times New Roman"/>
                <w:sz w:val="24"/>
                <w:szCs w:val="24"/>
              </w:rPr>
              <w:t xml:space="preserve">Самарская область, </w:t>
            </w:r>
            <w:proofErr w:type="spellStart"/>
            <w:r w:rsidRPr="00D22227">
              <w:rPr>
                <w:rFonts w:ascii="Times New Roman" w:hAnsi="Times New Roman" w:cs="Times New Roman"/>
                <w:sz w:val="24"/>
                <w:szCs w:val="24"/>
              </w:rPr>
              <w:t>Хворостянский</w:t>
            </w:r>
            <w:proofErr w:type="spellEnd"/>
            <w:r w:rsidRPr="00D22227">
              <w:rPr>
                <w:rFonts w:ascii="Times New Roman" w:hAnsi="Times New Roman" w:cs="Times New Roman"/>
                <w:sz w:val="24"/>
                <w:szCs w:val="24"/>
              </w:rPr>
              <w:t xml:space="preserve"> район, </w:t>
            </w:r>
            <w:proofErr w:type="gramStart"/>
            <w:r w:rsidRPr="00D22227">
              <w:rPr>
                <w:rFonts w:ascii="Times New Roman" w:hAnsi="Times New Roman" w:cs="Times New Roman"/>
                <w:sz w:val="24"/>
                <w:szCs w:val="24"/>
              </w:rPr>
              <w:t>с</w:t>
            </w:r>
            <w:proofErr w:type="gramEnd"/>
            <w:r w:rsidRPr="00D22227">
              <w:rPr>
                <w:rFonts w:ascii="Times New Roman" w:hAnsi="Times New Roman" w:cs="Times New Roman"/>
                <w:sz w:val="24"/>
                <w:szCs w:val="24"/>
              </w:rPr>
              <w:t>. Хворостянка, ул. Комсомольская, д. 24</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C7508D" w:rsidRPr="00D22227" w:rsidRDefault="00C7508D" w:rsidP="00AD2D6E">
            <w:pPr>
              <w:pStyle w:val="ConsPlusNormal"/>
              <w:widowControl/>
              <w:ind w:firstLine="0"/>
              <w:jc w:val="center"/>
              <w:rPr>
                <w:rFonts w:ascii="Times New Roman" w:hAnsi="Times New Roman" w:cs="Times New Roman"/>
                <w:sz w:val="24"/>
                <w:szCs w:val="24"/>
              </w:rPr>
            </w:pPr>
            <w:r w:rsidRPr="00D22227">
              <w:rPr>
                <w:rFonts w:ascii="Times New Roman" w:hAnsi="Times New Roman" w:cs="Times New Roman"/>
                <w:sz w:val="24"/>
                <w:szCs w:val="24"/>
              </w:rPr>
              <w:t>17166,96</w:t>
            </w:r>
          </w:p>
        </w:tc>
      </w:tr>
      <w:tr w:rsidR="00C7508D" w:rsidRPr="0091403D" w:rsidTr="00F82BA9">
        <w:tc>
          <w:tcPr>
            <w:tcW w:w="1101" w:type="dxa"/>
          </w:tcPr>
          <w:p w:rsidR="00C7508D" w:rsidRDefault="00C7508D" w:rsidP="00CE223D">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2</w:t>
            </w:r>
          </w:p>
        </w:tc>
        <w:tc>
          <w:tcPr>
            <w:tcW w:w="6237" w:type="dxa"/>
            <w:tcBorders>
              <w:top w:val="single" w:sz="4" w:space="0" w:color="auto"/>
              <w:bottom w:val="single" w:sz="4" w:space="0" w:color="auto"/>
            </w:tcBorders>
          </w:tcPr>
          <w:p w:rsidR="00C7508D" w:rsidRPr="00D22227" w:rsidRDefault="00C7508D" w:rsidP="003B6357">
            <w:pPr>
              <w:pStyle w:val="ConsPlusNormal"/>
              <w:widowControl/>
              <w:ind w:firstLine="0"/>
              <w:jc w:val="both"/>
              <w:rPr>
                <w:rFonts w:ascii="Times New Roman" w:hAnsi="Times New Roman" w:cs="Times New Roman"/>
                <w:sz w:val="24"/>
                <w:szCs w:val="24"/>
              </w:rPr>
            </w:pPr>
            <w:r w:rsidRPr="00D22227">
              <w:rPr>
                <w:rFonts w:ascii="Times New Roman" w:hAnsi="Times New Roman" w:cs="Times New Roman"/>
                <w:sz w:val="24"/>
                <w:szCs w:val="24"/>
              </w:rPr>
              <w:t xml:space="preserve">Самарская область, </w:t>
            </w:r>
            <w:proofErr w:type="spellStart"/>
            <w:r w:rsidRPr="00D22227">
              <w:rPr>
                <w:rFonts w:ascii="Times New Roman" w:hAnsi="Times New Roman" w:cs="Times New Roman"/>
                <w:sz w:val="24"/>
                <w:szCs w:val="24"/>
              </w:rPr>
              <w:t>Хворостянский</w:t>
            </w:r>
            <w:proofErr w:type="spellEnd"/>
            <w:r w:rsidRPr="00D22227">
              <w:rPr>
                <w:rFonts w:ascii="Times New Roman" w:hAnsi="Times New Roman" w:cs="Times New Roman"/>
                <w:sz w:val="24"/>
                <w:szCs w:val="24"/>
              </w:rPr>
              <w:t xml:space="preserve"> район, </w:t>
            </w:r>
            <w:proofErr w:type="gramStart"/>
            <w:r w:rsidRPr="00D22227">
              <w:rPr>
                <w:rFonts w:ascii="Times New Roman" w:hAnsi="Times New Roman" w:cs="Times New Roman"/>
                <w:sz w:val="24"/>
                <w:szCs w:val="24"/>
              </w:rPr>
              <w:t>с</w:t>
            </w:r>
            <w:proofErr w:type="gramEnd"/>
            <w:r w:rsidRPr="00D22227">
              <w:rPr>
                <w:rFonts w:ascii="Times New Roman" w:hAnsi="Times New Roman" w:cs="Times New Roman"/>
                <w:sz w:val="24"/>
                <w:szCs w:val="24"/>
              </w:rPr>
              <w:t>. Хворостянка, ул. Комсомольская, д. 22</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C7508D" w:rsidRPr="00D22227" w:rsidRDefault="00C7508D" w:rsidP="00AD2D6E">
            <w:pPr>
              <w:pStyle w:val="ConsPlusNormal"/>
              <w:widowControl/>
              <w:ind w:firstLine="0"/>
              <w:jc w:val="center"/>
              <w:rPr>
                <w:rFonts w:ascii="Times New Roman" w:hAnsi="Times New Roman" w:cs="Times New Roman"/>
                <w:sz w:val="24"/>
                <w:szCs w:val="24"/>
              </w:rPr>
            </w:pPr>
            <w:r w:rsidRPr="00D22227">
              <w:rPr>
                <w:rFonts w:ascii="Times New Roman" w:hAnsi="Times New Roman" w:cs="Times New Roman"/>
                <w:sz w:val="24"/>
                <w:szCs w:val="24"/>
              </w:rPr>
              <w:t>13905,74</w:t>
            </w:r>
          </w:p>
        </w:tc>
      </w:tr>
      <w:tr w:rsidR="00C7508D" w:rsidRPr="0091403D" w:rsidTr="00F82BA9">
        <w:tc>
          <w:tcPr>
            <w:tcW w:w="1101" w:type="dxa"/>
          </w:tcPr>
          <w:p w:rsidR="00C7508D" w:rsidRDefault="00C7508D" w:rsidP="00CE223D">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3</w:t>
            </w:r>
          </w:p>
        </w:tc>
        <w:tc>
          <w:tcPr>
            <w:tcW w:w="6237" w:type="dxa"/>
            <w:tcBorders>
              <w:top w:val="single" w:sz="4" w:space="0" w:color="auto"/>
              <w:bottom w:val="single" w:sz="4" w:space="0" w:color="auto"/>
            </w:tcBorders>
          </w:tcPr>
          <w:p w:rsidR="00C7508D" w:rsidRPr="00D22227" w:rsidRDefault="00C7508D" w:rsidP="003B6357">
            <w:pPr>
              <w:pStyle w:val="ConsPlusNormal"/>
              <w:widowControl/>
              <w:ind w:firstLine="0"/>
              <w:jc w:val="both"/>
              <w:rPr>
                <w:rFonts w:ascii="Times New Roman" w:hAnsi="Times New Roman" w:cs="Times New Roman"/>
                <w:sz w:val="24"/>
                <w:szCs w:val="24"/>
              </w:rPr>
            </w:pPr>
            <w:r w:rsidRPr="00D22227">
              <w:rPr>
                <w:rFonts w:ascii="Times New Roman" w:hAnsi="Times New Roman" w:cs="Times New Roman"/>
                <w:sz w:val="24"/>
                <w:szCs w:val="24"/>
              </w:rPr>
              <w:t xml:space="preserve">Самарская область, </w:t>
            </w:r>
            <w:proofErr w:type="spellStart"/>
            <w:r w:rsidRPr="00D22227">
              <w:rPr>
                <w:rFonts w:ascii="Times New Roman" w:hAnsi="Times New Roman" w:cs="Times New Roman"/>
                <w:sz w:val="24"/>
                <w:szCs w:val="24"/>
              </w:rPr>
              <w:t>Хворостянский</w:t>
            </w:r>
            <w:proofErr w:type="spellEnd"/>
            <w:r w:rsidRPr="00D22227">
              <w:rPr>
                <w:rFonts w:ascii="Times New Roman" w:hAnsi="Times New Roman" w:cs="Times New Roman"/>
                <w:sz w:val="24"/>
                <w:szCs w:val="24"/>
              </w:rPr>
              <w:t xml:space="preserve"> район, </w:t>
            </w:r>
            <w:proofErr w:type="gramStart"/>
            <w:r w:rsidRPr="00D22227">
              <w:rPr>
                <w:rFonts w:ascii="Times New Roman" w:hAnsi="Times New Roman" w:cs="Times New Roman"/>
                <w:sz w:val="24"/>
                <w:szCs w:val="24"/>
              </w:rPr>
              <w:t>с</w:t>
            </w:r>
            <w:proofErr w:type="gramEnd"/>
            <w:r w:rsidRPr="00D22227">
              <w:rPr>
                <w:rFonts w:ascii="Times New Roman" w:hAnsi="Times New Roman" w:cs="Times New Roman"/>
                <w:sz w:val="24"/>
                <w:szCs w:val="24"/>
              </w:rPr>
              <w:t>. Хворостянка, ул. Первомайская, д. 9</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C7508D" w:rsidRPr="00D22227" w:rsidRDefault="00C7508D" w:rsidP="00AD2D6E">
            <w:pPr>
              <w:pStyle w:val="ConsPlusNormal"/>
              <w:widowControl/>
              <w:ind w:firstLine="0"/>
              <w:jc w:val="center"/>
              <w:rPr>
                <w:rFonts w:ascii="Times New Roman" w:hAnsi="Times New Roman" w:cs="Times New Roman"/>
                <w:sz w:val="24"/>
                <w:szCs w:val="24"/>
              </w:rPr>
            </w:pPr>
            <w:r w:rsidRPr="00D22227">
              <w:rPr>
                <w:rFonts w:ascii="Times New Roman" w:hAnsi="Times New Roman" w:cs="Times New Roman"/>
                <w:sz w:val="24"/>
                <w:szCs w:val="24"/>
              </w:rPr>
              <w:t>20539,58</w:t>
            </w:r>
          </w:p>
        </w:tc>
      </w:tr>
      <w:tr w:rsidR="00C7508D" w:rsidRPr="0091403D" w:rsidTr="00F82BA9">
        <w:tc>
          <w:tcPr>
            <w:tcW w:w="1101" w:type="dxa"/>
          </w:tcPr>
          <w:p w:rsidR="00C7508D" w:rsidRDefault="00C7508D" w:rsidP="00CE223D">
            <w:pPr>
              <w:pStyle w:val="ConsPlusNormal"/>
              <w:widowControl/>
              <w:ind w:firstLine="0"/>
              <w:rPr>
                <w:rFonts w:ascii="Times New Roman" w:hAnsi="Times New Roman" w:cs="Times New Roman"/>
                <w:sz w:val="24"/>
                <w:szCs w:val="24"/>
              </w:rPr>
            </w:pPr>
          </w:p>
        </w:tc>
        <w:tc>
          <w:tcPr>
            <w:tcW w:w="6237" w:type="dxa"/>
            <w:tcBorders>
              <w:top w:val="single" w:sz="4" w:space="0" w:color="auto"/>
              <w:bottom w:val="single" w:sz="4" w:space="0" w:color="auto"/>
            </w:tcBorders>
          </w:tcPr>
          <w:p w:rsidR="00C7508D" w:rsidRPr="00D22227" w:rsidRDefault="00C7508D" w:rsidP="003B6357">
            <w:pPr>
              <w:pStyle w:val="ConsPlusNormal"/>
              <w:widowControl/>
              <w:ind w:firstLine="0"/>
              <w:jc w:val="both"/>
              <w:rPr>
                <w:rFonts w:ascii="Times New Roman" w:hAnsi="Times New Roman" w:cs="Times New Roman"/>
                <w:sz w:val="24"/>
                <w:szCs w:val="24"/>
              </w:rPr>
            </w:pPr>
            <w:r w:rsidRPr="00D22227">
              <w:rPr>
                <w:rFonts w:ascii="Times New Roman" w:hAnsi="Times New Roman" w:cs="Times New Roman"/>
                <w:sz w:val="24"/>
                <w:szCs w:val="24"/>
              </w:rPr>
              <w:t xml:space="preserve">Самарская область, </w:t>
            </w:r>
            <w:proofErr w:type="spellStart"/>
            <w:r w:rsidRPr="00D22227">
              <w:rPr>
                <w:rFonts w:ascii="Times New Roman" w:hAnsi="Times New Roman" w:cs="Times New Roman"/>
                <w:sz w:val="24"/>
                <w:szCs w:val="24"/>
              </w:rPr>
              <w:t>Хворостянский</w:t>
            </w:r>
            <w:proofErr w:type="spellEnd"/>
            <w:r w:rsidRPr="00D22227">
              <w:rPr>
                <w:rFonts w:ascii="Times New Roman" w:hAnsi="Times New Roman" w:cs="Times New Roman"/>
                <w:sz w:val="24"/>
                <w:szCs w:val="24"/>
              </w:rPr>
              <w:t xml:space="preserve"> район, </w:t>
            </w:r>
            <w:proofErr w:type="gramStart"/>
            <w:r w:rsidRPr="00D22227">
              <w:rPr>
                <w:rFonts w:ascii="Times New Roman" w:hAnsi="Times New Roman" w:cs="Times New Roman"/>
                <w:sz w:val="24"/>
                <w:szCs w:val="24"/>
              </w:rPr>
              <w:t>с</w:t>
            </w:r>
            <w:proofErr w:type="gramEnd"/>
            <w:r w:rsidRPr="00D22227">
              <w:rPr>
                <w:rFonts w:ascii="Times New Roman" w:hAnsi="Times New Roman" w:cs="Times New Roman"/>
                <w:sz w:val="24"/>
                <w:szCs w:val="24"/>
              </w:rPr>
              <w:t xml:space="preserve">. Хворостянка, ул. </w:t>
            </w:r>
            <w:proofErr w:type="spellStart"/>
            <w:r w:rsidRPr="00D22227">
              <w:rPr>
                <w:rFonts w:ascii="Times New Roman" w:hAnsi="Times New Roman" w:cs="Times New Roman"/>
                <w:sz w:val="24"/>
                <w:szCs w:val="24"/>
              </w:rPr>
              <w:t>Саморокова</w:t>
            </w:r>
            <w:proofErr w:type="spellEnd"/>
            <w:r w:rsidRPr="00D22227">
              <w:rPr>
                <w:rFonts w:ascii="Times New Roman" w:hAnsi="Times New Roman" w:cs="Times New Roman"/>
                <w:sz w:val="24"/>
                <w:szCs w:val="24"/>
              </w:rPr>
              <w:t>, д. 58</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C7508D" w:rsidRPr="00D22227" w:rsidRDefault="00C7508D" w:rsidP="00AD2D6E">
            <w:pPr>
              <w:pStyle w:val="ConsPlusNormal"/>
              <w:widowControl/>
              <w:ind w:firstLine="0"/>
              <w:jc w:val="center"/>
              <w:rPr>
                <w:rFonts w:ascii="Times New Roman" w:hAnsi="Times New Roman" w:cs="Times New Roman"/>
                <w:sz w:val="24"/>
                <w:szCs w:val="24"/>
              </w:rPr>
            </w:pPr>
            <w:r w:rsidRPr="00D22227">
              <w:rPr>
                <w:rFonts w:ascii="Times New Roman" w:hAnsi="Times New Roman" w:cs="Times New Roman"/>
                <w:sz w:val="24"/>
                <w:szCs w:val="24"/>
              </w:rPr>
              <w:t>27001,25</w:t>
            </w:r>
          </w:p>
        </w:tc>
      </w:tr>
      <w:tr w:rsidR="00C7508D" w:rsidRPr="0091403D" w:rsidTr="00F82BA9">
        <w:tc>
          <w:tcPr>
            <w:tcW w:w="1101" w:type="dxa"/>
          </w:tcPr>
          <w:p w:rsidR="00C7508D" w:rsidRDefault="00C7508D" w:rsidP="00CE223D">
            <w:pPr>
              <w:pStyle w:val="ConsPlusNormal"/>
              <w:widowControl/>
              <w:ind w:firstLine="0"/>
              <w:rPr>
                <w:rFonts w:ascii="Times New Roman" w:hAnsi="Times New Roman" w:cs="Times New Roman"/>
                <w:sz w:val="24"/>
                <w:szCs w:val="24"/>
              </w:rPr>
            </w:pPr>
          </w:p>
        </w:tc>
        <w:tc>
          <w:tcPr>
            <w:tcW w:w="6237" w:type="dxa"/>
            <w:tcBorders>
              <w:top w:val="single" w:sz="4" w:space="0" w:color="auto"/>
              <w:bottom w:val="single" w:sz="4" w:space="0" w:color="auto"/>
            </w:tcBorders>
          </w:tcPr>
          <w:p w:rsidR="00C7508D" w:rsidRPr="00D22227" w:rsidRDefault="00C7508D" w:rsidP="003B6357">
            <w:pPr>
              <w:pStyle w:val="ConsPlusNormal"/>
              <w:widowControl/>
              <w:ind w:firstLine="0"/>
              <w:jc w:val="both"/>
              <w:rPr>
                <w:rFonts w:ascii="Times New Roman" w:hAnsi="Times New Roman" w:cs="Times New Roman"/>
                <w:sz w:val="24"/>
                <w:szCs w:val="24"/>
              </w:rPr>
            </w:pPr>
            <w:r w:rsidRPr="00D22227">
              <w:rPr>
                <w:rFonts w:ascii="Times New Roman" w:hAnsi="Times New Roman" w:cs="Times New Roman"/>
                <w:sz w:val="24"/>
                <w:szCs w:val="24"/>
              </w:rPr>
              <w:t xml:space="preserve">Самарская область, </w:t>
            </w:r>
            <w:proofErr w:type="spellStart"/>
            <w:r w:rsidRPr="00D22227">
              <w:rPr>
                <w:rFonts w:ascii="Times New Roman" w:hAnsi="Times New Roman" w:cs="Times New Roman"/>
                <w:sz w:val="24"/>
                <w:szCs w:val="24"/>
              </w:rPr>
              <w:t>Хворостянский</w:t>
            </w:r>
            <w:proofErr w:type="spellEnd"/>
            <w:r w:rsidRPr="00D22227">
              <w:rPr>
                <w:rFonts w:ascii="Times New Roman" w:hAnsi="Times New Roman" w:cs="Times New Roman"/>
                <w:sz w:val="24"/>
                <w:szCs w:val="24"/>
              </w:rPr>
              <w:t xml:space="preserve"> район, </w:t>
            </w:r>
            <w:proofErr w:type="gramStart"/>
            <w:r w:rsidRPr="00D22227">
              <w:rPr>
                <w:rFonts w:ascii="Times New Roman" w:hAnsi="Times New Roman" w:cs="Times New Roman"/>
                <w:sz w:val="24"/>
                <w:szCs w:val="24"/>
              </w:rPr>
              <w:t>с</w:t>
            </w:r>
            <w:proofErr w:type="gramEnd"/>
            <w:r w:rsidRPr="00D22227">
              <w:rPr>
                <w:rFonts w:ascii="Times New Roman" w:hAnsi="Times New Roman" w:cs="Times New Roman"/>
                <w:sz w:val="24"/>
                <w:szCs w:val="24"/>
              </w:rPr>
              <w:t xml:space="preserve">. Хворостянка, ул. </w:t>
            </w:r>
            <w:proofErr w:type="spellStart"/>
            <w:r w:rsidRPr="00D22227">
              <w:rPr>
                <w:rFonts w:ascii="Times New Roman" w:hAnsi="Times New Roman" w:cs="Times New Roman"/>
                <w:sz w:val="24"/>
                <w:szCs w:val="24"/>
              </w:rPr>
              <w:t>Саморокова</w:t>
            </w:r>
            <w:proofErr w:type="spellEnd"/>
            <w:r w:rsidRPr="00D22227">
              <w:rPr>
                <w:rFonts w:ascii="Times New Roman" w:hAnsi="Times New Roman" w:cs="Times New Roman"/>
                <w:sz w:val="24"/>
                <w:szCs w:val="24"/>
              </w:rPr>
              <w:t>, д. 59</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C7508D" w:rsidRPr="00D22227" w:rsidRDefault="00C7508D" w:rsidP="00AD2D6E">
            <w:pPr>
              <w:pStyle w:val="ConsPlusNormal"/>
              <w:widowControl/>
              <w:ind w:firstLine="0"/>
              <w:jc w:val="center"/>
              <w:rPr>
                <w:rFonts w:ascii="Times New Roman" w:hAnsi="Times New Roman" w:cs="Times New Roman"/>
                <w:sz w:val="24"/>
                <w:szCs w:val="24"/>
              </w:rPr>
            </w:pPr>
            <w:r w:rsidRPr="00D22227">
              <w:rPr>
                <w:rFonts w:ascii="Times New Roman" w:hAnsi="Times New Roman" w:cs="Times New Roman"/>
                <w:sz w:val="24"/>
                <w:szCs w:val="24"/>
              </w:rPr>
              <w:t>23253,89</w:t>
            </w:r>
          </w:p>
        </w:tc>
      </w:tr>
      <w:tr w:rsidR="00C7508D" w:rsidRPr="0091403D" w:rsidTr="00F82BA9">
        <w:tc>
          <w:tcPr>
            <w:tcW w:w="1101" w:type="dxa"/>
          </w:tcPr>
          <w:p w:rsidR="00C7508D" w:rsidRDefault="00C7508D" w:rsidP="00CE223D">
            <w:pPr>
              <w:pStyle w:val="ConsPlusNormal"/>
              <w:widowControl/>
              <w:ind w:firstLine="0"/>
              <w:rPr>
                <w:rFonts w:ascii="Times New Roman" w:hAnsi="Times New Roman" w:cs="Times New Roman"/>
                <w:sz w:val="24"/>
                <w:szCs w:val="24"/>
              </w:rPr>
            </w:pPr>
          </w:p>
        </w:tc>
        <w:tc>
          <w:tcPr>
            <w:tcW w:w="6237" w:type="dxa"/>
            <w:tcBorders>
              <w:top w:val="single" w:sz="4" w:space="0" w:color="auto"/>
              <w:bottom w:val="single" w:sz="4" w:space="0" w:color="auto"/>
            </w:tcBorders>
          </w:tcPr>
          <w:p w:rsidR="00C7508D" w:rsidRPr="00D22227" w:rsidRDefault="00C7508D" w:rsidP="003B6357">
            <w:pPr>
              <w:pStyle w:val="ConsPlusNormal"/>
              <w:widowControl/>
              <w:ind w:firstLine="0"/>
              <w:jc w:val="both"/>
              <w:rPr>
                <w:rFonts w:ascii="Times New Roman" w:hAnsi="Times New Roman" w:cs="Times New Roman"/>
                <w:sz w:val="24"/>
                <w:szCs w:val="24"/>
              </w:rPr>
            </w:pPr>
            <w:r w:rsidRPr="00D22227">
              <w:rPr>
                <w:rFonts w:ascii="Times New Roman" w:hAnsi="Times New Roman" w:cs="Times New Roman"/>
                <w:sz w:val="24"/>
                <w:szCs w:val="24"/>
              </w:rPr>
              <w:t xml:space="preserve">Самарская область, </w:t>
            </w:r>
            <w:proofErr w:type="spellStart"/>
            <w:r w:rsidRPr="00D22227">
              <w:rPr>
                <w:rFonts w:ascii="Times New Roman" w:hAnsi="Times New Roman" w:cs="Times New Roman"/>
                <w:sz w:val="24"/>
                <w:szCs w:val="24"/>
              </w:rPr>
              <w:t>Хворостянский</w:t>
            </w:r>
            <w:proofErr w:type="spellEnd"/>
            <w:r w:rsidRPr="00D22227">
              <w:rPr>
                <w:rFonts w:ascii="Times New Roman" w:hAnsi="Times New Roman" w:cs="Times New Roman"/>
                <w:sz w:val="24"/>
                <w:szCs w:val="24"/>
              </w:rPr>
              <w:t xml:space="preserve"> район, </w:t>
            </w:r>
            <w:proofErr w:type="gramStart"/>
            <w:r w:rsidRPr="00D22227">
              <w:rPr>
                <w:rFonts w:ascii="Times New Roman" w:hAnsi="Times New Roman" w:cs="Times New Roman"/>
                <w:sz w:val="24"/>
                <w:szCs w:val="24"/>
              </w:rPr>
              <w:t>с</w:t>
            </w:r>
            <w:proofErr w:type="gramEnd"/>
            <w:r w:rsidRPr="00D22227">
              <w:rPr>
                <w:rFonts w:ascii="Times New Roman" w:hAnsi="Times New Roman" w:cs="Times New Roman"/>
                <w:sz w:val="24"/>
                <w:szCs w:val="24"/>
              </w:rPr>
              <w:t xml:space="preserve">. Хворостянка, ул. </w:t>
            </w:r>
            <w:proofErr w:type="spellStart"/>
            <w:r w:rsidRPr="00D22227">
              <w:rPr>
                <w:rFonts w:ascii="Times New Roman" w:hAnsi="Times New Roman" w:cs="Times New Roman"/>
                <w:sz w:val="24"/>
                <w:szCs w:val="24"/>
              </w:rPr>
              <w:t>Саморокова</w:t>
            </w:r>
            <w:proofErr w:type="spellEnd"/>
            <w:r w:rsidRPr="00D22227">
              <w:rPr>
                <w:rFonts w:ascii="Times New Roman" w:hAnsi="Times New Roman" w:cs="Times New Roman"/>
                <w:sz w:val="24"/>
                <w:szCs w:val="24"/>
              </w:rPr>
              <w:t>, д. 60</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C7508D" w:rsidRPr="00D22227" w:rsidRDefault="00C7508D" w:rsidP="00AD2D6E">
            <w:pPr>
              <w:pStyle w:val="ConsPlusNormal"/>
              <w:widowControl/>
              <w:ind w:firstLine="0"/>
              <w:jc w:val="center"/>
              <w:rPr>
                <w:rFonts w:ascii="Times New Roman" w:hAnsi="Times New Roman" w:cs="Times New Roman"/>
                <w:sz w:val="24"/>
                <w:szCs w:val="24"/>
              </w:rPr>
            </w:pPr>
            <w:r w:rsidRPr="00D22227">
              <w:rPr>
                <w:rFonts w:ascii="Times New Roman" w:hAnsi="Times New Roman" w:cs="Times New Roman"/>
                <w:sz w:val="24"/>
                <w:szCs w:val="24"/>
              </w:rPr>
              <w:t>25238,98</w:t>
            </w:r>
          </w:p>
        </w:tc>
      </w:tr>
      <w:tr w:rsidR="00C7508D" w:rsidRPr="0091403D" w:rsidTr="00F82BA9">
        <w:tc>
          <w:tcPr>
            <w:tcW w:w="1101" w:type="dxa"/>
          </w:tcPr>
          <w:p w:rsidR="00C7508D" w:rsidRDefault="00C7508D" w:rsidP="00CE223D">
            <w:pPr>
              <w:pStyle w:val="ConsPlusNormal"/>
              <w:widowControl/>
              <w:ind w:firstLine="0"/>
              <w:rPr>
                <w:rFonts w:ascii="Times New Roman" w:hAnsi="Times New Roman" w:cs="Times New Roman"/>
                <w:sz w:val="24"/>
                <w:szCs w:val="24"/>
              </w:rPr>
            </w:pPr>
          </w:p>
        </w:tc>
        <w:tc>
          <w:tcPr>
            <w:tcW w:w="6237" w:type="dxa"/>
            <w:tcBorders>
              <w:top w:val="single" w:sz="4" w:space="0" w:color="auto"/>
              <w:bottom w:val="single" w:sz="4" w:space="0" w:color="auto"/>
            </w:tcBorders>
          </w:tcPr>
          <w:p w:rsidR="00C7508D" w:rsidRPr="00D22227" w:rsidRDefault="00C7508D" w:rsidP="003B6357">
            <w:pPr>
              <w:pStyle w:val="ConsPlusNormal"/>
              <w:widowControl/>
              <w:ind w:firstLine="0"/>
              <w:jc w:val="both"/>
              <w:rPr>
                <w:rFonts w:ascii="Times New Roman" w:hAnsi="Times New Roman" w:cs="Times New Roman"/>
                <w:sz w:val="24"/>
                <w:szCs w:val="24"/>
              </w:rPr>
            </w:pPr>
            <w:r w:rsidRPr="00D22227">
              <w:rPr>
                <w:rFonts w:ascii="Times New Roman" w:hAnsi="Times New Roman" w:cs="Times New Roman"/>
                <w:sz w:val="24"/>
                <w:szCs w:val="24"/>
              </w:rPr>
              <w:t xml:space="preserve">Самарская область, </w:t>
            </w:r>
            <w:proofErr w:type="spellStart"/>
            <w:r w:rsidRPr="00D22227">
              <w:rPr>
                <w:rFonts w:ascii="Times New Roman" w:hAnsi="Times New Roman" w:cs="Times New Roman"/>
                <w:sz w:val="24"/>
                <w:szCs w:val="24"/>
              </w:rPr>
              <w:t>Хворостянский</w:t>
            </w:r>
            <w:proofErr w:type="spellEnd"/>
            <w:r w:rsidRPr="00D22227">
              <w:rPr>
                <w:rFonts w:ascii="Times New Roman" w:hAnsi="Times New Roman" w:cs="Times New Roman"/>
                <w:sz w:val="24"/>
                <w:szCs w:val="24"/>
              </w:rPr>
              <w:t xml:space="preserve"> район, </w:t>
            </w:r>
            <w:proofErr w:type="gramStart"/>
            <w:r w:rsidRPr="00D22227">
              <w:rPr>
                <w:rFonts w:ascii="Times New Roman" w:hAnsi="Times New Roman" w:cs="Times New Roman"/>
                <w:sz w:val="24"/>
                <w:szCs w:val="24"/>
              </w:rPr>
              <w:t>с</w:t>
            </w:r>
            <w:proofErr w:type="gramEnd"/>
            <w:r w:rsidRPr="00D22227">
              <w:rPr>
                <w:rFonts w:ascii="Times New Roman" w:hAnsi="Times New Roman" w:cs="Times New Roman"/>
                <w:sz w:val="24"/>
                <w:szCs w:val="24"/>
              </w:rPr>
              <w:t xml:space="preserve">. </w:t>
            </w:r>
            <w:proofErr w:type="gramStart"/>
            <w:r w:rsidRPr="00D22227">
              <w:rPr>
                <w:rFonts w:ascii="Times New Roman" w:hAnsi="Times New Roman" w:cs="Times New Roman"/>
                <w:sz w:val="24"/>
                <w:szCs w:val="24"/>
              </w:rPr>
              <w:t>Хворостянка</w:t>
            </w:r>
            <w:proofErr w:type="gramEnd"/>
            <w:r w:rsidRPr="00D22227">
              <w:rPr>
                <w:rFonts w:ascii="Times New Roman" w:hAnsi="Times New Roman" w:cs="Times New Roman"/>
                <w:sz w:val="24"/>
                <w:szCs w:val="24"/>
              </w:rPr>
              <w:t>, ул. Виктора Михельсона, д. 2</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C7508D" w:rsidRPr="00D22227" w:rsidRDefault="00C7508D" w:rsidP="00AD2D6E">
            <w:pPr>
              <w:pStyle w:val="ConsPlusNormal"/>
              <w:widowControl/>
              <w:ind w:firstLine="0"/>
              <w:jc w:val="center"/>
              <w:rPr>
                <w:rFonts w:ascii="Times New Roman" w:hAnsi="Times New Roman" w:cs="Times New Roman"/>
                <w:sz w:val="24"/>
                <w:szCs w:val="24"/>
              </w:rPr>
            </w:pPr>
            <w:r w:rsidRPr="00D22227">
              <w:rPr>
                <w:rFonts w:ascii="Times New Roman" w:hAnsi="Times New Roman" w:cs="Times New Roman"/>
                <w:sz w:val="24"/>
                <w:szCs w:val="24"/>
              </w:rPr>
              <w:t>32500,75</w:t>
            </w:r>
          </w:p>
        </w:tc>
      </w:tr>
    </w:tbl>
    <w:p w:rsidR="0091403D" w:rsidRPr="0091403D" w:rsidRDefault="0091403D" w:rsidP="002B06BB">
      <w:pPr>
        <w:jc w:val="center"/>
        <w:rPr>
          <w:b/>
          <w:sz w:val="24"/>
          <w:szCs w:val="24"/>
          <w:u w:val="single"/>
        </w:rPr>
      </w:pPr>
    </w:p>
    <w:p w:rsidR="002B06BB" w:rsidRDefault="002B06BB" w:rsidP="002B06BB">
      <w:pPr>
        <w:pStyle w:val="ConsPlusNormal"/>
        <w:widowControl/>
        <w:ind w:firstLine="0"/>
        <w:jc w:val="center"/>
        <w:rPr>
          <w:rFonts w:ascii="Times New Roman" w:hAnsi="Times New Roman" w:cs="Times New Roman"/>
          <w:b/>
          <w:sz w:val="24"/>
          <w:szCs w:val="24"/>
        </w:rPr>
        <w:sectPr w:rsidR="002B06BB" w:rsidSect="0056188C">
          <w:pgSz w:w="11906" w:h="16838"/>
          <w:pgMar w:top="1134" w:right="567" w:bottom="1134" w:left="1134" w:header="709" w:footer="709" w:gutter="0"/>
          <w:cols w:space="708"/>
          <w:titlePg/>
          <w:docGrid w:linePitch="360"/>
        </w:sectPr>
      </w:pPr>
    </w:p>
    <w:p w:rsidR="002B06BB" w:rsidRDefault="002B06BB" w:rsidP="002B06BB">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Инструкция по заполнению заявок </w:t>
      </w:r>
    </w:p>
    <w:p w:rsidR="002B06BB" w:rsidRDefault="002B06BB" w:rsidP="002B06BB">
      <w:pPr>
        <w:jc w:val="center"/>
        <w:rPr>
          <w:b/>
          <w:sz w:val="24"/>
          <w:szCs w:val="24"/>
        </w:rPr>
      </w:pPr>
      <w:r>
        <w:rPr>
          <w:b/>
          <w:sz w:val="24"/>
          <w:szCs w:val="24"/>
        </w:rPr>
        <w:t xml:space="preserve">на участие в открытом конкурсе </w:t>
      </w:r>
    </w:p>
    <w:p w:rsidR="002B06BB" w:rsidRDefault="002B06BB" w:rsidP="002B06BB">
      <w:pPr>
        <w:jc w:val="center"/>
        <w:rPr>
          <w:b/>
          <w:sz w:val="24"/>
          <w:szCs w:val="24"/>
        </w:rPr>
      </w:pPr>
      <w:r>
        <w:rPr>
          <w:b/>
          <w:sz w:val="24"/>
          <w:szCs w:val="24"/>
        </w:rPr>
        <w:t>по отбору управляющих организаций</w:t>
      </w:r>
    </w:p>
    <w:p w:rsidR="002B06BB" w:rsidRPr="00937A68" w:rsidRDefault="002B06BB" w:rsidP="002B06BB">
      <w:pPr>
        <w:pStyle w:val="ab"/>
        <w:jc w:val="center"/>
        <w:rPr>
          <w:b/>
          <w:bCs/>
        </w:rPr>
      </w:pPr>
      <w:r w:rsidRPr="00937A68">
        <w:rPr>
          <w:b/>
          <w:bCs/>
        </w:rPr>
        <w:t>для управления многоквартирными домами</w:t>
      </w:r>
    </w:p>
    <w:p w:rsidR="002B06BB" w:rsidRPr="00937A68" w:rsidRDefault="002B06BB" w:rsidP="00734FB4">
      <w:pPr>
        <w:jc w:val="center"/>
        <w:rPr>
          <w:b/>
          <w:sz w:val="24"/>
          <w:szCs w:val="24"/>
        </w:rPr>
      </w:pPr>
      <w:r w:rsidRPr="00937A68">
        <w:rPr>
          <w:b/>
          <w:bCs/>
          <w:sz w:val="24"/>
          <w:szCs w:val="24"/>
        </w:rPr>
        <w:t xml:space="preserve">на территории </w:t>
      </w:r>
      <w:r w:rsidR="00734FB4">
        <w:rPr>
          <w:b/>
          <w:sz w:val="24"/>
          <w:szCs w:val="24"/>
        </w:rPr>
        <w:t xml:space="preserve">муниципального района </w:t>
      </w:r>
      <w:proofErr w:type="spellStart"/>
      <w:r w:rsidR="00734FB4">
        <w:rPr>
          <w:b/>
          <w:sz w:val="24"/>
          <w:szCs w:val="24"/>
        </w:rPr>
        <w:t>Хворостянский</w:t>
      </w:r>
      <w:proofErr w:type="spellEnd"/>
    </w:p>
    <w:p w:rsidR="002B06BB" w:rsidRDefault="002B06BB" w:rsidP="002B06BB">
      <w:pPr>
        <w:jc w:val="center"/>
        <w:rPr>
          <w:b/>
          <w:bCs/>
          <w:sz w:val="24"/>
          <w:szCs w:val="24"/>
        </w:rPr>
      </w:pPr>
      <w:r w:rsidRPr="00937A68">
        <w:rPr>
          <w:b/>
          <w:sz w:val="24"/>
          <w:szCs w:val="24"/>
        </w:rPr>
        <w:t xml:space="preserve"> Самарской области в </w:t>
      </w:r>
      <w:r>
        <w:rPr>
          <w:b/>
          <w:sz w:val="24"/>
          <w:szCs w:val="24"/>
        </w:rPr>
        <w:t>20</w:t>
      </w:r>
      <w:r w:rsidR="0056188C">
        <w:rPr>
          <w:b/>
          <w:sz w:val="24"/>
          <w:szCs w:val="24"/>
        </w:rPr>
        <w:t>20</w:t>
      </w:r>
      <w:r>
        <w:rPr>
          <w:b/>
          <w:sz w:val="24"/>
          <w:szCs w:val="24"/>
        </w:rPr>
        <w:t>-20</w:t>
      </w:r>
      <w:r w:rsidR="003F1761">
        <w:rPr>
          <w:b/>
          <w:sz w:val="24"/>
          <w:szCs w:val="24"/>
        </w:rPr>
        <w:t>2</w:t>
      </w:r>
      <w:r w:rsidR="0056188C">
        <w:rPr>
          <w:b/>
          <w:sz w:val="24"/>
          <w:szCs w:val="24"/>
        </w:rPr>
        <w:t>3</w:t>
      </w:r>
      <w:r>
        <w:rPr>
          <w:b/>
          <w:sz w:val="24"/>
          <w:szCs w:val="24"/>
        </w:rPr>
        <w:t xml:space="preserve"> </w:t>
      </w:r>
      <w:proofErr w:type="spellStart"/>
      <w:r>
        <w:rPr>
          <w:b/>
          <w:sz w:val="24"/>
          <w:szCs w:val="24"/>
        </w:rPr>
        <w:t>г.</w:t>
      </w:r>
      <w:proofErr w:type="gramStart"/>
      <w:r>
        <w:rPr>
          <w:b/>
          <w:sz w:val="24"/>
          <w:szCs w:val="24"/>
        </w:rPr>
        <w:t>г</w:t>
      </w:r>
      <w:proofErr w:type="spellEnd"/>
      <w:proofErr w:type="gramEnd"/>
      <w:r>
        <w:rPr>
          <w:b/>
          <w:sz w:val="24"/>
          <w:szCs w:val="24"/>
        </w:rPr>
        <w:t>.</w:t>
      </w:r>
    </w:p>
    <w:p w:rsidR="002B06BB" w:rsidRDefault="002B06BB" w:rsidP="002B06BB">
      <w:pPr>
        <w:jc w:val="center"/>
        <w:rPr>
          <w:b/>
          <w:bCs/>
          <w:color w:val="FF6600"/>
          <w:sz w:val="24"/>
          <w:szCs w:val="24"/>
        </w:rPr>
      </w:pPr>
    </w:p>
    <w:p w:rsidR="002B06BB" w:rsidRDefault="00734FB4" w:rsidP="00F25A39">
      <w:pPr>
        <w:pStyle w:val="23"/>
        <w:autoSpaceDN w:val="0"/>
        <w:spacing w:after="0" w:line="240" w:lineRule="auto"/>
        <w:ind w:firstLine="567"/>
        <w:jc w:val="both"/>
        <w:rPr>
          <w:sz w:val="24"/>
          <w:szCs w:val="24"/>
        </w:rPr>
      </w:pPr>
      <w:r>
        <w:rPr>
          <w:sz w:val="24"/>
          <w:szCs w:val="24"/>
        </w:rPr>
        <w:t>Конкурсная документация, вклю</w:t>
      </w:r>
      <w:r w:rsidR="002B06BB">
        <w:rPr>
          <w:sz w:val="24"/>
          <w:szCs w:val="24"/>
        </w:rPr>
        <w:t>чая типовые формы доку</w:t>
      </w:r>
      <w:r>
        <w:rPr>
          <w:sz w:val="24"/>
          <w:szCs w:val="24"/>
        </w:rPr>
        <w:t>ментов, которые входят в ее состав, разра</w:t>
      </w:r>
      <w:r w:rsidR="002B06BB">
        <w:rPr>
          <w:sz w:val="24"/>
          <w:szCs w:val="24"/>
        </w:rPr>
        <w:t>ботана и утверждена организатором конкурса –</w:t>
      </w:r>
      <w:r>
        <w:rPr>
          <w:sz w:val="24"/>
          <w:szCs w:val="24"/>
        </w:rPr>
        <w:t xml:space="preserve"> </w:t>
      </w:r>
      <w:r w:rsidRPr="00D22227">
        <w:rPr>
          <w:sz w:val="24"/>
          <w:szCs w:val="24"/>
        </w:rPr>
        <w:t xml:space="preserve">Муниципальным казённым учреждением Комитет по управлению муниципальным имуществом муниципального района </w:t>
      </w:r>
      <w:proofErr w:type="spellStart"/>
      <w:r w:rsidRPr="00D22227">
        <w:rPr>
          <w:sz w:val="24"/>
          <w:szCs w:val="24"/>
        </w:rPr>
        <w:t>Хворостянский</w:t>
      </w:r>
      <w:proofErr w:type="spellEnd"/>
      <w:r w:rsidRPr="00D22227">
        <w:rPr>
          <w:sz w:val="24"/>
          <w:szCs w:val="24"/>
        </w:rPr>
        <w:t xml:space="preserve"> Самарской области</w:t>
      </w:r>
      <w:r w:rsidR="002B06BB" w:rsidRPr="00D22227">
        <w:rPr>
          <w:sz w:val="24"/>
          <w:szCs w:val="24"/>
        </w:rPr>
        <w:t>. Конкурсная документация выдается по адресу:</w:t>
      </w:r>
      <w:r w:rsidRPr="00D22227">
        <w:rPr>
          <w:sz w:val="24"/>
          <w:szCs w:val="24"/>
        </w:rPr>
        <w:t xml:space="preserve"> </w:t>
      </w:r>
      <w:r w:rsidRPr="00D22227">
        <w:rPr>
          <w:bCs/>
          <w:sz w:val="24"/>
          <w:szCs w:val="24"/>
        </w:rPr>
        <w:t xml:space="preserve">445590, Самарская область, </w:t>
      </w:r>
      <w:proofErr w:type="spellStart"/>
      <w:r w:rsidRPr="00D22227">
        <w:rPr>
          <w:bCs/>
          <w:sz w:val="24"/>
          <w:szCs w:val="24"/>
        </w:rPr>
        <w:t>Хворостянский</w:t>
      </w:r>
      <w:proofErr w:type="spellEnd"/>
      <w:r w:rsidRPr="00D22227">
        <w:rPr>
          <w:bCs/>
          <w:sz w:val="24"/>
          <w:szCs w:val="24"/>
        </w:rPr>
        <w:t xml:space="preserve"> район, </w:t>
      </w:r>
      <w:proofErr w:type="gramStart"/>
      <w:r w:rsidRPr="00D22227">
        <w:rPr>
          <w:bCs/>
          <w:sz w:val="24"/>
          <w:szCs w:val="24"/>
        </w:rPr>
        <w:t>с</w:t>
      </w:r>
      <w:proofErr w:type="gramEnd"/>
      <w:r w:rsidRPr="00D22227">
        <w:rPr>
          <w:bCs/>
          <w:sz w:val="24"/>
          <w:szCs w:val="24"/>
        </w:rPr>
        <w:t xml:space="preserve">. Хворостянка, пл. </w:t>
      </w:r>
      <w:proofErr w:type="spellStart"/>
      <w:r w:rsidRPr="00D22227">
        <w:rPr>
          <w:bCs/>
          <w:sz w:val="24"/>
          <w:szCs w:val="24"/>
        </w:rPr>
        <w:t>Плясункова</w:t>
      </w:r>
      <w:proofErr w:type="spellEnd"/>
      <w:r w:rsidRPr="00D22227">
        <w:rPr>
          <w:bCs/>
          <w:sz w:val="24"/>
          <w:szCs w:val="24"/>
        </w:rPr>
        <w:t xml:space="preserve">, д. 10, </w:t>
      </w:r>
      <w:proofErr w:type="spellStart"/>
      <w:r w:rsidRPr="00D22227">
        <w:rPr>
          <w:bCs/>
          <w:sz w:val="24"/>
          <w:szCs w:val="24"/>
        </w:rPr>
        <w:t>каб</w:t>
      </w:r>
      <w:proofErr w:type="spellEnd"/>
      <w:r w:rsidRPr="00D22227">
        <w:rPr>
          <w:bCs/>
          <w:sz w:val="24"/>
          <w:szCs w:val="24"/>
        </w:rPr>
        <w:t>. 107</w:t>
      </w:r>
      <w:r w:rsidR="00800FDB">
        <w:rPr>
          <w:sz w:val="24"/>
          <w:szCs w:val="24"/>
        </w:rPr>
        <w:t>,</w:t>
      </w:r>
      <w:r w:rsidR="002B06BB">
        <w:rPr>
          <w:sz w:val="24"/>
          <w:szCs w:val="24"/>
        </w:rPr>
        <w:t xml:space="preserve"> вовремя и в сроки, указанные в извещении. </w:t>
      </w:r>
      <w:proofErr w:type="gramStart"/>
      <w:r w:rsidR="002B06BB">
        <w:rPr>
          <w:sz w:val="24"/>
          <w:szCs w:val="24"/>
        </w:rPr>
        <w:t xml:space="preserve">Конкурсная документация также размещена </w:t>
      </w:r>
      <w:r w:rsidRPr="00734FB4">
        <w:rPr>
          <w:sz w:val="24"/>
          <w:szCs w:val="24"/>
        </w:rPr>
        <w:t xml:space="preserve">на официальном сайте администрации муниципального района </w:t>
      </w:r>
      <w:proofErr w:type="spellStart"/>
      <w:r w:rsidRPr="00734FB4">
        <w:rPr>
          <w:sz w:val="24"/>
          <w:szCs w:val="24"/>
        </w:rPr>
        <w:t>Хворостянский</w:t>
      </w:r>
      <w:proofErr w:type="spellEnd"/>
      <w:r w:rsidRPr="00734FB4">
        <w:rPr>
          <w:sz w:val="24"/>
          <w:szCs w:val="24"/>
        </w:rPr>
        <w:t xml:space="preserve"> Самарской области в сети Интернет: hvorostyanka.ru и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 </w:t>
      </w:r>
      <w:hyperlink r:id="rId12" w:history="1">
        <w:r w:rsidRPr="004F6C0A">
          <w:rPr>
            <w:rStyle w:val="a3"/>
            <w:sz w:val="24"/>
            <w:szCs w:val="24"/>
          </w:rPr>
          <w:t>http://torgi.gov.ru/</w:t>
        </w:r>
      </w:hyperlink>
      <w:r w:rsidRPr="00734FB4">
        <w:rPr>
          <w:sz w:val="24"/>
          <w:szCs w:val="24"/>
        </w:rPr>
        <w:t>.</w:t>
      </w:r>
      <w:r>
        <w:rPr>
          <w:sz w:val="24"/>
          <w:szCs w:val="24"/>
        </w:rPr>
        <w:t xml:space="preserve"> </w:t>
      </w:r>
      <w:r w:rsidR="002B06BB">
        <w:rPr>
          <w:sz w:val="24"/>
          <w:szCs w:val="24"/>
        </w:rPr>
        <w:t>Прием заявок на участие в конкурсе осу</w:t>
      </w:r>
      <w:r w:rsidR="002B06BB">
        <w:rPr>
          <w:sz w:val="24"/>
          <w:szCs w:val="24"/>
        </w:rPr>
        <w:softHyphen/>
        <w:t>ществляется по адресу:</w:t>
      </w:r>
      <w:r>
        <w:rPr>
          <w:sz w:val="24"/>
          <w:szCs w:val="24"/>
        </w:rPr>
        <w:t xml:space="preserve"> </w:t>
      </w:r>
      <w:r w:rsidR="00800FDB" w:rsidRPr="00D22227">
        <w:rPr>
          <w:sz w:val="24"/>
          <w:szCs w:val="24"/>
        </w:rPr>
        <w:t>,</w:t>
      </w:r>
      <w:r w:rsidRPr="00D22227">
        <w:rPr>
          <w:bCs/>
          <w:sz w:val="24"/>
          <w:szCs w:val="24"/>
        </w:rPr>
        <w:t xml:space="preserve"> 445590, Самарская область, </w:t>
      </w:r>
      <w:proofErr w:type="spellStart"/>
      <w:r w:rsidRPr="00D22227">
        <w:rPr>
          <w:bCs/>
          <w:sz w:val="24"/>
          <w:szCs w:val="24"/>
        </w:rPr>
        <w:t>Хворостянский</w:t>
      </w:r>
      <w:proofErr w:type="spellEnd"/>
      <w:r w:rsidRPr="00D22227">
        <w:rPr>
          <w:bCs/>
          <w:sz w:val="24"/>
          <w:szCs w:val="24"/>
        </w:rPr>
        <w:t xml:space="preserve"> район, с. Хворостянка, пл. </w:t>
      </w:r>
      <w:proofErr w:type="spellStart"/>
      <w:r w:rsidRPr="00D22227">
        <w:rPr>
          <w:bCs/>
          <w:sz w:val="24"/>
          <w:szCs w:val="24"/>
        </w:rPr>
        <w:t>Плясункова</w:t>
      </w:r>
      <w:proofErr w:type="spellEnd"/>
      <w:r w:rsidRPr="00D22227">
        <w:rPr>
          <w:bCs/>
          <w:sz w:val="24"/>
          <w:szCs w:val="24"/>
        </w:rPr>
        <w:t>, д</w:t>
      </w:r>
      <w:proofErr w:type="gramEnd"/>
      <w:r w:rsidRPr="00D22227">
        <w:rPr>
          <w:bCs/>
          <w:sz w:val="24"/>
          <w:szCs w:val="24"/>
        </w:rPr>
        <w:t xml:space="preserve">. 10, </w:t>
      </w:r>
      <w:proofErr w:type="spellStart"/>
      <w:r w:rsidRPr="00D22227">
        <w:rPr>
          <w:bCs/>
          <w:sz w:val="24"/>
          <w:szCs w:val="24"/>
        </w:rPr>
        <w:t>каб</w:t>
      </w:r>
      <w:proofErr w:type="spellEnd"/>
      <w:r w:rsidRPr="00D22227">
        <w:rPr>
          <w:bCs/>
          <w:sz w:val="24"/>
          <w:szCs w:val="24"/>
        </w:rPr>
        <w:t>. 107</w:t>
      </w:r>
      <w:r w:rsidR="002B06BB" w:rsidRPr="00D22227">
        <w:rPr>
          <w:sz w:val="24"/>
          <w:szCs w:val="24"/>
        </w:rPr>
        <w:t xml:space="preserve"> в</w:t>
      </w:r>
      <w:r w:rsidR="002B06BB">
        <w:rPr>
          <w:sz w:val="24"/>
          <w:szCs w:val="24"/>
        </w:rPr>
        <w:t xml:space="preserve">о время и в сроки, указанные в извещении. </w:t>
      </w:r>
    </w:p>
    <w:p w:rsidR="002B06BB" w:rsidRDefault="002B06BB" w:rsidP="00CB7972">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 5 к Правилам. Изменение указанной формы заявки не допускается. </w:t>
      </w:r>
      <w:proofErr w:type="gramStart"/>
      <w:r>
        <w:rPr>
          <w:rFonts w:ascii="Times New Roman" w:hAnsi="Times New Roman" w:cs="Times New Roman"/>
          <w:bCs/>
          <w:sz w:val="24"/>
          <w:szCs w:val="24"/>
        </w:rPr>
        <w:t>З</w:t>
      </w:r>
      <w:r>
        <w:rPr>
          <w:rFonts w:ascii="Times New Roman" w:hAnsi="Times New Roman" w:cs="Times New Roman"/>
          <w:sz w:val="24"/>
          <w:szCs w:val="24"/>
        </w:rPr>
        <w:t xml:space="preserve">аявка на участие в конкурсе принимается в запечатанном конверте, на </w:t>
      </w:r>
      <w:r w:rsidR="00734FB4">
        <w:rPr>
          <w:rFonts w:ascii="Times New Roman" w:hAnsi="Times New Roman" w:cs="Times New Roman"/>
          <w:sz w:val="24"/>
          <w:szCs w:val="24"/>
        </w:rPr>
        <w:t>котором должна быть пометка «Заяв</w:t>
      </w:r>
      <w:r>
        <w:rPr>
          <w:rFonts w:ascii="Times New Roman" w:hAnsi="Times New Roman" w:cs="Times New Roman"/>
          <w:sz w:val="24"/>
          <w:szCs w:val="24"/>
        </w:rPr>
        <w:t xml:space="preserve">ка на участие в открытом конкурсе № </w:t>
      </w:r>
      <w:r w:rsidR="00734FB4">
        <w:rPr>
          <w:rFonts w:ascii="Times New Roman" w:hAnsi="Times New Roman" w:cs="Times New Roman"/>
          <w:sz w:val="24"/>
          <w:szCs w:val="24"/>
        </w:rPr>
        <w:t>__</w:t>
      </w:r>
      <w:r>
        <w:rPr>
          <w:rFonts w:ascii="Times New Roman" w:hAnsi="Times New Roman" w:cs="Times New Roman"/>
          <w:sz w:val="24"/>
          <w:szCs w:val="24"/>
        </w:rPr>
        <w:t xml:space="preserve"> по отбору </w:t>
      </w:r>
      <w:r w:rsidRPr="00937A68">
        <w:rPr>
          <w:rFonts w:ascii="Times New Roman" w:hAnsi="Times New Roman" w:cs="Times New Roman"/>
          <w:sz w:val="24"/>
          <w:szCs w:val="24"/>
        </w:rPr>
        <w:t xml:space="preserve">управляющих организаций для управления многоквартирными домами на территории </w:t>
      </w:r>
      <w:r w:rsidR="00734FB4" w:rsidRPr="00D22227">
        <w:rPr>
          <w:rFonts w:ascii="Times New Roman" w:hAnsi="Times New Roman" w:cs="Times New Roman"/>
          <w:sz w:val="24"/>
          <w:szCs w:val="24"/>
        </w:rPr>
        <w:t xml:space="preserve">муниципального района </w:t>
      </w:r>
      <w:proofErr w:type="spellStart"/>
      <w:r w:rsidR="00734FB4" w:rsidRPr="00D22227">
        <w:rPr>
          <w:rFonts w:ascii="Times New Roman" w:hAnsi="Times New Roman" w:cs="Times New Roman"/>
          <w:sz w:val="24"/>
          <w:szCs w:val="24"/>
        </w:rPr>
        <w:t>Хворостянский</w:t>
      </w:r>
      <w:proofErr w:type="spellEnd"/>
      <w:r w:rsidR="00303F64" w:rsidRPr="00D22227">
        <w:rPr>
          <w:rFonts w:ascii="Times New Roman" w:hAnsi="Times New Roman" w:cs="Times New Roman"/>
          <w:sz w:val="24"/>
          <w:szCs w:val="24"/>
        </w:rPr>
        <w:t xml:space="preserve"> Самарской области</w:t>
      </w:r>
      <w:r w:rsidR="00303F64">
        <w:rPr>
          <w:rFonts w:ascii="Times New Roman" w:hAnsi="Times New Roman" w:cs="Times New Roman"/>
          <w:sz w:val="24"/>
          <w:szCs w:val="24"/>
        </w:rPr>
        <w:t xml:space="preserve"> в 201</w:t>
      </w:r>
      <w:r w:rsidR="00DE69F6">
        <w:rPr>
          <w:rFonts w:ascii="Times New Roman" w:hAnsi="Times New Roman" w:cs="Times New Roman"/>
          <w:sz w:val="24"/>
          <w:szCs w:val="24"/>
        </w:rPr>
        <w:t>9</w:t>
      </w:r>
      <w:r w:rsidR="00303F64">
        <w:rPr>
          <w:rFonts w:ascii="Times New Roman" w:hAnsi="Times New Roman" w:cs="Times New Roman"/>
          <w:sz w:val="24"/>
          <w:szCs w:val="24"/>
        </w:rPr>
        <w:t>-20</w:t>
      </w:r>
      <w:r w:rsidR="00800FDB">
        <w:rPr>
          <w:rFonts w:ascii="Times New Roman" w:hAnsi="Times New Roman" w:cs="Times New Roman"/>
          <w:sz w:val="24"/>
          <w:szCs w:val="24"/>
        </w:rPr>
        <w:t>2</w:t>
      </w:r>
      <w:r w:rsidR="00DE69F6">
        <w:rPr>
          <w:rFonts w:ascii="Times New Roman" w:hAnsi="Times New Roman" w:cs="Times New Roman"/>
          <w:sz w:val="24"/>
          <w:szCs w:val="24"/>
        </w:rPr>
        <w:t>2</w:t>
      </w:r>
      <w:r w:rsidR="00303F64">
        <w:rPr>
          <w:rFonts w:ascii="Times New Roman" w:hAnsi="Times New Roman" w:cs="Times New Roman"/>
          <w:sz w:val="24"/>
          <w:szCs w:val="24"/>
        </w:rPr>
        <w:t xml:space="preserve"> </w:t>
      </w:r>
      <w:proofErr w:type="spellStart"/>
      <w:r w:rsidR="00303F64">
        <w:rPr>
          <w:rFonts w:ascii="Times New Roman" w:hAnsi="Times New Roman" w:cs="Times New Roman"/>
          <w:sz w:val="24"/>
          <w:szCs w:val="24"/>
        </w:rPr>
        <w:t>г.г</w:t>
      </w:r>
      <w:proofErr w:type="spellEnd"/>
      <w:r w:rsidR="00303F64">
        <w:rPr>
          <w:rFonts w:ascii="Times New Roman" w:hAnsi="Times New Roman" w:cs="Times New Roman"/>
          <w:sz w:val="24"/>
          <w:szCs w:val="24"/>
        </w:rPr>
        <w:t>.</w:t>
      </w:r>
      <w:r>
        <w:rPr>
          <w:rFonts w:ascii="Times New Roman" w:hAnsi="Times New Roman" w:cs="Times New Roman"/>
          <w:sz w:val="24"/>
          <w:szCs w:val="24"/>
        </w:rPr>
        <w:t xml:space="preserve"> Заинтересованное лицо вправе не указывать на таком конверте свое фирменное наименование, почтовый адрес (для юридического лица) или фамилию, имя, отчество, сведения</w:t>
      </w:r>
      <w:proofErr w:type="gramEnd"/>
      <w:r>
        <w:rPr>
          <w:rFonts w:ascii="Times New Roman" w:hAnsi="Times New Roman" w:cs="Times New Roman"/>
          <w:sz w:val="24"/>
          <w:szCs w:val="24"/>
        </w:rPr>
        <w:t xml:space="preserve"> о месте жительства (для индивидуального предпринимателя).</w:t>
      </w:r>
    </w:p>
    <w:p w:rsidR="002B06BB" w:rsidRDefault="002B06BB" w:rsidP="002B06B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Заявка на участие в конкурсе включает в себя:</w:t>
      </w:r>
    </w:p>
    <w:p w:rsidR="002B06BB" w:rsidRDefault="002B06BB" w:rsidP="0026658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Сведения и документы о претенденте:</w:t>
      </w:r>
    </w:p>
    <w:p w:rsidR="002B06BB" w:rsidRDefault="002B06BB" w:rsidP="0026658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а) наименование, организационно-правовую форму, место нахождения, почтовый адрес – для юридического лица;</w:t>
      </w:r>
    </w:p>
    <w:p w:rsidR="002B06BB" w:rsidRDefault="002B06BB" w:rsidP="0026658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фамилию, имя, отчество, данные документа, удостоверяющего личность, место жительства – для индивидуального предпринимателя;</w:t>
      </w:r>
    </w:p>
    <w:p w:rsidR="002B06BB" w:rsidRDefault="002B06BB" w:rsidP="0026658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б) номер телефона, факса, </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w:t>
      </w:r>
    </w:p>
    <w:p w:rsidR="002B06BB" w:rsidRDefault="002B06BB" w:rsidP="00266580">
      <w:pPr>
        <w:pStyle w:val="ConsPlusNormal"/>
        <w:widowContro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 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полученные на ранее чем за шесть месяцев до дня размещения на официальном сайте извещения о проведении открытого конкурса;</w:t>
      </w:r>
      <w:proofErr w:type="gramEnd"/>
    </w:p>
    <w:p w:rsidR="002B06BB" w:rsidRDefault="002B06BB" w:rsidP="0026658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г)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r>
        <w:rPr>
          <w:sz w:val="24"/>
          <w:szCs w:val="24"/>
        </w:rPr>
        <w:t>(</w:t>
      </w:r>
      <w:r>
        <w:rPr>
          <w:rFonts w:ascii="Times New Roman" w:hAnsi="Times New Roman" w:cs="Times New Roman"/>
          <w:sz w:val="24"/>
          <w:szCs w:val="24"/>
        </w:rPr>
        <w:t>приказ о назначении руководителя, выписка из решения общего собрания, доверенность и т.п.);</w:t>
      </w:r>
    </w:p>
    <w:p w:rsidR="002B06BB" w:rsidRDefault="002B06BB" w:rsidP="0026658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д) реквизиты банковского счета для возврата средств, внесенных в качестве обеспечения заявки на участие в конкурсе.</w:t>
      </w:r>
    </w:p>
    <w:p w:rsidR="002B06BB" w:rsidRDefault="002B06BB" w:rsidP="0026658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2B06BB" w:rsidRDefault="002B06BB" w:rsidP="0026658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а) документы, подтверждающие внесение сре</w:t>
      </w:r>
      <w:proofErr w:type="gramStart"/>
      <w:r>
        <w:rPr>
          <w:rFonts w:ascii="Times New Roman" w:hAnsi="Times New Roman" w:cs="Times New Roman"/>
          <w:sz w:val="24"/>
          <w:szCs w:val="24"/>
        </w:rPr>
        <w:t>дств в к</w:t>
      </w:r>
      <w:proofErr w:type="gramEnd"/>
      <w:r>
        <w:rPr>
          <w:rFonts w:ascii="Times New Roman" w:hAnsi="Times New Roman" w:cs="Times New Roman"/>
          <w:sz w:val="24"/>
          <w:szCs w:val="24"/>
        </w:rPr>
        <w:t>ачестве обеспечения заявки на участие в конкурсе;</w:t>
      </w:r>
    </w:p>
    <w:p w:rsidR="002B06BB" w:rsidRDefault="002B06BB" w:rsidP="0026658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б) копии документов, подтверждающих соответствие претендента требованию, установленному п. 15 Правил,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2B06BB" w:rsidRDefault="002B06BB" w:rsidP="0026658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в) копии утвержденного бухгалтерского баланса за последний отчетный период.</w:t>
      </w:r>
    </w:p>
    <w:p w:rsidR="002B06BB" w:rsidRDefault="002B06BB" w:rsidP="0026658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3. </w:t>
      </w:r>
      <w:proofErr w:type="gramStart"/>
      <w:r>
        <w:rPr>
          <w:rFonts w:ascii="Times New Roman" w:hAnsi="Times New Roman" w:cs="Times New Roman"/>
          <w:sz w:val="24"/>
          <w:szCs w:val="24"/>
        </w:rPr>
        <w:t>Реквизиты банковского счета для внесения собственниками помещений в многоквартирном доме</w:t>
      </w:r>
      <w:r w:rsidR="00800FDB">
        <w:rPr>
          <w:rFonts w:ascii="Times New Roman" w:hAnsi="Times New Roman" w:cs="Times New Roman"/>
          <w:sz w:val="24"/>
          <w:szCs w:val="24"/>
        </w:rPr>
        <w:t>, лицами, принявшими помещение,</w:t>
      </w:r>
      <w:r>
        <w:rPr>
          <w:rFonts w:ascii="Times New Roman" w:hAnsi="Times New Roman" w:cs="Times New Roman"/>
          <w:sz w:val="24"/>
          <w:szCs w:val="24"/>
        </w:rPr>
        <w:t xml:space="preserve">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2B06BB" w:rsidRDefault="002B06BB" w:rsidP="0026658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2B06BB" w:rsidRDefault="002B06BB" w:rsidP="00266580">
      <w:pPr>
        <w:ind w:firstLine="567"/>
        <w:jc w:val="both"/>
        <w:rPr>
          <w:sz w:val="24"/>
          <w:szCs w:val="24"/>
        </w:rPr>
      </w:pPr>
      <w:r>
        <w:rPr>
          <w:sz w:val="24"/>
          <w:szCs w:val="24"/>
        </w:rPr>
        <w:t>По требованию претендента организатор конкурса выдает расписку о получении такой заявки с указанием даты и номера регистрации.</w:t>
      </w:r>
    </w:p>
    <w:p w:rsidR="002B06BB" w:rsidRDefault="002B06BB" w:rsidP="00266580">
      <w:pPr>
        <w:ind w:firstLine="567"/>
        <w:jc w:val="both"/>
        <w:rPr>
          <w:bCs/>
          <w:sz w:val="24"/>
          <w:szCs w:val="24"/>
        </w:rPr>
      </w:pPr>
      <w:r>
        <w:rPr>
          <w:sz w:val="24"/>
          <w:szCs w:val="24"/>
        </w:rPr>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2B06BB" w:rsidRDefault="002B06BB" w:rsidP="00266580">
      <w:pPr>
        <w:ind w:firstLine="567"/>
        <w:jc w:val="both"/>
        <w:rPr>
          <w:sz w:val="24"/>
          <w:szCs w:val="24"/>
        </w:rPr>
      </w:pPr>
      <w:r>
        <w:rPr>
          <w:sz w:val="24"/>
          <w:szCs w:val="24"/>
        </w:rPr>
        <w:t xml:space="preserve">Претендент вправе изменить или отозвать заявку </w:t>
      </w:r>
      <w:proofErr w:type="gramStart"/>
      <w:r>
        <w:rPr>
          <w:sz w:val="24"/>
          <w:szCs w:val="24"/>
        </w:rPr>
        <w:t>на участие в конкурсе в любое время непосредственно до начала процедуры вскрытия конвертов с заявками</w:t>
      </w:r>
      <w:proofErr w:type="gramEnd"/>
      <w:r>
        <w:rPr>
          <w:sz w:val="24"/>
          <w:szCs w:val="24"/>
        </w:rPr>
        <w:t xml:space="preserve"> на участие в конкурсе на основании письменного уведомления.</w:t>
      </w:r>
    </w:p>
    <w:p w:rsidR="002B06BB" w:rsidRDefault="002B06BB" w:rsidP="00266580">
      <w:pPr>
        <w:pStyle w:val="ConsPlusNormal"/>
        <w:widowContro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При внесении изменений в заявку, претендент предоставляет такие изменения в запечатанном конверте, в который вкладывается уведомление о внесении изменений и на котором должна быть пометка «Внесение изменений в за</w:t>
      </w:r>
      <w:r>
        <w:rPr>
          <w:rFonts w:ascii="Times New Roman" w:hAnsi="Times New Roman" w:cs="Times New Roman"/>
          <w:sz w:val="24"/>
          <w:szCs w:val="24"/>
        </w:rPr>
        <w:softHyphen/>
        <w:t>яв</w:t>
      </w:r>
      <w:r>
        <w:rPr>
          <w:rFonts w:ascii="Times New Roman" w:hAnsi="Times New Roman" w:cs="Times New Roman"/>
          <w:sz w:val="24"/>
          <w:szCs w:val="24"/>
        </w:rPr>
        <w:softHyphen/>
        <w:t xml:space="preserve">ку на участие в открытом конкурсе по отбору управляющих </w:t>
      </w:r>
      <w:r w:rsidRPr="00937A68">
        <w:rPr>
          <w:rFonts w:ascii="Times New Roman" w:hAnsi="Times New Roman" w:cs="Times New Roman"/>
          <w:sz w:val="24"/>
          <w:szCs w:val="24"/>
        </w:rPr>
        <w:t xml:space="preserve">организаций для управления многоквартирными домами на территории </w:t>
      </w:r>
      <w:r w:rsidR="00577C3F" w:rsidRPr="00D22227">
        <w:rPr>
          <w:rFonts w:ascii="Times New Roman" w:hAnsi="Times New Roman" w:cs="Times New Roman"/>
          <w:sz w:val="24"/>
          <w:szCs w:val="24"/>
        </w:rPr>
        <w:t xml:space="preserve">муниципального района </w:t>
      </w:r>
      <w:proofErr w:type="spellStart"/>
      <w:r w:rsidR="00577C3F" w:rsidRPr="00D22227">
        <w:rPr>
          <w:rFonts w:ascii="Times New Roman" w:hAnsi="Times New Roman" w:cs="Times New Roman"/>
          <w:sz w:val="24"/>
          <w:szCs w:val="24"/>
        </w:rPr>
        <w:t>Хворостянский</w:t>
      </w:r>
      <w:proofErr w:type="spellEnd"/>
      <w:r w:rsidR="00303F64" w:rsidRPr="00D22227">
        <w:rPr>
          <w:rFonts w:ascii="Times New Roman" w:hAnsi="Times New Roman" w:cs="Times New Roman"/>
          <w:sz w:val="24"/>
          <w:szCs w:val="24"/>
        </w:rPr>
        <w:t xml:space="preserve"> Самарской области</w:t>
      </w:r>
      <w:r w:rsidR="00303F64">
        <w:rPr>
          <w:rFonts w:ascii="Times New Roman" w:hAnsi="Times New Roman" w:cs="Times New Roman"/>
          <w:sz w:val="24"/>
          <w:szCs w:val="24"/>
        </w:rPr>
        <w:t xml:space="preserve"> в 20</w:t>
      </w:r>
      <w:r w:rsidR="0056188C">
        <w:rPr>
          <w:rFonts w:ascii="Times New Roman" w:hAnsi="Times New Roman" w:cs="Times New Roman"/>
          <w:sz w:val="24"/>
          <w:szCs w:val="24"/>
        </w:rPr>
        <w:t>20</w:t>
      </w:r>
      <w:r w:rsidR="00303F64">
        <w:rPr>
          <w:rFonts w:ascii="Times New Roman" w:hAnsi="Times New Roman" w:cs="Times New Roman"/>
          <w:sz w:val="24"/>
          <w:szCs w:val="24"/>
        </w:rPr>
        <w:t>-20</w:t>
      </w:r>
      <w:r w:rsidR="00DE69F6">
        <w:rPr>
          <w:rFonts w:ascii="Times New Roman" w:hAnsi="Times New Roman" w:cs="Times New Roman"/>
          <w:sz w:val="24"/>
          <w:szCs w:val="24"/>
        </w:rPr>
        <w:t>2</w:t>
      </w:r>
      <w:r w:rsidR="0056188C">
        <w:rPr>
          <w:rFonts w:ascii="Times New Roman" w:hAnsi="Times New Roman" w:cs="Times New Roman"/>
          <w:sz w:val="24"/>
          <w:szCs w:val="24"/>
        </w:rPr>
        <w:t>3</w:t>
      </w:r>
      <w:r w:rsidR="00303F64">
        <w:rPr>
          <w:rFonts w:ascii="Times New Roman" w:hAnsi="Times New Roman" w:cs="Times New Roman"/>
          <w:sz w:val="24"/>
          <w:szCs w:val="24"/>
        </w:rPr>
        <w:t xml:space="preserve"> </w:t>
      </w:r>
      <w:proofErr w:type="spellStart"/>
      <w:r w:rsidR="00303F64">
        <w:rPr>
          <w:rFonts w:ascii="Times New Roman" w:hAnsi="Times New Roman" w:cs="Times New Roman"/>
          <w:sz w:val="24"/>
          <w:szCs w:val="24"/>
        </w:rPr>
        <w:t>г.г</w:t>
      </w:r>
      <w:proofErr w:type="spellEnd"/>
      <w:r w:rsidR="00303F64">
        <w:rPr>
          <w:rFonts w:ascii="Times New Roman" w:hAnsi="Times New Roman" w:cs="Times New Roman"/>
          <w:sz w:val="24"/>
          <w:szCs w:val="24"/>
        </w:rPr>
        <w:t>.</w:t>
      </w:r>
      <w:r w:rsidRPr="00937A68">
        <w:rPr>
          <w:rFonts w:ascii="Times New Roman" w:hAnsi="Times New Roman" w:cs="Times New Roman"/>
          <w:sz w:val="24"/>
          <w:szCs w:val="24"/>
        </w:rPr>
        <w:t xml:space="preserve"> Претендент</w:t>
      </w:r>
      <w:r>
        <w:rPr>
          <w:rFonts w:ascii="Times New Roman" w:hAnsi="Times New Roman" w:cs="Times New Roman"/>
          <w:sz w:val="24"/>
          <w:szCs w:val="24"/>
        </w:rPr>
        <w:t xml:space="preserve"> вправе не указывать на таком конверте</w:t>
      </w:r>
      <w:proofErr w:type="gramEnd"/>
      <w:r>
        <w:rPr>
          <w:rFonts w:ascii="Times New Roman" w:hAnsi="Times New Roman" w:cs="Times New Roman"/>
          <w:sz w:val="24"/>
          <w:szCs w:val="24"/>
        </w:rPr>
        <w:t xml:space="preserve"> свое фирменное наименование, почтовый адрес (для юридического лица) или фамилию, имя, отчество, сведения о месте жительства (для индивидуального предпринимателя). На конверте с изменениями в заявку рекомендуется указать номер, за которым заявка была зарегистрирована либо дату направления организатору конкурса заявки в случае направления ее почтовой связью. Регистрация конвертов с изменениями и уведомлений об отзыве заявки производится в том же порядке, что и регистрация заявки.</w:t>
      </w:r>
    </w:p>
    <w:p w:rsidR="002B06BB" w:rsidRDefault="002B06BB" w:rsidP="00266580">
      <w:pPr>
        <w:ind w:firstLine="567"/>
        <w:jc w:val="both"/>
        <w:rPr>
          <w:sz w:val="24"/>
          <w:szCs w:val="24"/>
        </w:rPr>
      </w:pPr>
      <w:r>
        <w:rPr>
          <w:sz w:val="24"/>
          <w:szCs w:val="24"/>
        </w:rPr>
        <w:t xml:space="preserve">В день вскрытия конвертов с заявками, непосредственно перед вскрытием конвертов на заседании конкурсной комиссии, претендент вправе подать заявку, изменить или отозвать поданную заявку. </w:t>
      </w:r>
    </w:p>
    <w:p w:rsidR="002B06BB" w:rsidRDefault="002B06BB" w:rsidP="00266580">
      <w:pPr>
        <w:ind w:firstLine="567"/>
        <w:jc w:val="both"/>
        <w:rPr>
          <w:sz w:val="24"/>
          <w:szCs w:val="24"/>
        </w:rPr>
      </w:pPr>
      <w:r>
        <w:rPr>
          <w:sz w:val="24"/>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w:t>
      </w:r>
    </w:p>
    <w:p w:rsidR="002B06BB" w:rsidRDefault="002B06BB" w:rsidP="00266580">
      <w:pPr>
        <w:pStyle w:val="23"/>
        <w:autoSpaceDN w:val="0"/>
        <w:spacing w:after="0" w:line="240" w:lineRule="auto"/>
        <w:ind w:firstLine="567"/>
        <w:jc w:val="both"/>
        <w:rPr>
          <w:sz w:val="24"/>
          <w:szCs w:val="24"/>
        </w:rPr>
      </w:pPr>
      <w:r>
        <w:rPr>
          <w:sz w:val="24"/>
          <w:szCs w:val="24"/>
        </w:rPr>
        <w:t xml:space="preserve">Заявка на участие в конкурсе должна </w:t>
      </w:r>
      <w:r w:rsidR="00577C3F">
        <w:rPr>
          <w:sz w:val="24"/>
          <w:szCs w:val="24"/>
        </w:rPr>
        <w:t>быть подписана руководителем организац</w:t>
      </w:r>
      <w:r>
        <w:rPr>
          <w:sz w:val="24"/>
          <w:szCs w:val="24"/>
        </w:rPr>
        <w:t>ии или уполномоченным представителем, осуществляющим действия от имени юридического лица или индивидуального предпринимателя, подавшего заявку на участие в к</w:t>
      </w:r>
      <w:r w:rsidR="00577C3F">
        <w:rPr>
          <w:sz w:val="24"/>
          <w:szCs w:val="24"/>
        </w:rPr>
        <w:t>онкурсе, и скреплена печатью организации. Исправления, вноси</w:t>
      </w:r>
      <w:r>
        <w:rPr>
          <w:sz w:val="24"/>
          <w:szCs w:val="24"/>
        </w:rPr>
        <w:t xml:space="preserve">мые в заявку, должны оформляться аналогичным образом. </w:t>
      </w:r>
    </w:p>
    <w:p w:rsidR="002B06BB" w:rsidRPr="00DE2B52" w:rsidRDefault="002B06BB" w:rsidP="00DE2B52">
      <w:pPr>
        <w:pStyle w:val="23"/>
        <w:autoSpaceDN w:val="0"/>
        <w:spacing w:after="0" w:line="240" w:lineRule="auto"/>
        <w:ind w:firstLine="567"/>
        <w:jc w:val="both"/>
        <w:rPr>
          <w:sz w:val="24"/>
          <w:szCs w:val="24"/>
        </w:rPr>
      </w:pPr>
      <w:r w:rsidRPr="00DE2B52">
        <w:rPr>
          <w:sz w:val="24"/>
          <w:szCs w:val="24"/>
        </w:rPr>
        <w:t>В случае</w:t>
      </w:r>
      <w:proofErr w:type="gramStart"/>
      <w:r w:rsidRPr="00DE2B52">
        <w:rPr>
          <w:sz w:val="24"/>
          <w:szCs w:val="24"/>
        </w:rPr>
        <w:t>,</w:t>
      </w:r>
      <w:proofErr w:type="gramEnd"/>
      <w:r w:rsidRPr="00DE2B52">
        <w:rPr>
          <w:sz w:val="24"/>
          <w:szCs w:val="24"/>
        </w:rPr>
        <w:t xml:space="preserve"> если претендент принимает участие в конкурсе по нескольким лотам, оформляется общая заявка на участие в конкурсе с указанием лотов, адресов многоквартирных домов.</w:t>
      </w:r>
    </w:p>
    <w:p w:rsidR="002B06BB" w:rsidRDefault="002B06BB" w:rsidP="00DE2B52">
      <w:pPr>
        <w:pStyle w:val="23"/>
        <w:autoSpaceDN w:val="0"/>
        <w:spacing w:after="0" w:line="240" w:lineRule="auto"/>
        <w:ind w:firstLine="567"/>
        <w:jc w:val="both"/>
        <w:rPr>
          <w:sz w:val="24"/>
          <w:szCs w:val="24"/>
        </w:rPr>
      </w:pPr>
      <w:r>
        <w:rPr>
          <w:sz w:val="24"/>
          <w:szCs w:val="24"/>
        </w:rPr>
        <w:t xml:space="preserve">Заявка, представленная с нарушением указанных требований, отклоняется </w:t>
      </w:r>
      <w:r w:rsidRPr="00242A33">
        <w:rPr>
          <w:sz w:val="24"/>
          <w:szCs w:val="24"/>
        </w:rPr>
        <w:t xml:space="preserve">согласно </w:t>
      </w:r>
      <w:r w:rsidR="00E304CC">
        <w:rPr>
          <w:sz w:val="24"/>
          <w:szCs w:val="24"/>
        </w:rPr>
        <w:t xml:space="preserve">п. 4.4.3 </w:t>
      </w:r>
      <w:r w:rsidRPr="00242A33">
        <w:rPr>
          <w:sz w:val="24"/>
          <w:szCs w:val="24"/>
        </w:rPr>
        <w:t>Правил</w:t>
      </w:r>
      <w:r>
        <w:rPr>
          <w:sz w:val="24"/>
          <w:szCs w:val="24"/>
        </w:rPr>
        <w:t>.</w:t>
      </w:r>
    </w:p>
    <w:p w:rsidR="002B06BB" w:rsidRDefault="002B06BB" w:rsidP="002B06BB">
      <w:pPr>
        <w:ind w:firstLine="720"/>
        <w:jc w:val="both"/>
        <w:rPr>
          <w:sz w:val="24"/>
          <w:szCs w:val="24"/>
        </w:rPr>
      </w:pPr>
    </w:p>
    <w:p w:rsidR="002B06BB" w:rsidRDefault="002B06BB" w:rsidP="002B06BB">
      <w:pPr>
        <w:rPr>
          <w:sz w:val="24"/>
          <w:szCs w:val="24"/>
        </w:rPr>
        <w:sectPr w:rsidR="002B06BB">
          <w:pgSz w:w="11906" w:h="16838"/>
          <w:pgMar w:top="1134" w:right="340" w:bottom="720" w:left="1134" w:header="709" w:footer="709" w:gutter="0"/>
          <w:cols w:space="708"/>
          <w:titlePg/>
          <w:docGrid w:linePitch="360"/>
        </w:sectPr>
      </w:pPr>
    </w:p>
    <w:p w:rsidR="002B06BB" w:rsidRDefault="002B06BB" w:rsidP="002B06BB">
      <w:pPr>
        <w:pStyle w:val="Default"/>
        <w:tabs>
          <w:tab w:val="left" w:pos="8460"/>
          <w:tab w:val="left" w:pos="9180"/>
        </w:tabs>
        <w:jc w:val="center"/>
        <w:rPr>
          <w:bCs/>
        </w:rPr>
      </w:pPr>
    </w:p>
    <w:p w:rsidR="002B06BB" w:rsidRDefault="002B06BB" w:rsidP="002B06BB">
      <w:pPr>
        <w:pStyle w:val="Default"/>
        <w:tabs>
          <w:tab w:val="left" w:pos="8460"/>
          <w:tab w:val="left" w:pos="9180"/>
        </w:tabs>
        <w:jc w:val="right"/>
        <w:rPr>
          <w:bCs/>
        </w:rPr>
      </w:pPr>
      <w:r>
        <w:rPr>
          <w:bCs/>
        </w:rPr>
        <w:t>Проект</w:t>
      </w:r>
    </w:p>
    <w:p w:rsidR="002B06BB" w:rsidRDefault="002B06BB" w:rsidP="002B06BB">
      <w:pPr>
        <w:pStyle w:val="Default"/>
        <w:jc w:val="both"/>
        <w:rPr>
          <w:color w:val="auto"/>
        </w:rPr>
      </w:pPr>
    </w:p>
    <w:p w:rsidR="002B06BB" w:rsidRPr="00B04850" w:rsidRDefault="002B06BB" w:rsidP="002B06BB">
      <w:pPr>
        <w:pStyle w:val="Default"/>
        <w:tabs>
          <w:tab w:val="left" w:pos="8460"/>
          <w:tab w:val="left" w:pos="9180"/>
        </w:tabs>
        <w:jc w:val="center"/>
        <w:rPr>
          <w:spacing w:val="-4"/>
          <w:sz w:val="30"/>
          <w:szCs w:val="30"/>
        </w:rPr>
      </w:pPr>
      <w:r w:rsidRPr="00B04850">
        <w:rPr>
          <w:spacing w:val="-4"/>
          <w:sz w:val="30"/>
          <w:szCs w:val="30"/>
        </w:rPr>
        <w:t>ДОГОВОР УПРАВЛЕНИЯ МНОГОКВАРТИРНЫМ ДОМОМ</w:t>
      </w:r>
    </w:p>
    <w:p w:rsidR="002B06BB" w:rsidRPr="00B04850" w:rsidRDefault="002B06BB" w:rsidP="002B06BB">
      <w:pPr>
        <w:pStyle w:val="ConsPlusNormal"/>
        <w:widowControl/>
        <w:tabs>
          <w:tab w:val="left" w:pos="900"/>
        </w:tabs>
        <w:spacing w:line="249" w:lineRule="auto"/>
        <w:ind w:firstLine="539"/>
        <w:jc w:val="both"/>
        <w:rPr>
          <w:rFonts w:ascii="Times New Roman" w:hAnsi="Times New Roman" w:cs="Times New Roman"/>
          <w:color w:val="000000"/>
          <w:spacing w:val="-4"/>
          <w:sz w:val="24"/>
          <w:szCs w:val="24"/>
        </w:rPr>
      </w:pPr>
    </w:p>
    <w:p w:rsidR="002B06BB" w:rsidRPr="00B04850" w:rsidRDefault="002B06BB" w:rsidP="002B06BB">
      <w:pPr>
        <w:pStyle w:val="ConsPlusNormal"/>
        <w:widowControl/>
        <w:tabs>
          <w:tab w:val="left" w:pos="5940"/>
        </w:tabs>
        <w:spacing w:line="249" w:lineRule="auto"/>
        <w:ind w:firstLine="539"/>
        <w:jc w:val="both"/>
        <w:rPr>
          <w:rFonts w:ascii="Times New Roman" w:hAnsi="Times New Roman" w:cs="Times New Roman"/>
          <w:color w:val="000000"/>
          <w:spacing w:val="-4"/>
          <w:sz w:val="28"/>
          <w:szCs w:val="28"/>
        </w:rPr>
      </w:pPr>
      <w:r w:rsidRPr="00B04850">
        <w:rPr>
          <w:rFonts w:ascii="Times New Roman" w:hAnsi="Times New Roman" w:cs="Times New Roman"/>
          <w:color w:val="000000"/>
          <w:spacing w:val="-4"/>
          <w:sz w:val="28"/>
          <w:szCs w:val="28"/>
        </w:rPr>
        <w:t>______________________</w:t>
      </w:r>
      <w:r w:rsidRPr="00B04850">
        <w:rPr>
          <w:rFonts w:ascii="Times New Roman" w:hAnsi="Times New Roman" w:cs="Times New Roman"/>
          <w:color w:val="000000"/>
          <w:spacing w:val="-4"/>
          <w:sz w:val="28"/>
          <w:szCs w:val="28"/>
        </w:rPr>
        <w:tab/>
        <w:t>«___»___________ 20__ года</w:t>
      </w:r>
    </w:p>
    <w:p w:rsidR="002B06BB" w:rsidRPr="00B04850" w:rsidRDefault="002B06BB" w:rsidP="002B06BB">
      <w:pPr>
        <w:pStyle w:val="ConsPlusNormal"/>
        <w:widowControl/>
        <w:tabs>
          <w:tab w:val="left" w:pos="900"/>
        </w:tabs>
        <w:spacing w:line="249" w:lineRule="auto"/>
        <w:ind w:firstLine="539"/>
        <w:jc w:val="both"/>
        <w:rPr>
          <w:rFonts w:ascii="Times New Roman" w:hAnsi="Times New Roman" w:cs="Times New Roman"/>
          <w:color w:val="000000"/>
          <w:spacing w:val="-4"/>
          <w:sz w:val="30"/>
          <w:szCs w:val="30"/>
        </w:rPr>
      </w:pPr>
    </w:p>
    <w:p w:rsidR="002B06BB" w:rsidRDefault="002B06BB" w:rsidP="002B06BB">
      <w:pPr>
        <w:pStyle w:val="ConsPlusNormal"/>
        <w:widowControl/>
        <w:spacing w:line="249" w:lineRule="auto"/>
        <w:ind w:firstLine="0"/>
        <w:jc w:val="both"/>
        <w:rPr>
          <w:rFonts w:ascii="Times New Roman" w:hAnsi="Times New Roman" w:cs="Times New Roman"/>
          <w:color w:val="000000"/>
          <w:spacing w:val="-4"/>
          <w:sz w:val="30"/>
          <w:szCs w:val="30"/>
        </w:rPr>
      </w:pPr>
      <w:r w:rsidRPr="00B04850">
        <w:rPr>
          <w:rFonts w:ascii="Times New Roman" w:hAnsi="Times New Roman" w:cs="Times New Roman"/>
          <w:color w:val="000000"/>
          <w:spacing w:val="-4"/>
          <w:sz w:val="30"/>
          <w:szCs w:val="30"/>
        </w:rPr>
        <w:t>________________________________________________________________</w:t>
      </w:r>
    </w:p>
    <w:p w:rsidR="002B06BB" w:rsidRPr="00B04850" w:rsidRDefault="002B06BB" w:rsidP="002B06BB">
      <w:pPr>
        <w:pStyle w:val="ConsPlusNormal"/>
        <w:widowControl/>
        <w:spacing w:line="249" w:lineRule="auto"/>
        <w:ind w:firstLine="0"/>
        <w:jc w:val="both"/>
        <w:rPr>
          <w:rFonts w:ascii="Times New Roman" w:hAnsi="Times New Roman" w:cs="Times New Roman"/>
          <w:color w:val="000000"/>
          <w:spacing w:val="-4"/>
          <w:sz w:val="24"/>
          <w:szCs w:val="24"/>
        </w:rPr>
      </w:pPr>
      <w:r w:rsidRPr="00B04850">
        <w:rPr>
          <w:rFonts w:ascii="Times New Roman" w:hAnsi="Times New Roman" w:cs="Times New Roman"/>
          <w:color w:val="000000"/>
          <w:spacing w:val="-4"/>
          <w:sz w:val="24"/>
          <w:szCs w:val="24"/>
        </w:rPr>
        <w:t>(наименование специализированной организации, ФИО индивидуального предпринимателя, ОГРН, ИНН)</w:t>
      </w:r>
    </w:p>
    <w:p w:rsidR="002B06BB" w:rsidRPr="00B04850" w:rsidRDefault="002B06BB" w:rsidP="002B06BB">
      <w:pPr>
        <w:pStyle w:val="ConsPlusNormal"/>
        <w:widowControl/>
        <w:spacing w:line="249" w:lineRule="auto"/>
        <w:ind w:firstLine="0"/>
        <w:jc w:val="both"/>
        <w:rPr>
          <w:rFonts w:ascii="Times New Roman" w:hAnsi="Times New Roman" w:cs="Times New Roman"/>
          <w:color w:val="000000"/>
          <w:spacing w:val="-4"/>
          <w:sz w:val="24"/>
          <w:szCs w:val="24"/>
        </w:rPr>
      </w:pPr>
      <w:r w:rsidRPr="00B04850">
        <w:rPr>
          <w:rFonts w:ascii="Times New Roman" w:hAnsi="Times New Roman" w:cs="Times New Roman"/>
          <w:color w:val="000000"/>
          <w:spacing w:val="-4"/>
          <w:sz w:val="24"/>
          <w:szCs w:val="24"/>
        </w:rPr>
        <w:t>в лице ___________</w:t>
      </w:r>
      <w:r w:rsidRPr="00B04850">
        <w:rPr>
          <w:rFonts w:ascii="Times New Roman" w:hAnsi="Times New Roman" w:cs="Times New Roman"/>
          <w:color w:val="000000"/>
          <w:spacing w:val="-6"/>
          <w:sz w:val="24"/>
          <w:szCs w:val="24"/>
        </w:rPr>
        <w:t>______________________________</w:t>
      </w:r>
      <w:r w:rsidRPr="00B04850">
        <w:rPr>
          <w:rFonts w:ascii="Times New Roman" w:hAnsi="Times New Roman" w:cs="Times New Roman"/>
          <w:color w:val="000000"/>
          <w:spacing w:val="-4"/>
          <w:sz w:val="24"/>
          <w:szCs w:val="24"/>
        </w:rPr>
        <w:t xml:space="preserve">________________________________, </w:t>
      </w:r>
    </w:p>
    <w:p w:rsidR="002B06BB" w:rsidRPr="00B04850" w:rsidRDefault="002B06BB" w:rsidP="002B06BB">
      <w:pPr>
        <w:pStyle w:val="ConsPlusNormal"/>
        <w:widowControl/>
        <w:spacing w:after="120" w:line="249" w:lineRule="auto"/>
        <w:ind w:left="720" w:firstLine="0"/>
        <w:jc w:val="both"/>
        <w:rPr>
          <w:rFonts w:ascii="Times New Roman" w:hAnsi="Times New Roman" w:cs="Times New Roman"/>
          <w:color w:val="000000"/>
          <w:spacing w:val="-4"/>
          <w:sz w:val="24"/>
          <w:szCs w:val="24"/>
        </w:rPr>
      </w:pPr>
      <w:r w:rsidRPr="00B04850">
        <w:rPr>
          <w:rFonts w:ascii="Times New Roman" w:hAnsi="Times New Roman" w:cs="Times New Roman"/>
          <w:color w:val="000000"/>
          <w:spacing w:val="-4"/>
          <w:sz w:val="24"/>
          <w:szCs w:val="24"/>
        </w:rPr>
        <w:t>(должность и ФИО ответственного лица специализированной организации)</w:t>
      </w:r>
    </w:p>
    <w:p w:rsidR="002B06BB" w:rsidRPr="00B04850" w:rsidRDefault="002B06BB" w:rsidP="002B06BB">
      <w:pPr>
        <w:pStyle w:val="ConsPlusNormal"/>
        <w:widowControl/>
        <w:spacing w:line="249" w:lineRule="auto"/>
        <w:ind w:firstLine="0"/>
        <w:jc w:val="both"/>
        <w:rPr>
          <w:rFonts w:ascii="Times New Roman" w:hAnsi="Times New Roman" w:cs="Times New Roman"/>
          <w:color w:val="000000"/>
          <w:spacing w:val="-4"/>
          <w:sz w:val="24"/>
          <w:szCs w:val="24"/>
        </w:rPr>
      </w:pPr>
      <w:proofErr w:type="gramStart"/>
      <w:r w:rsidRPr="00B04850">
        <w:rPr>
          <w:rFonts w:ascii="Times New Roman" w:hAnsi="Times New Roman" w:cs="Times New Roman"/>
          <w:color w:val="000000"/>
          <w:spacing w:val="-4"/>
          <w:sz w:val="24"/>
          <w:szCs w:val="24"/>
        </w:rPr>
        <w:t>действующего</w:t>
      </w:r>
      <w:proofErr w:type="gramEnd"/>
      <w:r w:rsidRPr="00B04850">
        <w:rPr>
          <w:rFonts w:ascii="Times New Roman" w:hAnsi="Times New Roman" w:cs="Times New Roman"/>
          <w:color w:val="000000"/>
          <w:spacing w:val="-4"/>
          <w:sz w:val="24"/>
          <w:szCs w:val="24"/>
        </w:rPr>
        <w:t xml:space="preserve"> на основании _______________________________________________________,</w:t>
      </w:r>
    </w:p>
    <w:p w:rsidR="002B06BB" w:rsidRPr="00B04850" w:rsidRDefault="002B06BB" w:rsidP="002B06BB">
      <w:pPr>
        <w:pStyle w:val="ConsPlusNormal"/>
        <w:widowControl/>
        <w:spacing w:after="120" w:line="249" w:lineRule="auto"/>
        <w:jc w:val="both"/>
        <w:rPr>
          <w:rFonts w:ascii="Times New Roman" w:hAnsi="Times New Roman" w:cs="Times New Roman"/>
          <w:color w:val="000000"/>
          <w:spacing w:val="-4"/>
          <w:sz w:val="24"/>
          <w:szCs w:val="24"/>
        </w:rPr>
      </w:pPr>
      <w:r w:rsidRPr="00B04850">
        <w:rPr>
          <w:rFonts w:ascii="Times New Roman" w:hAnsi="Times New Roman" w:cs="Times New Roman"/>
          <w:color w:val="000000"/>
          <w:spacing w:val="-4"/>
          <w:sz w:val="24"/>
          <w:szCs w:val="24"/>
        </w:rPr>
        <w:t xml:space="preserve">                                  (наименование документа, на основании которого действует                ответственное лицо специализированной организации)</w:t>
      </w:r>
    </w:p>
    <w:p w:rsidR="002B06BB" w:rsidRPr="00B04850" w:rsidRDefault="002B06BB" w:rsidP="002B06BB">
      <w:pPr>
        <w:pStyle w:val="ConsPlusNormal"/>
        <w:widowControl/>
        <w:spacing w:after="120" w:line="249" w:lineRule="auto"/>
        <w:ind w:firstLine="0"/>
        <w:jc w:val="both"/>
        <w:rPr>
          <w:rFonts w:ascii="Times New Roman" w:hAnsi="Times New Roman" w:cs="Times New Roman"/>
          <w:color w:val="000000"/>
          <w:spacing w:val="-4"/>
          <w:sz w:val="24"/>
          <w:szCs w:val="24"/>
        </w:rPr>
      </w:pPr>
      <w:r w:rsidRPr="00B04850">
        <w:rPr>
          <w:rFonts w:ascii="Times New Roman" w:hAnsi="Times New Roman" w:cs="Times New Roman"/>
          <w:color w:val="000000"/>
          <w:spacing w:val="-4"/>
          <w:sz w:val="24"/>
          <w:szCs w:val="24"/>
        </w:rPr>
        <w:t xml:space="preserve">именуемая в дальнейшем «Управляющая организация», и ______________________________ </w:t>
      </w:r>
    </w:p>
    <w:p w:rsidR="002B06BB" w:rsidRPr="00B04850" w:rsidRDefault="002B06BB" w:rsidP="002B06BB">
      <w:pPr>
        <w:pStyle w:val="ConsPlusNormal"/>
        <w:widowControl/>
        <w:spacing w:line="249" w:lineRule="auto"/>
        <w:ind w:firstLine="0"/>
        <w:jc w:val="both"/>
        <w:rPr>
          <w:rFonts w:ascii="Times New Roman" w:hAnsi="Times New Roman" w:cs="Times New Roman"/>
          <w:color w:val="000000"/>
          <w:spacing w:val="-4"/>
          <w:sz w:val="24"/>
          <w:szCs w:val="24"/>
        </w:rPr>
      </w:pPr>
      <w:r w:rsidRPr="00B04850">
        <w:rPr>
          <w:rFonts w:ascii="Times New Roman" w:hAnsi="Times New Roman" w:cs="Times New Roman"/>
          <w:color w:val="000000"/>
          <w:spacing w:val="-4"/>
          <w:sz w:val="24"/>
          <w:szCs w:val="24"/>
        </w:rPr>
        <w:t>____________________________________________</w:t>
      </w:r>
      <w:r w:rsidRPr="00B04850">
        <w:rPr>
          <w:rFonts w:ascii="Times New Roman" w:hAnsi="Times New Roman" w:cs="Times New Roman"/>
          <w:color w:val="000000"/>
          <w:spacing w:val="-8"/>
          <w:sz w:val="24"/>
          <w:szCs w:val="24"/>
        </w:rPr>
        <w:t>_____________</w:t>
      </w:r>
      <w:r w:rsidRPr="00B04850">
        <w:rPr>
          <w:rFonts w:ascii="Times New Roman" w:hAnsi="Times New Roman" w:cs="Times New Roman"/>
          <w:color w:val="000000"/>
          <w:spacing w:val="-4"/>
          <w:sz w:val="24"/>
          <w:szCs w:val="24"/>
        </w:rPr>
        <w:t>_______________________,</w:t>
      </w:r>
    </w:p>
    <w:p w:rsidR="002B06BB" w:rsidRPr="00B04850" w:rsidRDefault="002B06BB" w:rsidP="002B06BB">
      <w:pPr>
        <w:pStyle w:val="ConsPlusNormal"/>
        <w:widowControl/>
        <w:spacing w:after="120" w:line="249" w:lineRule="auto"/>
        <w:ind w:firstLine="0"/>
        <w:jc w:val="both"/>
        <w:rPr>
          <w:rFonts w:ascii="Times New Roman" w:hAnsi="Times New Roman" w:cs="Times New Roman"/>
          <w:color w:val="000000"/>
          <w:spacing w:val="-4"/>
          <w:sz w:val="24"/>
          <w:szCs w:val="24"/>
        </w:rPr>
      </w:pPr>
      <w:r w:rsidRPr="00B04850">
        <w:rPr>
          <w:rFonts w:ascii="Times New Roman" w:hAnsi="Times New Roman" w:cs="Times New Roman"/>
          <w:color w:val="000000"/>
          <w:spacing w:val="-4"/>
          <w:sz w:val="24"/>
          <w:szCs w:val="24"/>
        </w:rPr>
        <w:t>(ФИО физического лица, наименование, ОГРН и ИНН юридического лица)</w:t>
      </w:r>
    </w:p>
    <w:p w:rsidR="002B06BB" w:rsidRPr="00B04850" w:rsidRDefault="002B06BB" w:rsidP="002B06BB">
      <w:pPr>
        <w:pStyle w:val="ConsPlusNormal"/>
        <w:widowControl/>
        <w:spacing w:line="249" w:lineRule="auto"/>
        <w:ind w:firstLine="0"/>
        <w:jc w:val="both"/>
        <w:rPr>
          <w:rFonts w:ascii="Times New Roman" w:hAnsi="Times New Roman" w:cs="Times New Roman"/>
          <w:color w:val="000000"/>
          <w:spacing w:val="-10"/>
          <w:sz w:val="24"/>
          <w:szCs w:val="24"/>
        </w:rPr>
      </w:pPr>
      <w:r w:rsidRPr="00B04850">
        <w:rPr>
          <w:rFonts w:ascii="Times New Roman" w:hAnsi="Times New Roman" w:cs="Times New Roman"/>
          <w:color w:val="000000"/>
          <w:spacing w:val="-10"/>
          <w:sz w:val="24"/>
          <w:szCs w:val="24"/>
        </w:rPr>
        <w:t xml:space="preserve">являющегося собственником жилого/нежилого помещения общей площадью __________________, </w:t>
      </w:r>
    </w:p>
    <w:p w:rsidR="002B06BB" w:rsidRPr="00B04850" w:rsidRDefault="002B06BB" w:rsidP="002B06BB">
      <w:pPr>
        <w:pStyle w:val="ConsPlusNormal"/>
        <w:widowControl/>
        <w:tabs>
          <w:tab w:val="left" w:pos="8640"/>
        </w:tabs>
        <w:spacing w:after="120" w:line="249" w:lineRule="auto"/>
        <w:ind w:left="3060" w:firstLine="0"/>
        <w:jc w:val="both"/>
        <w:rPr>
          <w:rFonts w:ascii="Times New Roman" w:hAnsi="Times New Roman" w:cs="Times New Roman"/>
          <w:color w:val="000000"/>
          <w:spacing w:val="-4"/>
          <w:sz w:val="24"/>
          <w:szCs w:val="24"/>
        </w:rPr>
      </w:pPr>
      <w:r w:rsidRPr="00B04850">
        <w:rPr>
          <w:rFonts w:ascii="Times New Roman" w:hAnsi="Times New Roman" w:cs="Times New Roman"/>
          <w:color w:val="000000"/>
          <w:spacing w:val="-4"/>
          <w:sz w:val="24"/>
          <w:szCs w:val="24"/>
        </w:rPr>
        <w:t xml:space="preserve">(ненужное зачеркнуть)                             (в </w:t>
      </w:r>
      <w:proofErr w:type="spellStart"/>
      <w:r w:rsidRPr="00B04850">
        <w:rPr>
          <w:rFonts w:ascii="Times New Roman" w:hAnsi="Times New Roman" w:cs="Times New Roman"/>
          <w:color w:val="000000"/>
          <w:spacing w:val="-4"/>
          <w:sz w:val="24"/>
          <w:szCs w:val="24"/>
        </w:rPr>
        <w:t>кв.м</w:t>
      </w:r>
      <w:proofErr w:type="spellEnd"/>
      <w:r w:rsidRPr="00B04850">
        <w:rPr>
          <w:rFonts w:ascii="Times New Roman" w:hAnsi="Times New Roman" w:cs="Times New Roman"/>
          <w:color w:val="000000"/>
          <w:spacing w:val="-4"/>
          <w:sz w:val="24"/>
          <w:szCs w:val="24"/>
        </w:rPr>
        <w:t>.)</w:t>
      </w:r>
    </w:p>
    <w:p w:rsidR="002B06BB" w:rsidRPr="00B04850" w:rsidRDefault="002B06BB" w:rsidP="002B06BB">
      <w:pPr>
        <w:pStyle w:val="ConsPlusNormal"/>
        <w:widowControl/>
        <w:spacing w:line="249" w:lineRule="auto"/>
        <w:ind w:firstLine="0"/>
        <w:jc w:val="both"/>
        <w:rPr>
          <w:rFonts w:ascii="Times New Roman" w:hAnsi="Times New Roman" w:cs="Times New Roman"/>
          <w:color w:val="000000"/>
          <w:spacing w:val="-10"/>
          <w:sz w:val="24"/>
          <w:szCs w:val="24"/>
        </w:rPr>
      </w:pPr>
      <w:r w:rsidRPr="00B04850">
        <w:rPr>
          <w:rFonts w:ascii="Times New Roman" w:hAnsi="Times New Roman" w:cs="Times New Roman"/>
          <w:color w:val="000000"/>
          <w:spacing w:val="-10"/>
          <w:sz w:val="24"/>
          <w:szCs w:val="24"/>
        </w:rPr>
        <w:t xml:space="preserve">жилой площадью ______________ на __________ этаже ___________ </w:t>
      </w:r>
      <w:proofErr w:type="gramStart"/>
      <w:r w:rsidRPr="00B04850">
        <w:rPr>
          <w:rFonts w:ascii="Times New Roman" w:hAnsi="Times New Roman" w:cs="Times New Roman"/>
          <w:color w:val="000000"/>
          <w:spacing w:val="-10"/>
          <w:sz w:val="24"/>
          <w:szCs w:val="24"/>
        </w:rPr>
        <w:t>этажного</w:t>
      </w:r>
      <w:proofErr w:type="gramEnd"/>
      <w:r w:rsidRPr="00B04850">
        <w:rPr>
          <w:rFonts w:ascii="Times New Roman" w:hAnsi="Times New Roman" w:cs="Times New Roman"/>
          <w:color w:val="000000"/>
          <w:spacing w:val="-10"/>
          <w:sz w:val="24"/>
          <w:szCs w:val="24"/>
        </w:rPr>
        <w:t xml:space="preserve"> многоквартирного </w:t>
      </w:r>
    </w:p>
    <w:p w:rsidR="002B06BB" w:rsidRPr="00B04850" w:rsidRDefault="002B06BB" w:rsidP="002B06BB">
      <w:pPr>
        <w:pStyle w:val="ConsPlusNormal"/>
        <w:widowControl/>
        <w:spacing w:after="120" w:line="249" w:lineRule="auto"/>
        <w:jc w:val="both"/>
        <w:rPr>
          <w:rFonts w:ascii="Times New Roman" w:hAnsi="Times New Roman" w:cs="Times New Roman"/>
          <w:color w:val="000000"/>
          <w:spacing w:val="-4"/>
          <w:sz w:val="24"/>
          <w:szCs w:val="24"/>
        </w:rPr>
      </w:pPr>
      <w:r w:rsidRPr="00B04850">
        <w:rPr>
          <w:rFonts w:ascii="Times New Roman" w:hAnsi="Times New Roman" w:cs="Times New Roman"/>
          <w:color w:val="000000"/>
          <w:spacing w:val="-4"/>
          <w:sz w:val="24"/>
          <w:szCs w:val="24"/>
        </w:rPr>
        <w:t xml:space="preserve"> (в </w:t>
      </w:r>
      <w:proofErr w:type="spellStart"/>
      <w:r w:rsidRPr="00B04850">
        <w:rPr>
          <w:rFonts w:ascii="Times New Roman" w:hAnsi="Times New Roman" w:cs="Times New Roman"/>
          <w:color w:val="000000"/>
          <w:spacing w:val="-4"/>
          <w:sz w:val="24"/>
          <w:szCs w:val="24"/>
        </w:rPr>
        <w:t>кв.м</w:t>
      </w:r>
      <w:proofErr w:type="spellEnd"/>
      <w:r w:rsidRPr="00B04850">
        <w:rPr>
          <w:rFonts w:ascii="Times New Roman" w:hAnsi="Times New Roman" w:cs="Times New Roman"/>
          <w:color w:val="000000"/>
          <w:spacing w:val="-4"/>
          <w:sz w:val="24"/>
          <w:szCs w:val="24"/>
        </w:rPr>
        <w:t xml:space="preserve">.) </w:t>
      </w:r>
    </w:p>
    <w:p w:rsidR="002B06BB" w:rsidRPr="00B04850" w:rsidRDefault="002B06BB" w:rsidP="002B06BB">
      <w:pPr>
        <w:pStyle w:val="ConsPlusNormal"/>
        <w:widowControl/>
        <w:spacing w:after="120" w:line="249" w:lineRule="auto"/>
        <w:ind w:firstLine="0"/>
        <w:jc w:val="both"/>
        <w:rPr>
          <w:rFonts w:ascii="Times New Roman" w:hAnsi="Times New Roman" w:cs="Times New Roman"/>
          <w:color w:val="000000"/>
          <w:spacing w:val="-4"/>
          <w:sz w:val="24"/>
          <w:szCs w:val="24"/>
        </w:rPr>
      </w:pPr>
      <w:r w:rsidRPr="00B04850">
        <w:rPr>
          <w:rFonts w:ascii="Times New Roman" w:hAnsi="Times New Roman" w:cs="Times New Roman"/>
          <w:color w:val="000000"/>
          <w:spacing w:val="-4"/>
          <w:sz w:val="24"/>
          <w:szCs w:val="24"/>
        </w:rPr>
        <w:t>дома, расположенного по адресу: __________________________________________________</w:t>
      </w:r>
    </w:p>
    <w:p w:rsidR="002B06BB" w:rsidRPr="00B04850" w:rsidRDefault="002B06BB" w:rsidP="002B06BB">
      <w:pPr>
        <w:pStyle w:val="ConsPlusNormal"/>
        <w:widowControl/>
        <w:spacing w:line="249" w:lineRule="auto"/>
        <w:ind w:firstLine="0"/>
        <w:jc w:val="both"/>
        <w:rPr>
          <w:rFonts w:ascii="Times New Roman" w:hAnsi="Times New Roman" w:cs="Times New Roman"/>
          <w:color w:val="000000"/>
          <w:spacing w:val="-4"/>
          <w:sz w:val="24"/>
          <w:szCs w:val="24"/>
        </w:rPr>
      </w:pPr>
      <w:r w:rsidRPr="00B04850">
        <w:rPr>
          <w:rFonts w:ascii="Times New Roman" w:hAnsi="Times New Roman" w:cs="Times New Roman"/>
          <w:color w:val="000000"/>
          <w:spacing w:val="-4"/>
          <w:sz w:val="24"/>
          <w:szCs w:val="24"/>
        </w:rPr>
        <w:t>_______________________________________________________________________________</w:t>
      </w:r>
    </w:p>
    <w:p w:rsidR="002B06BB" w:rsidRPr="00B04850" w:rsidRDefault="002B06BB" w:rsidP="002B06BB">
      <w:pPr>
        <w:pStyle w:val="ConsPlusNormal"/>
        <w:widowControl/>
        <w:spacing w:after="120" w:line="249" w:lineRule="auto"/>
        <w:ind w:firstLine="0"/>
        <w:jc w:val="center"/>
        <w:rPr>
          <w:rFonts w:ascii="Times New Roman" w:hAnsi="Times New Roman" w:cs="Times New Roman"/>
          <w:color w:val="000000"/>
          <w:spacing w:val="-4"/>
          <w:sz w:val="24"/>
          <w:szCs w:val="24"/>
        </w:rPr>
      </w:pPr>
      <w:r w:rsidRPr="00B04850">
        <w:rPr>
          <w:rFonts w:ascii="Times New Roman" w:hAnsi="Times New Roman" w:cs="Times New Roman"/>
          <w:color w:val="000000"/>
          <w:spacing w:val="-4"/>
          <w:sz w:val="24"/>
          <w:szCs w:val="24"/>
        </w:rPr>
        <w:t>(почтовый адрес многоквартирного дома)</w:t>
      </w:r>
    </w:p>
    <w:p w:rsidR="002B06BB" w:rsidRPr="00B04850" w:rsidRDefault="002B06BB" w:rsidP="002B06BB">
      <w:pPr>
        <w:pStyle w:val="ConsPlusNormal"/>
        <w:widowControl/>
        <w:spacing w:line="249" w:lineRule="auto"/>
        <w:ind w:firstLine="0"/>
        <w:jc w:val="both"/>
        <w:rPr>
          <w:rFonts w:ascii="Times New Roman" w:hAnsi="Times New Roman" w:cs="Times New Roman"/>
          <w:color w:val="000000"/>
          <w:spacing w:val="-4"/>
          <w:sz w:val="24"/>
          <w:szCs w:val="24"/>
        </w:rPr>
      </w:pPr>
      <w:r w:rsidRPr="00B04850">
        <w:rPr>
          <w:rFonts w:ascii="Times New Roman" w:hAnsi="Times New Roman" w:cs="Times New Roman"/>
          <w:color w:val="000000"/>
          <w:spacing w:val="-4"/>
          <w:sz w:val="24"/>
          <w:szCs w:val="24"/>
        </w:rPr>
        <w:t>(далее – Многоквартирный дом), на основании ________________________________________________________________________________    (документ, устанавливающий право собственности на жилое/нежилое помещение)</w:t>
      </w:r>
    </w:p>
    <w:p w:rsidR="002B06BB" w:rsidRPr="00B04850" w:rsidRDefault="002B06BB" w:rsidP="002B06BB">
      <w:pPr>
        <w:pStyle w:val="ConsPlusNormal"/>
        <w:widowControl/>
        <w:spacing w:after="120" w:line="249" w:lineRule="auto"/>
        <w:ind w:firstLine="0"/>
        <w:jc w:val="both"/>
        <w:rPr>
          <w:rFonts w:ascii="Times New Roman" w:hAnsi="Times New Roman" w:cs="Times New Roman"/>
          <w:color w:val="000000"/>
          <w:spacing w:val="-8"/>
          <w:sz w:val="24"/>
          <w:szCs w:val="24"/>
        </w:rPr>
      </w:pPr>
      <w:r w:rsidRPr="00B04850">
        <w:rPr>
          <w:rFonts w:ascii="Times New Roman" w:hAnsi="Times New Roman" w:cs="Times New Roman"/>
          <w:color w:val="000000"/>
          <w:spacing w:val="-8"/>
          <w:sz w:val="24"/>
          <w:szCs w:val="24"/>
        </w:rPr>
        <w:t>№_____________ от «_____»_____________ г.,  выданного ________________________________</w:t>
      </w:r>
    </w:p>
    <w:p w:rsidR="002B06BB" w:rsidRPr="00B04850" w:rsidRDefault="002B06BB" w:rsidP="002B06BB">
      <w:pPr>
        <w:pStyle w:val="ConsPlusNormal"/>
        <w:widowControl/>
        <w:spacing w:line="249" w:lineRule="auto"/>
        <w:ind w:firstLine="0"/>
        <w:jc w:val="both"/>
        <w:rPr>
          <w:rFonts w:ascii="Times New Roman" w:hAnsi="Times New Roman" w:cs="Times New Roman"/>
          <w:color w:val="000000"/>
          <w:spacing w:val="-4"/>
          <w:sz w:val="24"/>
          <w:szCs w:val="24"/>
        </w:rPr>
      </w:pPr>
      <w:r w:rsidRPr="00B04850">
        <w:rPr>
          <w:rFonts w:ascii="Times New Roman" w:hAnsi="Times New Roman" w:cs="Times New Roman"/>
          <w:color w:val="000000"/>
          <w:spacing w:val="-4"/>
          <w:sz w:val="24"/>
          <w:szCs w:val="24"/>
        </w:rPr>
        <w:t>________________________________________________________________________________</w:t>
      </w:r>
    </w:p>
    <w:p w:rsidR="002B06BB" w:rsidRPr="00B04850" w:rsidRDefault="002B06BB" w:rsidP="002B06BB">
      <w:pPr>
        <w:pStyle w:val="ConsPlusNormal"/>
        <w:widowControl/>
        <w:spacing w:after="120" w:line="249" w:lineRule="auto"/>
        <w:ind w:firstLine="0"/>
        <w:jc w:val="both"/>
        <w:rPr>
          <w:rFonts w:ascii="Times New Roman" w:hAnsi="Times New Roman" w:cs="Times New Roman"/>
          <w:color w:val="000000"/>
          <w:spacing w:val="-4"/>
          <w:sz w:val="24"/>
          <w:szCs w:val="24"/>
        </w:rPr>
      </w:pPr>
      <w:r w:rsidRPr="00B04850">
        <w:rPr>
          <w:rFonts w:ascii="Times New Roman" w:hAnsi="Times New Roman" w:cs="Times New Roman"/>
          <w:color w:val="000000"/>
          <w:spacing w:val="-4"/>
          <w:sz w:val="24"/>
          <w:szCs w:val="24"/>
        </w:rPr>
        <w:t>(реквизиты документа, устанавливающего право собственности на жилое/нежилое помещение)</w:t>
      </w:r>
    </w:p>
    <w:p w:rsidR="002B06BB" w:rsidRPr="00B04850" w:rsidRDefault="002B06BB" w:rsidP="002B06BB">
      <w:pPr>
        <w:pStyle w:val="ConsPlusNormal"/>
        <w:widowControl/>
        <w:spacing w:after="120" w:line="249" w:lineRule="auto"/>
        <w:ind w:firstLine="0"/>
        <w:jc w:val="both"/>
        <w:rPr>
          <w:rFonts w:ascii="Times New Roman" w:hAnsi="Times New Roman" w:cs="Times New Roman"/>
          <w:color w:val="000000"/>
          <w:spacing w:val="-4"/>
          <w:sz w:val="24"/>
          <w:szCs w:val="24"/>
        </w:rPr>
      </w:pPr>
      <w:r w:rsidRPr="00B04850">
        <w:rPr>
          <w:rFonts w:ascii="Times New Roman" w:hAnsi="Times New Roman" w:cs="Times New Roman"/>
          <w:color w:val="000000"/>
          <w:spacing w:val="-4"/>
          <w:sz w:val="24"/>
          <w:szCs w:val="24"/>
        </w:rPr>
        <w:t xml:space="preserve">или законного представителя в лице </w:t>
      </w:r>
      <w:r w:rsidRPr="00B04850">
        <w:rPr>
          <w:rFonts w:ascii="Times New Roman" w:hAnsi="Times New Roman" w:cs="Times New Roman"/>
          <w:color w:val="000000"/>
          <w:spacing w:val="-6"/>
          <w:sz w:val="24"/>
          <w:szCs w:val="24"/>
        </w:rPr>
        <w:t>______________________________________________</w:t>
      </w:r>
      <w:r w:rsidRPr="00B04850">
        <w:rPr>
          <w:rFonts w:ascii="Times New Roman" w:hAnsi="Times New Roman" w:cs="Times New Roman"/>
          <w:color w:val="000000"/>
          <w:spacing w:val="-4"/>
          <w:sz w:val="24"/>
          <w:szCs w:val="24"/>
        </w:rPr>
        <w:t>____</w:t>
      </w:r>
    </w:p>
    <w:p w:rsidR="002B06BB" w:rsidRPr="00B04850" w:rsidRDefault="002B06BB" w:rsidP="002B06BB">
      <w:pPr>
        <w:pStyle w:val="ConsPlusNormal"/>
        <w:widowControl/>
        <w:spacing w:line="249" w:lineRule="auto"/>
        <w:ind w:firstLine="0"/>
        <w:jc w:val="both"/>
        <w:rPr>
          <w:rFonts w:ascii="Times New Roman" w:hAnsi="Times New Roman" w:cs="Times New Roman"/>
          <w:color w:val="000000"/>
          <w:spacing w:val="-4"/>
          <w:sz w:val="24"/>
          <w:szCs w:val="24"/>
        </w:rPr>
      </w:pPr>
      <w:r w:rsidRPr="00B04850">
        <w:rPr>
          <w:rFonts w:ascii="Times New Roman" w:hAnsi="Times New Roman" w:cs="Times New Roman"/>
          <w:color w:val="000000"/>
          <w:spacing w:val="-4"/>
          <w:sz w:val="24"/>
          <w:szCs w:val="24"/>
        </w:rPr>
        <w:t>______________________</w:t>
      </w:r>
      <w:r w:rsidRPr="00B04850">
        <w:rPr>
          <w:rFonts w:ascii="Times New Roman" w:hAnsi="Times New Roman" w:cs="Times New Roman"/>
          <w:color w:val="000000"/>
          <w:spacing w:val="-6"/>
          <w:sz w:val="24"/>
          <w:szCs w:val="24"/>
        </w:rPr>
        <w:t>__</w:t>
      </w:r>
      <w:r w:rsidRPr="00B04850">
        <w:rPr>
          <w:rFonts w:ascii="Times New Roman" w:hAnsi="Times New Roman" w:cs="Times New Roman"/>
          <w:color w:val="000000"/>
          <w:spacing w:val="-4"/>
          <w:sz w:val="24"/>
          <w:szCs w:val="24"/>
        </w:rPr>
        <w:t>_</w:t>
      </w:r>
      <w:r w:rsidRPr="00B04850">
        <w:rPr>
          <w:rFonts w:ascii="Times New Roman" w:hAnsi="Times New Roman" w:cs="Times New Roman"/>
          <w:color w:val="000000"/>
          <w:spacing w:val="-6"/>
          <w:sz w:val="24"/>
          <w:szCs w:val="24"/>
        </w:rPr>
        <w:t>_______</w:t>
      </w:r>
      <w:r w:rsidRPr="00B04850">
        <w:rPr>
          <w:rFonts w:ascii="Times New Roman" w:hAnsi="Times New Roman" w:cs="Times New Roman"/>
          <w:color w:val="000000"/>
          <w:spacing w:val="-4"/>
          <w:sz w:val="24"/>
          <w:szCs w:val="24"/>
        </w:rPr>
        <w:t>___________________</w:t>
      </w:r>
      <w:r w:rsidRPr="00B04850">
        <w:rPr>
          <w:rFonts w:ascii="Times New Roman" w:hAnsi="Times New Roman" w:cs="Times New Roman"/>
          <w:color w:val="000000"/>
          <w:spacing w:val="-6"/>
          <w:sz w:val="24"/>
          <w:szCs w:val="24"/>
        </w:rPr>
        <w:t>_____</w:t>
      </w:r>
      <w:r w:rsidRPr="00B04850">
        <w:rPr>
          <w:rFonts w:ascii="Times New Roman" w:hAnsi="Times New Roman" w:cs="Times New Roman"/>
          <w:color w:val="000000"/>
          <w:spacing w:val="-4"/>
          <w:sz w:val="24"/>
          <w:szCs w:val="24"/>
        </w:rPr>
        <w:t xml:space="preserve">___________________ , </w:t>
      </w:r>
    </w:p>
    <w:p w:rsidR="002B06BB" w:rsidRPr="00B04850" w:rsidRDefault="002B06BB" w:rsidP="002B06BB">
      <w:pPr>
        <w:pStyle w:val="ConsPlusNormal"/>
        <w:widowControl/>
        <w:spacing w:line="249" w:lineRule="auto"/>
        <w:ind w:firstLine="0"/>
        <w:jc w:val="center"/>
        <w:rPr>
          <w:rFonts w:ascii="Times New Roman" w:hAnsi="Times New Roman" w:cs="Times New Roman"/>
          <w:color w:val="000000"/>
          <w:spacing w:val="-4"/>
          <w:sz w:val="24"/>
          <w:szCs w:val="24"/>
        </w:rPr>
      </w:pPr>
      <w:r w:rsidRPr="00B04850">
        <w:rPr>
          <w:rFonts w:ascii="Times New Roman" w:hAnsi="Times New Roman" w:cs="Times New Roman"/>
          <w:color w:val="000000"/>
          <w:spacing w:val="-4"/>
          <w:sz w:val="24"/>
          <w:szCs w:val="24"/>
        </w:rPr>
        <w:t>(ФИО физического лица, наименование, ОГРН и ИНН юридического лица)</w:t>
      </w:r>
    </w:p>
    <w:p w:rsidR="002B06BB" w:rsidRPr="00B04850" w:rsidRDefault="002B06BB" w:rsidP="002B06BB">
      <w:pPr>
        <w:pStyle w:val="ConsPlusNormal"/>
        <w:widowControl/>
        <w:spacing w:line="249" w:lineRule="auto"/>
        <w:ind w:firstLine="0"/>
        <w:jc w:val="both"/>
        <w:rPr>
          <w:rFonts w:ascii="Times New Roman" w:hAnsi="Times New Roman" w:cs="Times New Roman"/>
          <w:color w:val="000000"/>
          <w:spacing w:val="-4"/>
          <w:sz w:val="24"/>
          <w:szCs w:val="24"/>
        </w:rPr>
      </w:pPr>
      <w:proofErr w:type="gramStart"/>
      <w:r w:rsidRPr="00B04850">
        <w:rPr>
          <w:rFonts w:ascii="Times New Roman" w:hAnsi="Times New Roman" w:cs="Times New Roman"/>
          <w:color w:val="000000"/>
          <w:spacing w:val="-4"/>
          <w:sz w:val="24"/>
          <w:szCs w:val="24"/>
        </w:rPr>
        <w:t>действующего</w:t>
      </w:r>
      <w:proofErr w:type="gramEnd"/>
      <w:r w:rsidRPr="00B04850">
        <w:rPr>
          <w:rFonts w:ascii="Times New Roman" w:hAnsi="Times New Roman" w:cs="Times New Roman"/>
          <w:color w:val="000000"/>
          <w:spacing w:val="-4"/>
          <w:sz w:val="24"/>
          <w:szCs w:val="24"/>
        </w:rPr>
        <w:t xml:space="preserve"> на основании _________</w:t>
      </w:r>
      <w:r w:rsidRPr="00B04850">
        <w:rPr>
          <w:rFonts w:ascii="Times New Roman" w:hAnsi="Times New Roman" w:cs="Times New Roman"/>
          <w:color w:val="000000"/>
          <w:spacing w:val="-6"/>
          <w:sz w:val="24"/>
          <w:szCs w:val="24"/>
        </w:rPr>
        <w:t>__________</w:t>
      </w:r>
      <w:r w:rsidRPr="00B04850">
        <w:rPr>
          <w:rFonts w:ascii="Times New Roman" w:hAnsi="Times New Roman" w:cs="Times New Roman"/>
          <w:color w:val="000000"/>
          <w:spacing w:val="-4"/>
          <w:sz w:val="24"/>
          <w:szCs w:val="24"/>
        </w:rPr>
        <w:t>_____</w:t>
      </w:r>
      <w:r w:rsidRPr="00B04850">
        <w:rPr>
          <w:rFonts w:ascii="Times New Roman" w:hAnsi="Times New Roman" w:cs="Times New Roman"/>
          <w:color w:val="000000"/>
          <w:spacing w:val="-6"/>
          <w:sz w:val="24"/>
          <w:szCs w:val="24"/>
        </w:rPr>
        <w:t>____________</w:t>
      </w:r>
      <w:r w:rsidRPr="00B04850">
        <w:rPr>
          <w:rFonts w:ascii="Times New Roman" w:hAnsi="Times New Roman" w:cs="Times New Roman"/>
          <w:color w:val="000000"/>
          <w:spacing w:val="-4"/>
          <w:sz w:val="24"/>
          <w:szCs w:val="24"/>
        </w:rPr>
        <w:t>__</w:t>
      </w:r>
      <w:r w:rsidRPr="00B04850">
        <w:rPr>
          <w:rFonts w:ascii="Times New Roman" w:hAnsi="Times New Roman" w:cs="Times New Roman"/>
          <w:color w:val="000000"/>
          <w:spacing w:val="-6"/>
          <w:sz w:val="24"/>
          <w:szCs w:val="24"/>
        </w:rPr>
        <w:t>__________________</w:t>
      </w:r>
    </w:p>
    <w:p w:rsidR="002B06BB" w:rsidRPr="00B04850" w:rsidRDefault="002B06BB" w:rsidP="002B06BB">
      <w:pPr>
        <w:pStyle w:val="ConsPlusNormal"/>
        <w:widowControl/>
        <w:spacing w:after="120" w:line="249" w:lineRule="auto"/>
        <w:ind w:left="3240" w:firstLine="0"/>
        <w:jc w:val="both"/>
        <w:rPr>
          <w:rFonts w:ascii="Times New Roman" w:hAnsi="Times New Roman" w:cs="Times New Roman"/>
          <w:color w:val="000000"/>
          <w:spacing w:val="-4"/>
          <w:sz w:val="24"/>
          <w:szCs w:val="24"/>
        </w:rPr>
      </w:pPr>
      <w:r w:rsidRPr="00B04850">
        <w:rPr>
          <w:rFonts w:ascii="Times New Roman" w:hAnsi="Times New Roman" w:cs="Times New Roman"/>
          <w:color w:val="000000"/>
          <w:spacing w:val="-4"/>
          <w:sz w:val="24"/>
          <w:szCs w:val="24"/>
        </w:rPr>
        <w:t>(наименование документа, на основании которого действует законный представитель)</w:t>
      </w:r>
    </w:p>
    <w:p w:rsidR="002B06BB" w:rsidRPr="00B04850" w:rsidRDefault="002B06BB" w:rsidP="002B06BB">
      <w:pPr>
        <w:pStyle w:val="ConsPlusNormal"/>
        <w:widowControl/>
        <w:spacing w:line="249" w:lineRule="auto"/>
        <w:ind w:firstLine="0"/>
        <w:jc w:val="both"/>
        <w:rPr>
          <w:rFonts w:ascii="Times New Roman" w:hAnsi="Times New Roman" w:cs="Times New Roman"/>
          <w:color w:val="000000"/>
          <w:spacing w:val="-4"/>
          <w:sz w:val="24"/>
          <w:szCs w:val="24"/>
        </w:rPr>
      </w:pPr>
      <w:r w:rsidRPr="00B04850">
        <w:rPr>
          <w:rFonts w:ascii="Times New Roman" w:hAnsi="Times New Roman" w:cs="Times New Roman"/>
          <w:color w:val="000000"/>
          <w:spacing w:val="-4"/>
          <w:sz w:val="24"/>
          <w:szCs w:val="24"/>
        </w:rPr>
        <w:t>именуемый в дальнейшем «Собственник», при совместном упоминании именуемые в дальнейшем «Стороны», заключили настоящий Договор управления многоквартирным домом (далее – Договор) о нижеследующем:</w:t>
      </w:r>
    </w:p>
    <w:p w:rsidR="002B06BB" w:rsidRPr="00B04850" w:rsidRDefault="002B06BB" w:rsidP="002B06BB">
      <w:pPr>
        <w:pStyle w:val="ConsPlusNormal"/>
        <w:widowControl/>
        <w:spacing w:line="249" w:lineRule="auto"/>
        <w:ind w:firstLine="0"/>
        <w:jc w:val="both"/>
        <w:rPr>
          <w:rFonts w:ascii="Times New Roman" w:hAnsi="Times New Roman" w:cs="Times New Roman"/>
          <w:color w:val="000000"/>
          <w:spacing w:val="-4"/>
          <w:sz w:val="24"/>
          <w:szCs w:val="24"/>
        </w:rPr>
      </w:pPr>
    </w:p>
    <w:p w:rsidR="002B06BB" w:rsidRPr="00B04850" w:rsidRDefault="002B06BB" w:rsidP="002B06BB">
      <w:pPr>
        <w:pStyle w:val="ConsPlusNormal"/>
        <w:widowControl/>
        <w:spacing w:line="249" w:lineRule="auto"/>
        <w:ind w:firstLine="0"/>
        <w:jc w:val="center"/>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lastRenderedPageBreak/>
        <w:t>1. ОБЩИЕ ПОЛОЖЕНИЯ</w:t>
      </w:r>
    </w:p>
    <w:p w:rsidR="002B06BB" w:rsidRPr="00B04850" w:rsidRDefault="002B06BB" w:rsidP="002B06BB">
      <w:pPr>
        <w:pStyle w:val="ConsPlusNormal"/>
        <w:widowControl/>
        <w:spacing w:line="249" w:lineRule="auto"/>
        <w:ind w:firstLine="0"/>
        <w:jc w:val="center"/>
        <w:rPr>
          <w:rFonts w:ascii="Times New Roman" w:hAnsi="Times New Roman" w:cs="Times New Roman"/>
          <w:color w:val="000000"/>
          <w:spacing w:val="-6"/>
          <w:sz w:val="24"/>
          <w:szCs w:val="24"/>
        </w:rPr>
      </w:pPr>
    </w:p>
    <w:p w:rsidR="002B06BB" w:rsidRPr="00B04850" w:rsidRDefault="002B06BB" w:rsidP="002B06BB">
      <w:pPr>
        <w:pStyle w:val="ConsPlusNormal"/>
        <w:widowControl/>
        <w:tabs>
          <w:tab w:val="left" w:pos="0"/>
          <w:tab w:val="left" w:pos="1260"/>
        </w:tabs>
        <w:ind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1.1. Настоящий Договор заключен на основании  решения общего собрания собственников квартир (помещений) от «_____»_______________20____ года (оригинал является неотъемлемой частью настоящего Договора и хранится в Управляющей организации).</w:t>
      </w:r>
    </w:p>
    <w:p w:rsidR="002B06BB" w:rsidRPr="00B04850" w:rsidRDefault="002B06BB" w:rsidP="002B06BB">
      <w:pPr>
        <w:pStyle w:val="ConsPlusNormal"/>
        <w:widowControl/>
        <w:tabs>
          <w:tab w:val="left" w:pos="0"/>
        </w:tabs>
        <w:ind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1.2.Условия настоящего Договора являются одинаковыми для всех собственников помещений в Многоквартирном доме и определены в соответствии с пунктом 1.1 настоящего Договора.</w:t>
      </w:r>
    </w:p>
    <w:p w:rsidR="002B06BB" w:rsidRPr="00B04850" w:rsidRDefault="002B06BB" w:rsidP="002B06BB">
      <w:pPr>
        <w:adjustRightInd w:val="0"/>
        <w:ind w:firstLine="567"/>
        <w:jc w:val="both"/>
        <w:rPr>
          <w:color w:val="000000"/>
          <w:spacing w:val="-6"/>
          <w:sz w:val="24"/>
          <w:szCs w:val="24"/>
        </w:rPr>
      </w:pPr>
      <w:r w:rsidRPr="00B04850">
        <w:rPr>
          <w:color w:val="000000"/>
          <w:spacing w:val="-6"/>
          <w:sz w:val="24"/>
          <w:szCs w:val="24"/>
        </w:rPr>
        <w:t xml:space="preserve">1.3. </w:t>
      </w:r>
      <w:r w:rsidRPr="00B04850">
        <w:rPr>
          <w:rFonts w:eastAsia="Calibri"/>
          <w:sz w:val="24"/>
          <w:szCs w:val="24"/>
          <w:lang w:eastAsia="en-US"/>
        </w:rPr>
        <w:t>При выполнении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Указами, Распоряжениями Президента Российской Федерации, Постановлениями, Распоряжениями Правительства Российской Федерации и нормативными правовыми актами федеральных органов исполнительной власти Российской Федерации, и иными нормативными правовыми актами, регулирующими жилищные отношения.</w:t>
      </w:r>
    </w:p>
    <w:p w:rsidR="002B06BB" w:rsidRPr="00B04850" w:rsidRDefault="002B06BB" w:rsidP="002B06BB">
      <w:pPr>
        <w:pStyle w:val="ConsPlusNormal"/>
        <w:widowControl/>
        <w:tabs>
          <w:tab w:val="left" w:pos="0"/>
          <w:tab w:val="left" w:pos="1260"/>
        </w:tabs>
        <w:ind w:firstLine="567"/>
        <w:jc w:val="center"/>
        <w:rPr>
          <w:rFonts w:ascii="Times New Roman" w:hAnsi="Times New Roman" w:cs="Times New Roman"/>
          <w:color w:val="000000"/>
          <w:spacing w:val="-6"/>
          <w:sz w:val="24"/>
          <w:szCs w:val="24"/>
        </w:rPr>
      </w:pPr>
    </w:p>
    <w:p w:rsidR="002B06BB" w:rsidRPr="00B04850" w:rsidRDefault="002B06BB" w:rsidP="002B06BB">
      <w:pPr>
        <w:pStyle w:val="ConsPlusNormal"/>
        <w:widowControl/>
        <w:tabs>
          <w:tab w:val="left" w:pos="1260"/>
        </w:tabs>
        <w:ind w:firstLine="567"/>
        <w:jc w:val="center"/>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2. ПРЕДМЕТ ДОГОВОРА</w:t>
      </w:r>
    </w:p>
    <w:p w:rsidR="002B06BB" w:rsidRPr="00B04850" w:rsidRDefault="002B06BB" w:rsidP="002B06BB">
      <w:pPr>
        <w:pStyle w:val="ConsPlusNormal"/>
        <w:widowControl/>
        <w:tabs>
          <w:tab w:val="left" w:pos="1260"/>
        </w:tabs>
        <w:ind w:firstLine="567"/>
        <w:jc w:val="both"/>
        <w:rPr>
          <w:rFonts w:ascii="Times New Roman" w:hAnsi="Times New Roman" w:cs="Times New Roman"/>
          <w:color w:val="000000"/>
          <w:spacing w:val="-6"/>
          <w:sz w:val="24"/>
          <w:szCs w:val="24"/>
        </w:rPr>
      </w:pPr>
    </w:p>
    <w:p w:rsidR="002B06BB" w:rsidRPr="00B04850" w:rsidRDefault="002B06BB" w:rsidP="002B06BB">
      <w:pPr>
        <w:pStyle w:val="ConsPlusNormal"/>
        <w:widowControl/>
        <w:tabs>
          <w:tab w:val="left" w:pos="1260"/>
        </w:tabs>
        <w:ind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2.1. </w:t>
      </w:r>
      <w:proofErr w:type="gramStart"/>
      <w:r w:rsidRPr="00B04850">
        <w:rPr>
          <w:rFonts w:ascii="Times New Roman" w:hAnsi="Times New Roman" w:cs="Times New Roman"/>
          <w:color w:val="000000"/>
          <w:spacing w:val="-6"/>
          <w:sz w:val="24"/>
          <w:szCs w:val="24"/>
        </w:rPr>
        <w:t xml:space="preserve">Целью настоящего Договора является обеспечение благоприятных и безопасных условий проживания граждан, надлежащее содержание общего имущества в Многоквартирном доме, решение вопросов пользования указанным имуществом, а также предоставление коммунальных и иных услуг </w:t>
      </w:r>
      <w:r w:rsidRPr="00B04850">
        <w:rPr>
          <w:rFonts w:ascii="Times New Roman" w:hAnsi="Times New Roman" w:cs="Times New Roman"/>
          <w:sz w:val="24"/>
          <w:szCs w:val="24"/>
        </w:rPr>
        <w:t>Собственнику, а также членам семьи Собственника, нанимателям и членам его семьи, поднанимателям, арендаторам, субарендаторам и иным лицам, пользующимся помещениями на законных основаниях (далее - нанимателю, арендатору)</w:t>
      </w:r>
      <w:r w:rsidRPr="00B04850">
        <w:rPr>
          <w:rFonts w:ascii="Times New Roman" w:hAnsi="Times New Roman" w:cs="Times New Roman"/>
          <w:color w:val="000000"/>
          <w:spacing w:val="-6"/>
          <w:sz w:val="24"/>
          <w:szCs w:val="24"/>
        </w:rPr>
        <w:t>.</w:t>
      </w:r>
      <w:proofErr w:type="gramEnd"/>
    </w:p>
    <w:p w:rsidR="002B06BB" w:rsidRPr="00B04850" w:rsidRDefault="002B06BB" w:rsidP="002B06BB">
      <w:pPr>
        <w:adjustRightInd w:val="0"/>
        <w:ind w:firstLine="567"/>
        <w:jc w:val="both"/>
        <w:rPr>
          <w:spacing w:val="-6"/>
          <w:sz w:val="24"/>
          <w:szCs w:val="24"/>
        </w:rPr>
      </w:pPr>
      <w:r w:rsidRPr="00B04850">
        <w:rPr>
          <w:color w:val="000000"/>
          <w:spacing w:val="-6"/>
          <w:sz w:val="24"/>
          <w:szCs w:val="24"/>
        </w:rPr>
        <w:t xml:space="preserve">2.2. Состав общего имущества в Многоквартирном доме, </w:t>
      </w:r>
      <w:r w:rsidRPr="00B04850">
        <w:rPr>
          <w:sz w:val="24"/>
          <w:szCs w:val="24"/>
        </w:rPr>
        <w:t xml:space="preserve">в отношении которого осуществляется управление, </w:t>
      </w:r>
      <w:r w:rsidRPr="00B04850">
        <w:rPr>
          <w:rFonts w:eastAsia="Calibri"/>
          <w:sz w:val="24"/>
          <w:szCs w:val="24"/>
          <w:lang w:eastAsia="en-US"/>
        </w:rPr>
        <w:t xml:space="preserve">и его состояние указаны </w:t>
      </w:r>
      <w:r w:rsidRPr="00B04850">
        <w:rPr>
          <w:spacing w:val="-6"/>
          <w:sz w:val="24"/>
          <w:szCs w:val="24"/>
        </w:rPr>
        <w:t xml:space="preserve">в Приложении № 1 к настоящему Договору.  </w:t>
      </w:r>
    </w:p>
    <w:p w:rsidR="002B06BB" w:rsidRPr="00B04850" w:rsidRDefault="002B06BB" w:rsidP="002B06BB">
      <w:pPr>
        <w:adjustRightInd w:val="0"/>
        <w:ind w:firstLine="567"/>
        <w:jc w:val="both"/>
        <w:rPr>
          <w:color w:val="000000"/>
          <w:spacing w:val="-6"/>
          <w:sz w:val="24"/>
          <w:szCs w:val="24"/>
        </w:rPr>
      </w:pPr>
      <w:r w:rsidRPr="00B04850">
        <w:rPr>
          <w:color w:val="000000"/>
          <w:spacing w:val="-6"/>
          <w:sz w:val="24"/>
          <w:szCs w:val="24"/>
        </w:rPr>
        <w:t>Перечень технической и иной документации на Многоквартирный дом указаны в Приложении № 2 к настоящему Договору.</w:t>
      </w:r>
    </w:p>
    <w:p w:rsidR="002B06BB" w:rsidRPr="00B04850" w:rsidRDefault="002B06BB" w:rsidP="002B06BB">
      <w:pPr>
        <w:adjustRightInd w:val="0"/>
        <w:ind w:firstLine="567"/>
        <w:jc w:val="both"/>
        <w:rPr>
          <w:rFonts w:eastAsia="Calibri"/>
          <w:sz w:val="24"/>
          <w:szCs w:val="24"/>
          <w:lang w:eastAsia="en-US"/>
        </w:rPr>
      </w:pPr>
      <w:r w:rsidRPr="00B04850">
        <w:rPr>
          <w:color w:val="000000"/>
          <w:spacing w:val="-6"/>
          <w:sz w:val="24"/>
          <w:szCs w:val="24"/>
        </w:rPr>
        <w:t xml:space="preserve">2.3. </w:t>
      </w:r>
      <w:proofErr w:type="gramStart"/>
      <w:r w:rsidRPr="00B04850">
        <w:rPr>
          <w:rFonts w:eastAsia="Calibri"/>
          <w:sz w:val="24"/>
          <w:szCs w:val="24"/>
          <w:lang w:eastAsia="en-US"/>
        </w:rPr>
        <w:t>Управляющая организация по заданию собственников помещений в Многоквартирном доме в течение согласованного настоящим Договором срока за плату обязуется оказывать услуги, выполнять работы по надлежащему содержанию и ремонту общего имущества в Многоквартирном доме, включая услуги и работы по управлению Многоквартирным домом, предоставлять коммунальные и иные услуги Собственнику</w:t>
      </w:r>
      <w:r w:rsidRPr="00B04850">
        <w:rPr>
          <w:sz w:val="24"/>
          <w:szCs w:val="24"/>
        </w:rPr>
        <w:t xml:space="preserve"> (нанимателю, арендатору) </w:t>
      </w:r>
      <w:r w:rsidRPr="00B04850">
        <w:rPr>
          <w:rFonts w:eastAsia="Calibri"/>
          <w:sz w:val="24"/>
          <w:szCs w:val="24"/>
          <w:lang w:eastAsia="en-US"/>
        </w:rPr>
        <w:t xml:space="preserve">в соответствии </w:t>
      </w:r>
      <w:r w:rsidRPr="00B04850">
        <w:rPr>
          <w:sz w:val="24"/>
          <w:szCs w:val="24"/>
        </w:rPr>
        <w:t xml:space="preserve">с условиями настоящего Договора, </w:t>
      </w:r>
      <w:r w:rsidRPr="00B04850">
        <w:rPr>
          <w:rFonts w:eastAsia="Calibri"/>
          <w:sz w:val="24"/>
          <w:szCs w:val="24"/>
          <w:lang w:eastAsia="en-US"/>
        </w:rPr>
        <w:t>осуществлять иную направленную на достижение целей</w:t>
      </w:r>
      <w:proofErr w:type="gramEnd"/>
      <w:r w:rsidRPr="00B04850">
        <w:rPr>
          <w:rFonts w:eastAsia="Calibri"/>
          <w:sz w:val="24"/>
          <w:szCs w:val="24"/>
          <w:lang w:eastAsia="en-US"/>
        </w:rPr>
        <w:t xml:space="preserve"> управления Многоквартирным домом деятельность. </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Перечень услуг и работ по содержанию и ремонту общего имущества в Многоквартирном доме, включая услуги и работы по управлению Многоквартирным домом (далее – Перечень)</w:t>
      </w:r>
      <w:r w:rsidRPr="00B04850">
        <w:rPr>
          <w:rFonts w:ascii="Times New Roman" w:hAnsi="Times New Roman"/>
          <w:color w:val="000000"/>
          <w:spacing w:val="-6"/>
          <w:sz w:val="24"/>
          <w:szCs w:val="24"/>
        </w:rPr>
        <w:t xml:space="preserve">, а также периодичность указаны в Приложении № 3 к настоящему Договору. Перечень </w:t>
      </w:r>
      <w:r w:rsidRPr="00B04850">
        <w:rPr>
          <w:rFonts w:ascii="Times New Roman" w:hAnsi="Times New Roman" w:cs="Times New Roman"/>
          <w:color w:val="000000"/>
          <w:spacing w:val="-6"/>
          <w:sz w:val="24"/>
          <w:szCs w:val="24"/>
        </w:rPr>
        <w:t>может быть изменен (дополнен) решением общего собрания собственников в порядке, установленном жилищным законодательством, с соответствующим перерасчетом платежей, вносимых Собственниками, в качестве оплаты за содержание общего имущества в Многоквартирном доме. Изменения в Перечень вносятся путем заключения дополнительного соглашения.</w:t>
      </w:r>
    </w:p>
    <w:p w:rsidR="00CC20BA" w:rsidRDefault="00CC20BA" w:rsidP="00C323EE">
      <w:pPr>
        <w:pStyle w:val="ConsPlusNormal"/>
        <w:widowControl/>
        <w:tabs>
          <w:tab w:val="left" w:pos="1260"/>
        </w:tabs>
        <w:spacing w:line="216" w:lineRule="auto"/>
        <w:ind w:firstLine="0"/>
        <w:rPr>
          <w:rFonts w:ascii="Times New Roman" w:hAnsi="Times New Roman" w:cs="Times New Roman"/>
          <w:color w:val="000000"/>
          <w:spacing w:val="-6"/>
          <w:sz w:val="24"/>
          <w:szCs w:val="24"/>
        </w:rPr>
      </w:pPr>
    </w:p>
    <w:p w:rsidR="00CC20BA" w:rsidRDefault="00CC20BA" w:rsidP="002B06BB">
      <w:pPr>
        <w:pStyle w:val="ConsPlusNormal"/>
        <w:widowControl/>
        <w:tabs>
          <w:tab w:val="left" w:pos="1260"/>
        </w:tabs>
        <w:spacing w:line="216" w:lineRule="auto"/>
        <w:ind w:firstLine="539"/>
        <w:jc w:val="center"/>
        <w:rPr>
          <w:rFonts w:ascii="Times New Roman" w:hAnsi="Times New Roman" w:cs="Times New Roman"/>
          <w:color w:val="000000"/>
          <w:spacing w:val="-6"/>
          <w:sz w:val="24"/>
          <w:szCs w:val="24"/>
        </w:rPr>
      </w:pPr>
    </w:p>
    <w:p w:rsidR="002B06BB" w:rsidRPr="00B04850" w:rsidRDefault="002B06BB" w:rsidP="002B06BB">
      <w:pPr>
        <w:pStyle w:val="ConsPlusNormal"/>
        <w:widowControl/>
        <w:tabs>
          <w:tab w:val="left" w:pos="1260"/>
        </w:tabs>
        <w:spacing w:line="216" w:lineRule="auto"/>
        <w:ind w:firstLine="539"/>
        <w:jc w:val="center"/>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 ПРАВА И ОБЯЗАННОСТИ СТОРОН</w:t>
      </w:r>
    </w:p>
    <w:p w:rsidR="002B06BB" w:rsidRPr="00B04850" w:rsidRDefault="002B06BB" w:rsidP="002B06BB">
      <w:pPr>
        <w:pStyle w:val="ConsPlusNormal"/>
        <w:widowControl/>
        <w:tabs>
          <w:tab w:val="left" w:pos="1260"/>
        </w:tabs>
        <w:spacing w:line="220" w:lineRule="auto"/>
        <w:ind w:firstLine="539"/>
        <w:jc w:val="both"/>
        <w:rPr>
          <w:rFonts w:ascii="Times New Roman" w:hAnsi="Times New Roman" w:cs="Times New Roman"/>
          <w:color w:val="000000"/>
          <w:spacing w:val="-6"/>
          <w:sz w:val="24"/>
          <w:szCs w:val="24"/>
        </w:rPr>
      </w:pP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3.1. Управляющая организация обязана:</w:t>
      </w:r>
    </w:p>
    <w:p w:rsidR="002B06BB" w:rsidRPr="00B04850" w:rsidRDefault="002B06BB" w:rsidP="002B06BB">
      <w:pPr>
        <w:adjustRightInd w:val="0"/>
        <w:ind w:left="57" w:right="57" w:firstLine="567"/>
        <w:jc w:val="both"/>
        <w:rPr>
          <w:rFonts w:eastAsia="Calibri"/>
          <w:bCs/>
          <w:sz w:val="24"/>
          <w:szCs w:val="24"/>
          <w:lang w:eastAsia="en-US"/>
        </w:rPr>
      </w:pPr>
      <w:r w:rsidRPr="00B04850">
        <w:rPr>
          <w:color w:val="000000"/>
          <w:spacing w:val="-6"/>
          <w:sz w:val="24"/>
          <w:szCs w:val="24"/>
        </w:rPr>
        <w:t xml:space="preserve">3.1.1. </w:t>
      </w:r>
      <w:proofErr w:type="gramStart"/>
      <w:r w:rsidR="004A33FE">
        <w:rPr>
          <w:rFonts w:eastAsia="Calibri"/>
          <w:bCs/>
          <w:sz w:val="24"/>
          <w:szCs w:val="24"/>
          <w:lang w:eastAsia="en-US"/>
        </w:rPr>
        <w:t xml:space="preserve">Осуществлять управление </w:t>
      </w:r>
      <w:r w:rsidRPr="00B04850">
        <w:rPr>
          <w:rFonts w:eastAsia="Calibri"/>
          <w:bCs/>
          <w:sz w:val="24"/>
          <w:szCs w:val="24"/>
          <w:lang w:eastAsia="en-US"/>
        </w:rPr>
        <w:t>Многоквартирным домом, оказывать услуги и выполнять работы по содержанию и ремонту общего имущества в Многоквартирном доме,</w:t>
      </w:r>
      <w:r w:rsidRPr="00B04850">
        <w:rPr>
          <w:rFonts w:eastAsia="Calibri"/>
          <w:sz w:val="24"/>
          <w:szCs w:val="24"/>
          <w:lang w:eastAsia="en-US"/>
        </w:rPr>
        <w:t xml:space="preserve"> включая услуги и работы по управлению Многоквартирным домом, </w:t>
      </w:r>
      <w:r w:rsidRPr="00B04850">
        <w:rPr>
          <w:rFonts w:eastAsia="Calibri"/>
          <w:bCs/>
          <w:sz w:val="24"/>
          <w:szCs w:val="24"/>
          <w:lang w:eastAsia="en-US"/>
        </w:rPr>
        <w:t xml:space="preserve">в соответствии с условиями настоящего Договора и действующим законодательством с наибольшей выгодой в интересах собственников помещений, в </w:t>
      </w:r>
      <w:r w:rsidRPr="00B04850">
        <w:rPr>
          <w:rFonts w:eastAsia="Calibri"/>
          <w:bCs/>
          <w:sz w:val="24"/>
          <w:szCs w:val="24"/>
          <w:lang w:eastAsia="en-US"/>
        </w:rPr>
        <w:lastRenderedPageBreak/>
        <w:t xml:space="preserve">соответствии с целями, указанными </w:t>
      </w:r>
      <w:r w:rsidRPr="008857E1">
        <w:rPr>
          <w:rFonts w:eastAsia="Calibri"/>
          <w:bCs/>
          <w:sz w:val="24"/>
          <w:szCs w:val="24"/>
          <w:lang w:eastAsia="en-US"/>
        </w:rPr>
        <w:t xml:space="preserve">в </w:t>
      </w:r>
      <w:hyperlink r:id="rId13" w:history="1">
        <w:r w:rsidRPr="00001666">
          <w:rPr>
            <w:rStyle w:val="a3"/>
            <w:rFonts w:eastAsia="Calibri"/>
            <w:bCs/>
            <w:color w:val="auto"/>
            <w:sz w:val="24"/>
            <w:szCs w:val="24"/>
            <w:lang w:eastAsia="en-US"/>
          </w:rPr>
          <w:t>пункте 2.1</w:t>
        </w:r>
      </w:hyperlink>
      <w:r w:rsidRPr="008857E1">
        <w:rPr>
          <w:rFonts w:eastAsia="Calibri"/>
          <w:bCs/>
          <w:sz w:val="24"/>
          <w:szCs w:val="24"/>
          <w:lang w:eastAsia="en-US"/>
        </w:rPr>
        <w:t xml:space="preserve"> настоящего </w:t>
      </w:r>
      <w:r w:rsidRPr="00B04850">
        <w:rPr>
          <w:rFonts w:eastAsia="Calibri"/>
          <w:bCs/>
          <w:sz w:val="24"/>
          <w:szCs w:val="24"/>
          <w:lang w:eastAsia="en-US"/>
        </w:rPr>
        <w:t>Договора, а также в соответствии с требованиями действующих технических</w:t>
      </w:r>
      <w:proofErr w:type="gramEnd"/>
      <w:r w:rsidRPr="00B04850">
        <w:rPr>
          <w:rFonts w:eastAsia="Calibri"/>
          <w:bCs/>
          <w:sz w:val="24"/>
          <w:szCs w:val="24"/>
          <w:lang w:eastAsia="en-US"/>
        </w:rPr>
        <w:t xml:space="preserve">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2B06BB" w:rsidRPr="00B04850" w:rsidRDefault="002B06BB" w:rsidP="002B06BB">
      <w:pPr>
        <w:adjustRightInd w:val="0"/>
        <w:ind w:left="57" w:right="57" w:firstLine="567"/>
        <w:jc w:val="both"/>
        <w:rPr>
          <w:rFonts w:eastAsia="Calibri"/>
          <w:sz w:val="24"/>
          <w:szCs w:val="24"/>
          <w:lang w:eastAsia="en-US"/>
        </w:rPr>
      </w:pPr>
      <w:r w:rsidRPr="00B04850">
        <w:rPr>
          <w:rFonts w:eastAsia="Calibri"/>
          <w:sz w:val="24"/>
          <w:szCs w:val="24"/>
          <w:lang w:eastAsia="en-US"/>
        </w:rPr>
        <w:t xml:space="preserve">3.1.2. </w:t>
      </w:r>
      <w:proofErr w:type="gramStart"/>
      <w:r w:rsidRPr="00B04850">
        <w:rPr>
          <w:rFonts w:eastAsia="Calibri"/>
          <w:sz w:val="24"/>
          <w:szCs w:val="24"/>
          <w:lang w:eastAsia="en-US"/>
        </w:rPr>
        <w:t>Своевременно заключать договоры оказания услуг и (или) выполнения работ по содержанию и ремонту общего имущества в Многоквартирном доме со сторонними организациями, в том числе специализированными, в случае, если лица, ответственные за содержание и ремонт общего имущества в Многоквартирном доме, не оказывают таких услуг и не выполняют таких работ своими силами, а также осуществлять контроль за выполнением указанными организациями обязательств по</w:t>
      </w:r>
      <w:proofErr w:type="gramEnd"/>
      <w:r w:rsidRPr="00B04850">
        <w:rPr>
          <w:rFonts w:eastAsia="Calibri"/>
          <w:sz w:val="24"/>
          <w:szCs w:val="24"/>
          <w:lang w:eastAsia="en-US"/>
        </w:rPr>
        <w:t xml:space="preserve"> таким договорам.</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3.1.3. Организовать круглосуточное </w:t>
      </w:r>
      <w:proofErr w:type="spellStart"/>
      <w:r w:rsidRPr="00B04850">
        <w:rPr>
          <w:rFonts w:ascii="Times New Roman" w:hAnsi="Times New Roman" w:cs="Times New Roman"/>
          <w:color w:val="000000"/>
          <w:spacing w:val="-6"/>
          <w:sz w:val="24"/>
          <w:szCs w:val="24"/>
        </w:rPr>
        <w:t>аварийно</w:t>
      </w:r>
      <w:proofErr w:type="spellEnd"/>
      <w:r w:rsidRPr="00B04850">
        <w:rPr>
          <w:rFonts w:ascii="Times New Roman" w:hAnsi="Times New Roman" w:cs="Times New Roman"/>
          <w:color w:val="000000"/>
          <w:spacing w:val="-6"/>
          <w:sz w:val="24"/>
          <w:szCs w:val="24"/>
        </w:rPr>
        <w:t>–диспетчерское обслуживание Многоквартирного дома, устранять аварии, регистрировать и выполнять заявки Собственника и иных лиц, являющихся пользователями принадлежащих Собственнику, в сроки, установленные действующим законодательством и настоящим Договором.</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3.1.4. Организовать работы по устранению причин аварийных ситуаций, приводящих к угрозе жизни и здоровью граждан, а также порче имущества Собственника (нанимателя, арендатора), таких как: залив, засор стояков, отключение отопления, газоснабжения и электроснабжения, остановка лифтов и других, подлежащих экстренному устранению.</w:t>
      </w:r>
    </w:p>
    <w:p w:rsidR="002B06BB" w:rsidRPr="00B04850" w:rsidRDefault="002B06BB" w:rsidP="002B06BB">
      <w:pPr>
        <w:pStyle w:val="ConsPlusNormal"/>
        <w:widowControl/>
        <w:tabs>
          <w:tab w:val="left" w:pos="1260"/>
        </w:tabs>
        <w:ind w:left="57" w:right="57" w:firstLine="567"/>
        <w:jc w:val="both"/>
        <w:rPr>
          <w:rFonts w:ascii="Times New Roman" w:eastAsia="Calibri" w:hAnsi="Times New Roman" w:cs="Times New Roman"/>
          <w:sz w:val="24"/>
          <w:szCs w:val="24"/>
          <w:lang w:eastAsia="en-US"/>
        </w:rPr>
      </w:pPr>
      <w:r w:rsidRPr="00B04850">
        <w:rPr>
          <w:rFonts w:ascii="Times New Roman" w:eastAsia="Calibri" w:hAnsi="Times New Roman" w:cs="Times New Roman"/>
          <w:sz w:val="24"/>
          <w:szCs w:val="24"/>
          <w:lang w:eastAsia="en-US"/>
        </w:rPr>
        <w:t>3.1.5. Вести и хранить техническую документацию на Многоквартирный дом в установленном законодательством Российской Федерации порядке.</w:t>
      </w:r>
    </w:p>
    <w:p w:rsidR="002B06BB" w:rsidRPr="00B04850" w:rsidRDefault="002B06BB" w:rsidP="002B06BB">
      <w:pPr>
        <w:pStyle w:val="ConsPlusNormal"/>
        <w:widowControl/>
        <w:tabs>
          <w:tab w:val="left" w:pos="1260"/>
        </w:tabs>
        <w:ind w:left="57" w:right="57" w:firstLine="567"/>
        <w:jc w:val="both"/>
        <w:rPr>
          <w:rFonts w:ascii="Times New Roman" w:eastAsia="Calibri" w:hAnsi="Times New Roman" w:cs="Times New Roman"/>
          <w:sz w:val="24"/>
          <w:szCs w:val="24"/>
          <w:lang w:eastAsia="en-US"/>
        </w:rPr>
      </w:pPr>
      <w:r w:rsidRPr="00B04850">
        <w:rPr>
          <w:rFonts w:ascii="Times New Roman" w:eastAsia="Calibri" w:hAnsi="Times New Roman" w:cs="Times New Roman"/>
          <w:sz w:val="24"/>
          <w:szCs w:val="24"/>
          <w:lang w:eastAsia="en-US"/>
        </w:rPr>
        <w:t>3.1.6. Организовывать работу по начислению и сбору платы за содержание и ремонт жилых помещений, коммунальные услуги.</w:t>
      </w:r>
    </w:p>
    <w:p w:rsidR="002B06BB" w:rsidRPr="00B04850" w:rsidRDefault="002B06BB" w:rsidP="002B06BB">
      <w:pPr>
        <w:adjustRightInd w:val="0"/>
        <w:ind w:left="57" w:right="57" w:firstLine="567"/>
        <w:jc w:val="both"/>
        <w:rPr>
          <w:rFonts w:eastAsia="Calibri"/>
          <w:sz w:val="24"/>
          <w:szCs w:val="24"/>
          <w:lang w:eastAsia="en-US"/>
        </w:rPr>
      </w:pPr>
      <w:r w:rsidRPr="00B04850">
        <w:rPr>
          <w:rFonts w:eastAsia="Calibri"/>
          <w:sz w:val="24"/>
          <w:szCs w:val="24"/>
          <w:lang w:eastAsia="en-US"/>
        </w:rPr>
        <w:t>3.1.7. Организовать работу по взысканию задолженности по оплате жилых помещений, коммунальных услуг.</w:t>
      </w:r>
    </w:p>
    <w:p w:rsidR="002B06BB" w:rsidRPr="00B04850" w:rsidRDefault="002B06BB" w:rsidP="002B06BB">
      <w:pPr>
        <w:adjustRightInd w:val="0"/>
        <w:ind w:left="57" w:right="57" w:firstLine="567"/>
        <w:jc w:val="both"/>
        <w:rPr>
          <w:rFonts w:eastAsia="Calibri"/>
          <w:sz w:val="24"/>
          <w:szCs w:val="24"/>
          <w:lang w:eastAsia="en-US"/>
        </w:rPr>
      </w:pPr>
      <w:r w:rsidRPr="00B04850">
        <w:rPr>
          <w:rFonts w:eastAsia="Calibri"/>
          <w:sz w:val="24"/>
          <w:szCs w:val="24"/>
          <w:lang w:eastAsia="en-US"/>
        </w:rPr>
        <w:t>3.1.8. Предоставлять  Собственникам (нанимателям, арендаторам) информацию, связанную с оказанием услуг и выполнением работ, предусмотренных Перечнем, раскрытие которой в соответствии с законодательством Российской Федерации является обязательным.</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3.1.9. В порядке, установленном настоящим Договором, довести до сведения Собственника график проведения плановых и внеплановых осмотров технического состояния Многоквартирного дома и его инженерного оборудования на текущий год.  </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3.1.10. Обеспечить своевременную подготовку инженерного оборудования, входящего в состав общего имущества, к эксплуатации в </w:t>
      </w:r>
      <w:proofErr w:type="gramStart"/>
      <w:r w:rsidRPr="00B04850">
        <w:rPr>
          <w:rFonts w:ascii="Times New Roman" w:hAnsi="Times New Roman" w:cs="Times New Roman"/>
          <w:color w:val="000000"/>
          <w:spacing w:val="-6"/>
          <w:sz w:val="24"/>
          <w:szCs w:val="24"/>
        </w:rPr>
        <w:t>осеннее-зимний</w:t>
      </w:r>
      <w:proofErr w:type="gramEnd"/>
      <w:r w:rsidRPr="00B04850">
        <w:rPr>
          <w:rFonts w:ascii="Times New Roman" w:hAnsi="Times New Roman" w:cs="Times New Roman"/>
          <w:color w:val="000000"/>
          <w:spacing w:val="-6"/>
          <w:sz w:val="24"/>
          <w:szCs w:val="24"/>
        </w:rPr>
        <w:t xml:space="preserve"> и весеннее-летний периоды.</w:t>
      </w:r>
    </w:p>
    <w:p w:rsidR="002B06BB" w:rsidRPr="00B04850" w:rsidRDefault="002B06BB" w:rsidP="002B06BB">
      <w:pPr>
        <w:widowControl w:val="0"/>
        <w:adjustRightInd w:val="0"/>
        <w:ind w:left="57" w:right="57" w:firstLine="567"/>
        <w:jc w:val="both"/>
        <w:rPr>
          <w:sz w:val="24"/>
          <w:szCs w:val="24"/>
        </w:rPr>
      </w:pPr>
      <w:r w:rsidRPr="00B04850">
        <w:rPr>
          <w:sz w:val="24"/>
          <w:szCs w:val="24"/>
        </w:rPr>
        <w:t xml:space="preserve">3.1.11. Обеспечить предоставление коммунальных услуг Собственнику (нанимателю, арендатору) в соответствии с обязательными требованиями, установленными </w:t>
      </w:r>
      <w:r w:rsidRPr="00B04850">
        <w:rPr>
          <w:color w:val="000000"/>
          <w:spacing w:val="-10"/>
          <w:sz w:val="24"/>
          <w:szCs w:val="24"/>
        </w:rPr>
        <w:t xml:space="preserve">Правилами предоставления коммунальных услуг собственникам и пользователям в МКД </w:t>
      </w:r>
      <w:r w:rsidRPr="00B04850">
        <w:rPr>
          <w:sz w:val="24"/>
          <w:szCs w:val="24"/>
        </w:rPr>
        <w:t>в необходимом объеме и установленного качества, безопасные для жизни, здоровья потребителей и не причиняющие вреда их имуществу, в том числе:</w:t>
      </w:r>
    </w:p>
    <w:p w:rsidR="002B06BB" w:rsidRPr="00B04850" w:rsidRDefault="002B06BB" w:rsidP="002B06BB">
      <w:pPr>
        <w:widowControl w:val="0"/>
        <w:adjustRightInd w:val="0"/>
        <w:ind w:left="57" w:right="57" w:firstLine="567"/>
        <w:jc w:val="both"/>
        <w:rPr>
          <w:sz w:val="24"/>
          <w:szCs w:val="24"/>
        </w:rPr>
      </w:pPr>
      <w:r w:rsidRPr="00B04850">
        <w:rPr>
          <w:sz w:val="24"/>
          <w:szCs w:val="24"/>
        </w:rPr>
        <w:t>а) холодное водоснабжение;</w:t>
      </w:r>
    </w:p>
    <w:p w:rsidR="002B06BB" w:rsidRPr="00B04850" w:rsidRDefault="00AB076E" w:rsidP="002B06BB">
      <w:pPr>
        <w:widowControl w:val="0"/>
        <w:adjustRightInd w:val="0"/>
        <w:ind w:left="57" w:right="57" w:firstLine="567"/>
        <w:jc w:val="both"/>
        <w:rPr>
          <w:sz w:val="24"/>
          <w:szCs w:val="24"/>
        </w:rPr>
      </w:pPr>
      <w:r>
        <w:rPr>
          <w:sz w:val="24"/>
          <w:szCs w:val="24"/>
        </w:rPr>
        <w:t>б</w:t>
      </w:r>
      <w:r w:rsidR="002B06BB" w:rsidRPr="00B04850">
        <w:rPr>
          <w:sz w:val="24"/>
          <w:szCs w:val="24"/>
        </w:rPr>
        <w:t>) водоотведение;</w:t>
      </w:r>
    </w:p>
    <w:p w:rsidR="002B06BB" w:rsidRPr="00B04850" w:rsidRDefault="00AB076E" w:rsidP="002B06BB">
      <w:pPr>
        <w:widowControl w:val="0"/>
        <w:adjustRightInd w:val="0"/>
        <w:ind w:firstLine="567"/>
        <w:jc w:val="both"/>
        <w:rPr>
          <w:sz w:val="24"/>
          <w:szCs w:val="24"/>
        </w:rPr>
      </w:pPr>
      <w:r>
        <w:rPr>
          <w:sz w:val="24"/>
          <w:szCs w:val="24"/>
        </w:rPr>
        <w:t>в</w:t>
      </w:r>
      <w:r w:rsidR="002B06BB" w:rsidRPr="00B04850">
        <w:rPr>
          <w:sz w:val="24"/>
          <w:szCs w:val="24"/>
        </w:rPr>
        <w:t>) электроснабжение;</w:t>
      </w:r>
    </w:p>
    <w:p w:rsidR="00BE1231" w:rsidRDefault="00AB076E" w:rsidP="00BE1231">
      <w:pPr>
        <w:widowControl w:val="0"/>
        <w:adjustRightInd w:val="0"/>
        <w:ind w:firstLine="567"/>
        <w:jc w:val="both"/>
        <w:rPr>
          <w:sz w:val="24"/>
          <w:szCs w:val="24"/>
        </w:rPr>
      </w:pPr>
      <w:r>
        <w:rPr>
          <w:sz w:val="24"/>
          <w:szCs w:val="24"/>
        </w:rPr>
        <w:t>г</w:t>
      </w:r>
      <w:r w:rsidR="002B06BB" w:rsidRPr="00B04850">
        <w:rPr>
          <w:sz w:val="24"/>
          <w:szCs w:val="24"/>
        </w:rPr>
        <w:t>) газоснабжение;</w:t>
      </w:r>
    </w:p>
    <w:p w:rsidR="002B06BB" w:rsidRPr="00BE1231" w:rsidRDefault="002B06BB" w:rsidP="00CC20BA">
      <w:pPr>
        <w:widowControl w:val="0"/>
        <w:adjustRightInd w:val="0"/>
        <w:jc w:val="both"/>
        <w:rPr>
          <w:sz w:val="24"/>
          <w:szCs w:val="24"/>
        </w:rPr>
      </w:pPr>
      <w:r w:rsidRPr="00B04850">
        <w:rPr>
          <w:sz w:val="24"/>
          <w:szCs w:val="24"/>
        </w:rPr>
        <w:t>е) отопление (теплоснабжение, в том числе поставки твердого топлива при наличии печного отопления)</w:t>
      </w:r>
      <w:r w:rsidRPr="00B04850">
        <w:rPr>
          <w:rStyle w:val="a7"/>
          <w:sz w:val="24"/>
          <w:szCs w:val="24"/>
        </w:rPr>
        <w:footnoteReference w:id="1"/>
      </w:r>
      <w:r w:rsidRPr="00B04850">
        <w:rPr>
          <w:sz w:val="24"/>
          <w:szCs w:val="24"/>
        </w:rPr>
        <w:t>.</w:t>
      </w:r>
    </w:p>
    <w:p w:rsidR="002B06BB" w:rsidRPr="00B04850" w:rsidRDefault="002B06BB" w:rsidP="002B06BB">
      <w:pPr>
        <w:pStyle w:val="ConsPlusNormal"/>
        <w:widowControl/>
        <w:tabs>
          <w:tab w:val="left" w:pos="0"/>
        </w:tabs>
        <w:ind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3.1.12. Извещать об изменениях режимов оказания коммунальных услуг и о плановых отключениях горячего  и холодного водоснабжения, электроэнергии и лифтов, испытании или ином изменении режима работы инженерных сетей дома не позднее, чем за двое суток. </w:t>
      </w:r>
    </w:p>
    <w:p w:rsidR="002B06BB" w:rsidRPr="00B04850" w:rsidRDefault="002B06BB" w:rsidP="002B06BB">
      <w:pPr>
        <w:pStyle w:val="ConsPlusNormal"/>
        <w:widowControl/>
        <w:tabs>
          <w:tab w:val="left" w:pos="1260"/>
        </w:tabs>
        <w:ind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lastRenderedPageBreak/>
        <w:t>3.1.13.</w:t>
      </w:r>
      <w:r w:rsidRPr="00B04850">
        <w:rPr>
          <w:rFonts w:ascii="Times New Roman" w:hAnsi="Times New Roman" w:cs="Times New Roman"/>
          <w:color w:val="000000"/>
          <w:spacing w:val="-6"/>
          <w:sz w:val="24"/>
          <w:szCs w:val="24"/>
        </w:rPr>
        <w:tab/>
        <w:t xml:space="preserve"> Выдавать Собственнику (нанимателю, арендатору) либо иному лицу, являющемуся пользователем принадлежащих Собственнику помещений, платежные документы не позднее ______ числа оплачиваемого месяца.</w:t>
      </w:r>
    </w:p>
    <w:p w:rsidR="002B06BB" w:rsidRPr="00B04850" w:rsidRDefault="002B06BB" w:rsidP="002B06BB">
      <w:pPr>
        <w:pStyle w:val="ConsPlusNormal"/>
        <w:widowControl/>
        <w:tabs>
          <w:tab w:val="left" w:pos="1260"/>
        </w:tabs>
        <w:ind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3.1.14.</w:t>
      </w:r>
      <w:r w:rsidRPr="00B04850">
        <w:rPr>
          <w:rFonts w:ascii="Times New Roman" w:hAnsi="Times New Roman" w:cs="Times New Roman"/>
          <w:color w:val="000000"/>
          <w:spacing w:val="-6"/>
          <w:sz w:val="24"/>
          <w:szCs w:val="24"/>
        </w:rPr>
        <w:tab/>
        <w:t xml:space="preserve"> От своего имени и за свой счет заключить с </w:t>
      </w:r>
      <w:proofErr w:type="spellStart"/>
      <w:r w:rsidRPr="00B04850">
        <w:rPr>
          <w:rFonts w:ascii="Times New Roman" w:hAnsi="Times New Roman" w:cs="Times New Roman"/>
          <w:color w:val="000000"/>
          <w:spacing w:val="-6"/>
          <w:sz w:val="24"/>
          <w:szCs w:val="24"/>
        </w:rPr>
        <w:t>ресурсоснабжающими</w:t>
      </w:r>
      <w:proofErr w:type="spellEnd"/>
      <w:r w:rsidRPr="00B04850">
        <w:rPr>
          <w:rFonts w:ascii="Times New Roman" w:hAnsi="Times New Roman" w:cs="Times New Roman"/>
          <w:color w:val="000000"/>
          <w:spacing w:val="-6"/>
          <w:sz w:val="24"/>
          <w:szCs w:val="24"/>
        </w:rPr>
        <w:t xml:space="preserve"> либо иными организациями договоры на снабжение коммунальными ресурсами и прием бытовых стоков, обеспечение коммунальных услуг, обслуживание внутридомового и внутриквартирного газового оборудования.</w:t>
      </w:r>
    </w:p>
    <w:p w:rsidR="002B06BB" w:rsidRPr="00B04850" w:rsidRDefault="002B06BB" w:rsidP="002B06BB">
      <w:pPr>
        <w:pStyle w:val="ConsPlusNormal"/>
        <w:widowControl/>
        <w:tabs>
          <w:tab w:val="left" w:pos="1260"/>
        </w:tabs>
        <w:ind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3.1.15. </w:t>
      </w:r>
      <w:r w:rsidRPr="00B04850">
        <w:rPr>
          <w:rFonts w:ascii="Times New Roman" w:hAnsi="Times New Roman" w:cs="Times New Roman"/>
          <w:color w:val="000000"/>
          <w:spacing w:val="-6"/>
          <w:sz w:val="24"/>
          <w:szCs w:val="24"/>
        </w:rPr>
        <w:tab/>
        <w:t>Обеспечить Собственника (нанимателя, арендатора) либо иных лиц, являющихся пользователями принадлежащих Собственнику помещений, информацией о телефонах аварийных служб путем их указания в платежных документах и иными способами, установленными настоящим Договором.</w:t>
      </w:r>
    </w:p>
    <w:p w:rsidR="002B06BB" w:rsidRPr="00B04850" w:rsidRDefault="002B06BB" w:rsidP="002B06BB">
      <w:pPr>
        <w:pStyle w:val="ConsPlusNormal"/>
        <w:widowControl/>
        <w:tabs>
          <w:tab w:val="left" w:pos="1260"/>
        </w:tabs>
        <w:ind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3.1.16. По требованию Собственника (нанимателя, арендатора) либо иных лиц, являющихся пользователями принадлежащих Собственнику помещений, выдавать без взимания </w:t>
      </w:r>
      <w:proofErr w:type="gramStart"/>
      <w:r w:rsidRPr="00B04850">
        <w:rPr>
          <w:rFonts w:ascii="Times New Roman" w:hAnsi="Times New Roman" w:cs="Times New Roman"/>
          <w:color w:val="000000"/>
          <w:spacing w:val="-6"/>
          <w:sz w:val="24"/>
          <w:szCs w:val="24"/>
        </w:rPr>
        <w:t>платы</w:t>
      </w:r>
      <w:proofErr w:type="gramEnd"/>
      <w:r w:rsidRPr="00B04850">
        <w:rPr>
          <w:rFonts w:ascii="Times New Roman" w:hAnsi="Times New Roman" w:cs="Times New Roman"/>
          <w:color w:val="000000"/>
          <w:spacing w:val="-6"/>
          <w:sz w:val="24"/>
          <w:szCs w:val="24"/>
        </w:rPr>
        <w:t xml:space="preserve"> в день обращения справки установленного образца, копии (выписки) финансового лицевого счета и (или) домовой книги и иные предусмотренные действующим законодательством документы.</w:t>
      </w:r>
    </w:p>
    <w:p w:rsidR="002B06BB" w:rsidRPr="00B04850" w:rsidRDefault="002B06BB" w:rsidP="002B06BB">
      <w:pPr>
        <w:pStyle w:val="ConsPlusNormal"/>
        <w:widowControl/>
        <w:tabs>
          <w:tab w:val="left" w:pos="1260"/>
        </w:tabs>
        <w:ind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3.1.17. </w:t>
      </w:r>
      <w:r w:rsidRPr="00B04850">
        <w:rPr>
          <w:rFonts w:ascii="Times New Roman" w:hAnsi="Times New Roman" w:cs="Times New Roman"/>
          <w:color w:val="000000"/>
          <w:spacing w:val="-6"/>
          <w:sz w:val="24"/>
          <w:szCs w:val="24"/>
        </w:rPr>
        <w:tab/>
      </w:r>
      <w:proofErr w:type="gramStart"/>
      <w:r w:rsidRPr="00B04850">
        <w:rPr>
          <w:rFonts w:ascii="Times New Roman" w:hAnsi="Times New Roman" w:cs="Times New Roman"/>
          <w:color w:val="000000"/>
          <w:spacing w:val="-6"/>
          <w:sz w:val="24"/>
          <w:szCs w:val="24"/>
        </w:rPr>
        <w:t xml:space="preserve">По требованию Собственника либо иных лиц, являющихся пользователями принадлежащих Собственнику помещений, производить сверку платы за помещение </w:t>
      </w:r>
      <w:r w:rsidRPr="00B04850">
        <w:rPr>
          <w:rFonts w:ascii="Times New Roman" w:hAnsi="Times New Roman" w:cs="Times New Roman"/>
          <w:color w:val="000000"/>
          <w:spacing w:val="-6"/>
          <w:sz w:val="24"/>
          <w:szCs w:val="24"/>
        </w:rPr>
        <w:br/>
        <w:t>и коммунальные услуги и выдавать без взимания платы документы, подтверждающие правильность начисления платы, с учетом соответствия их качества обязательным требованиям, установленным действующим законодательством и настоящим Договором, а также с учетом правильности начисления установленных действующим законодательством и настоящим Договором неустоек (штрафов, пени).</w:t>
      </w:r>
      <w:proofErr w:type="gramEnd"/>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3.1.18.</w:t>
      </w:r>
      <w:r w:rsidRPr="00B04850">
        <w:rPr>
          <w:rFonts w:ascii="Times New Roman" w:hAnsi="Times New Roman" w:cs="Times New Roman"/>
          <w:color w:val="000000"/>
          <w:spacing w:val="-6"/>
          <w:sz w:val="24"/>
          <w:szCs w:val="24"/>
        </w:rPr>
        <w:tab/>
        <w:t xml:space="preserve"> Осуществлять по заявлению Собственника (нанимателя, арендатора) без оплаты ввод в эксплуатацию установленного индивидуального, общего (квартирного) или комнатного прибора учета, соответствующего законодательству Российской Федерации об обеспечении единства измерений.  </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3.1.19.</w:t>
      </w:r>
      <w:r w:rsidRPr="00B04850">
        <w:rPr>
          <w:rFonts w:ascii="Times New Roman" w:hAnsi="Times New Roman" w:cs="Times New Roman"/>
          <w:color w:val="000000"/>
          <w:spacing w:val="-6"/>
          <w:sz w:val="24"/>
          <w:szCs w:val="24"/>
        </w:rPr>
        <w:tab/>
        <w:t xml:space="preserve"> Согласовывать с Собственником (нанимателем, арендатором) устно время  доступа в занимаемое им помещение или направить ему  письменное уведомление о проведении  плановых работ внутри помещения  не </w:t>
      </w:r>
      <w:proofErr w:type="gramStart"/>
      <w:r w:rsidRPr="00B04850">
        <w:rPr>
          <w:rFonts w:ascii="Times New Roman" w:hAnsi="Times New Roman" w:cs="Times New Roman"/>
          <w:color w:val="000000"/>
          <w:spacing w:val="-6"/>
          <w:sz w:val="24"/>
          <w:szCs w:val="24"/>
        </w:rPr>
        <w:t>позднее</w:t>
      </w:r>
      <w:proofErr w:type="gramEnd"/>
      <w:r w:rsidRPr="00B04850">
        <w:rPr>
          <w:rFonts w:ascii="Times New Roman" w:hAnsi="Times New Roman" w:cs="Times New Roman"/>
          <w:color w:val="000000"/>
          <w:spacing w:val="-6"/>
          <w:sz w:val="24"/>
          <w:szCs w:val="24"/>
        </w:rPr>
        <w:t xml:space="preserve">  чем за 3 рабочих дня до начала проведения работ.</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3.1.20.</w:t>
      </w:r>
      <w:r w:rsidRPr="00B04850">
        <w:rPr>
          <w:rFonts w:ascii="Times New Roman" w:hAnsi="Times New Roman" w:cs="Times New Roman"/>
          <w:color w:val="000000"/>
          <w:spacing w:val="-6"/>
          <w:sz w:val="24"/>
          <w:szCs w:val="24"/>
        </w:rPr>
        <w:tab/>
        <w:t xml:space="preserve"> Не допускать использования общего имущества собственников помещений Многоквартирного дома без соответствующего решения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Расход денежных средств, поступивших на счет Управляющей организации от использования общего имущества собственников, осуществляется только по решению общего собрания собственников. </w:t>
      </w:r>
    </w:p>
    <w:p w:rsidR="00CC20BA" w:rsidRDefault="002B06BB" w:rsidP="00CC20BA">
      <w:pPr>
        <w:adjustRightInd w:val="0"/>
        <w:ind w:firstLine="540"/>
        <w:jc w:val="both"/>
        <w:rPr>
          <w:rFonts w:eastAsia="Calibri"/>
          <w:sz w:val="24"/>
          <w:szCs w:val="24"/>
          <w:lang w:eastAsia="en-US"/>
        </w:rPr>
      </w:pPr>
      <w:r w:rsidRPr="00B04850">
        <w:rPr>
          <w:color w:val="000000"/>
          <w:spacing w:val="-6"/>
          <w:sz w:val="24"/>
          <w:szCs w:val="24"/>
        </w:rPr>
        <w:t xml:space="preserve">3.1.21. </w:t>
      </w:r>
      <w:r w:rsidRPr="00B04850">
        <w:rPr>
          <w:color w:val="000000"/>
          <w:spacing w:val="-6"/>
          <w:sz w:val="24"/>
          <w:szCs w:val="24"/>
        </w:rPr>
        <w:tab/>
      </w:r>
      <w:proofErr w:type="gramStart"/>
      <w:r w:rsidRPr="00B04850">
        <w:rPr>
          <w:rFonts w:eastAsia="Calibri"/>
          <w:sz w:val="24"/>
          <w:szCs w:val="24"/>
          <w:lang w:eastAsia="en-US"/>
        </w:rPr>
        <w:t xml:space="preserve">За тридцать дней до прекращения договора управления Многоквартирным домом передать техническую документацию на Многоквартирный дом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w:t>
      </w:r>
      <w:proofErr w:type="gramEnd"/>
    </w:p>
    <w:p w:rsidR="00CC20BA" w:rsidRDefault="00CC20BA" w:rsidP="00CC20BA">
      <w:pPr>
        <w:adjustRightInd w:val="0"/>
        <w:jc w:val="both"/>
        <w:rPr>
          <w:rFonts w:eastAsia="Calibri"/>
          <w:sz w:val="24"/>
          <w:szCs w:val="24"/>
          <w:lang w:eastAsia="en-US"/>
        </w:rPr>
      </w:pPr>
    </w:p>
    <w:p w:rsidR="002B06BB" w:rsidRPr="00B04850" w:rsidRDefault="002B06BB" w:rsidP="00CC20BA">
      <w:pPr>
        <w:adjustRightInd w:val="0"/>
        <w:jc w:val="both"/>
        <w:rPr>
          <w:rFonts w:eastAsia="Calibri"/>
          <w:sz w:val="24"/>
          <w:szCs w:val="24"/>
          <w:lang w:eastAsia="en-US"/>
        </w:rPr>
      </w:pPr>
      <w:r w:rsidRPr="00B04850">
        <w:rPr>
          <w:rFonts w:eastAsia="Calibri"/>
          <w:sz w:val="24"/>
          <w:szCs w:val="24"/>
          <w:lang w:eastAsia="en-US"/>
        </w:rPr>
        <w:t>собственник</w:t>
      </w:r>
      <w:r w:rsidR="00CC20BA">
        <w:rPr>
          <w:rFonts w:eastAsia="Calibri"/>
          <w:sz w:val="24"/>
          <w:szCs w:val="24"/>
          <w:lang w:eastAsia="en-US"/>
        </w:rPr>
        <w:t xml:space="preserve">ов, указанному в решении общего </w:t>
      </w:r>
      <w:r w:rsidRPr="00B04850">
        <w:rPr>
          <w:rFonts w:eastAsia="Calibri"/>
          <w:sz w:val="24"/>
          <w:szCs w:val="24"/>
          <w:lang w:eastAsia="en-US"/>
        </w:rPr>
        <w:t>собрания данных собственников о выборе способа управления таким домом, или, если такой собственник не указан, любому собственнику помещения в таком доме.</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3.1.22.</w:t>
      </w:r>
      <w:r w:rsidRPr="00B04850">
        <w:rPr>
          <w:rFonts w:ascii="Times New Roman" w:hAnsi="Times New Roman" w:cs="Times New Roman"/>
          <w:color w:val="000000"/>
          <w:spacing w:val="-6"/>
          <w:sz w:val="24"/>
          <w:szCs w:val="24"/>
        </w:rPr>
        <w:tab/>
        <w:t xml:space="preserve"> Не распространять конфиденциальную и персональную информацию о Собственнике либо иных лицах, пользующихся помещениями на законных основаниях, без письменного разрешения Собственника либо иного лица, за исключением случаев, предусмотренных действующим законодательством и настоящим Договором.</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3.1.23. Представлять Собственнику отчет о выполнении настоящего Договора (Приложение № 4) за истекший календарных год в течение первого квартала, следующего за истекшим годом действия настоящего Договора, а при заключении  настоящего Договора на один год – не ранее чем за два месяца </w:t>
      </w:r>
      <w:r w:rsidRPr="00B04850">
        <w:rPr>
          <w:rFonts w:ascii="Times New Roman" w:hAnsi="Times New Roman" w:cs="Times New Roman"/>
          <w:color w:val="000000"/>
          <w:spacing w:val="-8"/>
          <w:sz w:val="24"/>
          <w:szCs w:val="24"/>
        </w:rPr>
        <w:t xml:space="preserve">и не </w:t>
      </w:r>
      <w:proofErr w:type="gramStart"/>
      <w:r w:rsidRPr="00B04850">
        <w:rPr>
          <w:rFonts w:ascii="Times New Roman" w:hAnsi="Times New Roman" w:cs="Times New Roman"/>
          <w:color w:val="000000"/>
          <w:spacing w:val="-8"/>
          <w:sz w:val="24"/>
          <w:szCs w:val="24"/>
        </w:rPr>
        <w:t>позднее</w:t>
      </w:r>
      <w:proofErr w:type="gramEnd"/>
      <w:r w:rsidRPr="00B04850">
        <w:rPr>
          <w:rFonts w:ascii="Times New Roman" w:hAnsi="Times New Roman" w:cs="Times New Roman"/>
          <w:color w:val="000000"/>
          <w:spacing w:val="-8"/>
          <w:sz w:val="24"/>
          <w:szCs w:val="24"/>
        </w:rPr>
        <w:t xml:space="preserve"> чем за один месяц до истечения срока его действия. Отчет представляется</w:t>
      </w:r>
      <w:r w:rsidRPr="00B04850">
        <w:rPr>
          <w:rFonts w:ascii="Times New Roman" w:hAnsi="Times New Roman" w:cs="Times New Roman"/>
          <w:color w:val="000000"/>
          <w:spacing w:val="-6"/>
          <w:sz w:val="24"/>
          <w:szCs w:val="24"/>
        </w:rPr>
        <w:t xml:space="preserve"> на общем собрании </w:t>
      </w:r>
      <w:r w:rsidRPr="00B04850">
        <w:rPr>
          <w:rFonts w:ascii="Times New Roman" w:hAnsi="Times New Roman" w:cs="Times New Roman"/>
          <w:color w:val="000000"/>
          <w:spacing w:val="-6"/>
          <w:sz w:val="24"/>
          <w:szCs w:val="24"/>
        </w:rPr>
        <w:lastRenderedPageBreak/>
        <w:t xml:space="preserve">собственников помещений, а в случае проведения собрания </w:t>
      </w:r>
      <w:r w:rsidRPr="00B04850">
        <w:rPr>
          <w:rFonts w:ascii="Times New Roman" w:hAnsi="Times New Roman" w:cs="Times New Roman"/>
          <w:color w:val="000000"/>
          <w:spacing w:val="-8"/>
          <w:sz w:val="24"/>
          <w:szCs w:val="24"/>
        </w:rPr>
        <w:t>в заочной форме – в письменном виде по требованию Собственника. Отчет размещается</w:t>
      </w:r>
      <w:r w:rsidRPr="00B04850">
        <w:rPr>
          <w:rFonts w:ascii="Times New Roman" w:hAnsi="Times New Roman" w:cs="Times New Roman"/>
          <w:color w:val="000000"/>
          <w:spacing w:val="-6"/>
          <w:sz w:val="24"/>
          <w:szCs w:val="24"/>
        </w:rPr>
        <w:t xml:space="preserve"> на досках объявлений в подъездах или иных оборудованных местах, определенных решением общего собрания собственников помещений. </w:t>
      </w:r>
    </w:p>
    <w:p w:rsidR="002B06BB" w:rsidRPr="00B04850" w:rsidRDefault="002B06BB" w:rsidP="002B06BB">
      <w:pPr>
        <w:adjustRightInd w:val="0"/>
        <w:ind w:firstLine="624"/>
        <w:jc w:val="both"/>
        <w:rPr>
          <w:rFonts w:eastAsia="Calibri"/>
          <w:sz w:val="24"/>
          <w:szCs w:val="24"/>
          <w:lang w:eastAsia="en-US"/>
        </w:rPr>
      </w:pPr>
      <w:r w:rsidRPr="00B04850">
        <w:rPr>
          <w:color w:val="000000"/>
          <w:spacing w:val="-6"/>
          <w:sz w:val="24"/>
          <w:szCs w:val="24"/>
        </w:rPr>
        <w:t>3.1.24</w:t>
      </w:r>
      <w:r w:rsidRPr="00B04850">
        <w:rPr>
          <w:rFonts w:eastAsia="Calibri"/>
          <w:sz w:val="24"/>
          <w:szCs w:val="24"/>
          <w:lang w:eastAsia="en-US"/>
        </w:rPr>
        <w:t>. Организовать и вести прием Собственников по вопросам, касающимся исполнения данного Договора, в следующем порядке:</w:t>
      </w:r>
    </w:p>
    <w:p w:rsidR="002B06BB" w:rsidRPr="00B04850" w:rsidRDefault="002B06BB" w:rsidP="002B06BB">
      <w:pPr>
        <w:adjustRightInd w:val="0"/>
        <w:ind w:firstLine="624"/>
        <w:jc w:val="both"/>
        <w:rPr>
          <w:rFonts w:eastAsia="Calibri"/>
          <w:sz w:val="24"/>
          <w:szCs w:val="24"/>
          <w:lang w:eastAsia="en-US"/>
        </w:rPr>
      </w:pPr>
      <w:r w:rsidRPr="00B04850">
        <w:rPr>
          <w:rFonts w:eastAsia="Calibri"/>
          <w:sz w:val="24"/>
          <w:szCs w:val="24"/>
          <w:lang w:eastAsia="en-US"/>
        </w:rPr>
        <w:t>- в случае поступления жалоб и претензий, связанных с неисполнением или ненадлежащим исполнением условий настоящего Договора, Управляющая организация в течение</w:t>
      </w:r>
      <w:proofErr w:type="gramStart"/>
      <w:r w:rsidRPr="00B04850">
        <w:rPr>
          <w:rFonts w:eastAsia="Calibri"/>
          <w:sz w:val="24"/>
          <w:szCs w:val="24"/>
          <w:lang w:eastAsia="en-US"/>
        </w:rPr>
        <w:t xml:space="preserve"> __ (____) </w:t>
      </w:r>
      <w:proofErr w:type="gramEnd"/>
      <w:r w:rsidRPr="00B04850">
        <w:rPr>
          <w:rFonts w:eastAsia="Calibri"/>
          <w:sz w:val="24"/>
          <w:szCs w:val="24"/>
          <w:lang w:eastAsia="en-US"/>
        </w:rPr>
        <w:t>рабочих дней обязана рассмотреть жалобу или претензию и письменно проинформировать Собственника о результатах рассмотрения жалобы или претензии. При отказе в их удовлетворении Управляющая организация обязана указать причины отказа;</w:t>
      </w:r>
    </w:p>
    <w:p w:rsidR="002B06BB" w:rsidRPr="00B04850" w:rsidRDefault="002B06BB" w:rsidP="002B06BB">
      <w:pPr>
        <w:adjustRightInd w:val="0"/>
        <w:ind w:firstLine="624"/>
        <w:jc w:val="both"/>
        <w:rPr>
          <w:rFonts w:eastAsia="Calibri"/>
          <w:sz w:val="24"/>
          <w:szCs w:val="24"/>
          <w:lang w:eastAsia="en-US"/>
        </w:rPr>
      </w:pPr>
      <w:r w:rsidRPr="00B04850">
        <w:rPr>
          <w:rFonts w:eastAsia="Calibri"/>
          <w:sz w:val="24"/>
          <w:szCs w:val="24"/>
          <w:lang w:eastAsia="en-US"/>
        </w:rPr>
        <w:t>- в случае поступления иных обращений Управляющая организация в течение</w:t>
      </w:r>
      <w:proofErr w:type="gramStart"/>
      <w:r w:rsidRPr="00B04850">
        <w:rPr>
          <w:rFonts w:eastAsia="Calibri"/>
          <w:sz w:val="24"/>
          <w:szCs w:val="24"/>
          <w:lang w:eastAsia="en-US"/>
        </w:rPr>
        <w:t xml:space="preserve"> __ (____) </w:t>
      </w:r>
      <w:proofErr w:type="gramEnd"/>
      <w:r w:rsidRPr="00B04850">
        <w:rPr>
          <w:rFonts w:eastAsia="Calibri"/>
          <w:sz w:val="24"/>
          <w:szCs w:val="24"/>
          <w:lang w:eastAsia="en-US"/>
        </w:rPr>
        <w:t>дней обязана рассмотреть обращение и письменно проинформировать Собственника о результатах рассмотрения обращения.</w:t>
      </w:r>
    </w:p>
    <w:p w:rsidR="002B06BB" w:rsidRPr="00B04850" w:rsidRDefault="002B06BB" w:rsidP="002B06BB">
      <w:pPr>
        <w:adjustRightInd w:val="0"/>
        <w:ind w:firstLine="540"/>
        <w:jc w:val="both"/>
        <w:rPr>
          <w:rFonts w:eastAsia="Calibri"/>
          <w:sz w:val="24"/>
          <w:szCs w:val="24"/>
          <w:lang w:eastAsia="en-US"/>
        </w:rPr>
      </w:pPr>
      <w:r w:rsidRPr="00B04850">
        <w:rPr>
          <w:rFonts w:eastAsia="Calibri"/>
          <w:sz w:val="24"/>
          <w:szCs w:val="24"/>
          <w:lang w:eastAsia="en-US"/>
        </w:rPr>
        <w:t>3.1.25. Предоставлять Председателю Совета Многоквартирного дома актуализированные списки о собственниках и иных лиц, пользующимся на законных основаниях помещением в Многоквартирном доме в электронном виде и (или) на бумажных носителях.</w:t>
      </w:r>
    </w:p>
    <w:p w:rsidR="002B06BB" w:rsidRPr="00B04850" w:rsidRDefault="002B06BB" w:rsidP="002B06BB">
      <w:pPr>
        <w:pStyle w:val="ConsPlusNormal"/>
        <w:widowControl/>
        <w:tabs>
          <w:tab w:val="left" w:pos="1260"/>
        </w:tabs>
        <w:ind w:left="57" w:right="57" w:firstLine="510"/>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3.1.26. Представлять Собственникам предложения по текущему ремонту общего имущества Многоквартирного дома (планы работ) с указанием перечня и сроков проведения работ, расчета расходов на их проведение. </w:t>
      </w:r>
    </w:p>
    <w:p w:rsidR="002B06BB" w:rsidRPr="00B04850" w:rsidRDefault="002B06BB" w:rsidP="002B06BB">
      <w:pPr>
        <w:pStyle w:val="ConsPlusNormal"/>
        <w:widowControl/>
        <w:tabs>
          <w:tab w:val="left" w:pos="1260"/>
        </w:tabs>
        <w:ind w:left="57" w:right="57" w:firstLine="510"/>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План работ по текущему ремонту общего имущества Многоквартирного дома составляется Управляющей организацией ежегодно после проведения осмотра общего имущества Многоквартирного дома на основании актов осмотра, дефектных актов.</w:t>
      </w:r>
    </w:p>
    <w:p w:rsidR="002B06BB" w:rsidRPr="00B04850" w:rsidRDefault="002B06BB" w:rsidP="002B06BB">
      <w:pPr>
        <w:pStyle w:val="ConsPlusNormal"/>
        <w:widowControl/>
        <w:tabs>
          <w:tab w:val="left" w:pos="1260"/>
        </w:tabs>
        <w:ind w:left="57" w:right="57" w:firstLine="510"/>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План работ по текущему ремонту не менее чем за 30 дней до начала выполнений работ по ремонту согласовываются с Председателем Совета Многоквартирного дома. К проекту Плана работ, представляемому на согласование, прикладываются расчеты расходов на их проведение.</w:t>
      </w:r>
    </w:p>
    <w:p w:rsidR="002B06BB" w:rsidRPr="00B04850" w:rsidRDefault="002B06BB" w:rsidP="002B06BB">
      <w:pPr>
        <w:pStyle w:val="ConsPlusNormal"/>
        <w:widowControl/>
        <w:tabs>
          <w:tab w:val="left" w:pos="1260"/>
        </w:tabs>
        <w:ind w:left="57" w:right="57" w:firstLine="510"/>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Очередность и перечень работ по текущему ремонту определяются исходя из технического состояния общего имущества, необходимости исполнения предписаний надзорных органов и объема поступающих средств пользователей помещений по оплате услуг содержания и ремонта общего имущества Многоквартирного дома.</w:t>
      </w:r>
    </w:p>
    <w:p w:rsidR="002B06BB" w:rsidRDefault="002B06BB" w:rsidP="002B06BB">
      <w:pPr>
        <w:ind w:firstLine="510"/>
        <w:jc w:val="both"/>
        <w:rPr>
          <w:sz w:val="24"/>
          <w:szCs w:val="24"/>
        </w:rPr>
      </w:pPr>
      <w:r w:rsidRPr="00B04850">
        <w:rPr>
          <w:sz w:val="24"/>
          <w:szCs w:val="24"/>
        </w:rPr>
        <w:t xml:space="preserve">В случае необоснованного уклонения  Председателя Совета Многоквартирного дома от согласования Плана работ по текущему ремонту и невозможности прийти к взаимному согласию Стороны вправе обратиться в органы местного самоуправления для разрешения спора. </w:t>
      </w:r>
    </w:p>
    <w:p w:rsidR="00E662B6" w:rsidRDefault="003D2EF6" w:rsidP="00430341">
      <w:pPr>
        <w:suppressAutoHyphens w:val="0"/>
        <w:ind w:firstLine="510"/>
        <w:jc w:val="both"/>
        <w:rPr>
          <w:sz w:val="24"/>
          <w:szCs w:val="24"/>
        </w:rPr>
      </w:pPr>
      <w:r>
        <w:rPr>
          <w:sz w:val="24"/>
          <w:szCs w:val="24"/>
        </w:rPr>
        <w:t xml:space="preserve">3.1.27. </w:t>
      </w:r>
      <w:r w:rsidRPr="003D2EF6">
        <w:rPr>
          <w:sz w:val="24"/>
          <w:szCs w:val="24"/>
        </w:rPr>
        <w:t>Предоставить Собственнику гарантию обеспечения исполнения обязательств по настоящему Договору в виде копий соответствующих документов.</w:t>
      </w:r>
      <w:r w:rsidR="00F82BA9">
        <w:rPr>
          <w:sz w:val="24"/>
          <w:szCs w:val="24"/>
        </w:rPr>
        <w:t xml:space="preserve"> </w:t>
      </w:r>
      <w:r w:rsidR="00442C96" w:rsidRPr="00442C96">
        <w:rPr>
          <w:sz w:val="24"/>
          <w:szCs w:val="24"/>
        </w:rPr>
        <w:t>Мерами по обеспечению исполнения обязательств могут являться страхова</w:t>
      </w:r>
      <w:r w:rsidR="00430341">
        <w:rPr>
          <w:sz w:val="24"/>
          <w:szCs w:val="24"/>
        </w:rPr>
        <w:t xml:space="preserve">ние ответственности управляющей </w:t>
      </w:r>
    </w:p>
    <w:p w:rsidR="00E662B6" w:rsidRDefault="00E662B6" w:rsidP="00430341">
      <w:pPr>
        <w:suppressAutoHyphens w:val="0"/>
        <w:ind w:firstLine="510"/>
        <w:jc w:val="both"/>
        <w:rPr>
          <w:sz w:val="24"/>
          <w:szCs w:val="24"/>
        </w:rPr>
      </w:pPr>
    </w:p>
    <w:p w:rsidR="00442C96" w:rsidRPr="00442C96" w:rsidRDefault="00442C96" w:rsidP="00D05808">
      <w:pPr>
        <w:suppressAutoHyphens w:val="0"/>
        <w:jc w:val="both"/>
        <w:rPr>
          <w:sz w:val="24"/>
          <w:szCs w:val="24"/>
        </w:rPr>
      </w:pPr>
      <w:r w:rsidRPr="00442C96">
        <w:rPr>
          <w:sz w:val="24"/>
          <w:szCs w:val="24"/>
        </w:rPr>
        <w:t>организации, безотзывная банковская гарантия</w:t>
      </w:r>
      <w:r w:rsidR="00F82BA9">
        <w:rPr>
          <w:sz w:val="24"/>
          <w:szCs w:val="24"/>
        </w:rPr>
        <w:t xml:space="preserve"> </w:t>
      </w:r>
      <w:r w:rsidRPr="00442C96">
        <w:rPr>
          <w:sz w:val="24"/>
          <w:szCs w:val="24"/>
        </w:rPr>
        <w:t xml:space="preserve">и залог депозита. Способ обеспечения исполнения обязательств определяется </w:t>
      </w:r>
      <w:r w:rsidR="00D24C52">
        <w:rPr>
          <w:sz w:val="24"/>
          <w:szCs w:val="24"/>
        </w:rPr>
        <w:t>У</w:t>
      </w:r>
      <w:r w:rsidRPr="00442C96">
        <w:rPr>
          <w:sz w:val="24"/>
          <w:szCs w:val="24"/>
        </w:rPr>
        <w:t>правляющей организацией</w:t>
      </w:r>
      <w:r>
        <w:rPr>
          <w:sz w:val="24"/>
          <w:szCs w:val="24"/>
        </w:rPr>
        <w:t>.</w:t>
      </w:r>
    </w:p>
    <w:p w:rsidR="00442C96" w:rsidRPr="00B04850" w:rsidRDefault="00442C96" w:rsidP="00442C96">
      <w:pPr>
        <w:ind w:firstLine="510"/>
        <w:jc w:val="both"/>
        <w:rPr>
          <w:sz w:val="24"/>
          <w:szCs w:val="24"/>
        </w:rPr>
      </w:pPr>
      <w:proofErr w:type="gramStart"/>
      <w:r w:rsidRPr="00442C96">
        <w:rPr>
          <w:sz w:val="24"/>
          <w:szCs w:val="24"/>
        </w:rPr>
        <w:t xml:space="preserve">Обеспечение исполнение обязательств по уплате </w:t>
      </w:r>
      <w:r w:rsidR="00D24C52">
        <w:rPr>
          <w:sz w:val="24"/>
          <w:szCs w:val="24"/>
        </w:rPr>
        <w:t>У</w:t>
      </w:r>
      <w:r w:rsidRPr="00442C96">
        <w:rPr>
          <w:sz w:val="24"/>
          <w:szCs w:val="24"/>
        </w:rPr>
        <w:t>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w:t>
      </w:r>
      <w:r w:rsidR="00D24C52">
        <w:rPr>
          <w:sz w:val="24"/>
          <w:szCs w:val="24"/>
        </w:rPr>
        <w:t>у</w:t>
      </w:r>
      <w:r w:rsidRPr="00442C96">
        <w:rPr>
          <w:sz w:val="24"/>
          <w:szCs w:val="24"/>
        </w:rPr>
        <w:t xml:space="preserve">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442C96">
        <w:rPr>
          <w:sz w:val="24"/>
          <w:szCs w:val="24"/>
        </w:rPr>
        <w:t xml:space="preserve"> помещения, а обеспечение исполнения обязательств по оплате </w:t>
      </w:r>
      <w:r w:rsidR="00D24C52">
        <w:rPr>
          <w:sz w:val="24"/>
          <w:szCs w:val="24"/>
        </w:rPr>
        <w:t>У</w:t>
      </w:r>
      <w:r w:rsidRPr="00442C96">
        <w:rPr>
          <w:sz w:val="24"/>
          <w:szCs w:val="24"/>
        </w:rPr>
        <w:t xml:space="preserve">правляющей организацией ресурсов </w:t>
      </w:r>
      <w:proofErr w:type="spellStart"/>
      <w:r w:rsidRPr="00442C96">
        <w:rPr>
          <w:sz w:val="24"/>
          <w:szCs w:val="24"/>
        </w:rPr>
        <w:t>ресурсоснабжающих</w:t>
      </w:r>
      <w:proofErr w:type="spellEnd"/>
      <w:r w:rsidRPr="00442C96">
        <w:rPr>
          <w:sz w:val="24"/>
          <w:szCs w:val="24"/>
        </w:rPr>
        <w:t xml:space="preserve"> организаций - в пользу соответствующих </w:t>
      </w:r>
      <w:proofErr w:type="spellStart"/>
      <w:r w:rsidRPr="00442C96">
        <w:rPr>
          <w:sz w:val="24"/>
          <w:szCs w:val="24"/>
        </w:rPr>
        <w:t>ресурсоснабжающих</w:t>
      </w:r>
      <w:proofErr w:type="spellEnd"/>
      <w:r w:rsidRPr="00442C96">
        <w:rPr>
          <w:sz w:val="24"/>
          <w:szCs w:val="24"/>
        </w:rPr>
        <w:t xml:space="preserve">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w:t>
      </w:r>
      <w:r w:rsidRPr="00442C96">
        <w:rPr>
          <w:sz w:val="24"/>
          <w:szCs w:val="24"/>
        </w:rPr>
        <w:lastRenderedPageBreak/>
        <w:t xml:space="preserve">реализации обеспечения исполнения обязательств </w:t>
      </w:r>
      <w:r w:rsidR="00D24C52">
        <w:rPr>
          <w:sz w:val="24"/>
          <w:szCs w:val="24"/>
        </w:rPr>
        <w:t>У</w:t>
      </w:r>
      <w:r w:rsidRPr="00442C96">
        <w:rPr>
          <w:sz w:val="24"/>
          <w:szCs w:val="24"/>
        </w:rPr>
        <w:t xml:space="preserve">правляющая организация </w:t>
      </w:r>
      <w:r w:rsidR="00D24C52">
        <w:rPr>
          <w:sz w:val="24"/>
          <w:szCs w:val="24"/>
        </w:rPr>
        <w:t>гарантирует</w:t>
      </w:r>
      <w:r w:rsidRPr="00442C96">
        <w:rPr>
          <w:sz w:val="24"/>
          <w:szCs w:val="24"/>
        </w:rPr>
        <w:t xml:space="preserve"> его ежемесячное возобновление. </w:t>
      </w:r>
    </w:p>
    <w:p w:rsidR="00AB076E"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3.2. Управляющая организация имеет право:</w:t>
      </w:r>
    </w:p>
    <w:p w:rsidR="0082349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3.2.1. Самостоятельно определять порядок и способ выполнения своих обязательств по настоящему Договору.</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3.2.2. Выполнять работы (услуги), связанные с реализацией настоящего Договора, как лично, так и с привлечением других лиц, на основании заключенных договоров.</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3.2.3. Требовать от Собственников (нанимателя, арендатора) соблюдения требований, установленных Правилами пользования жилыми помещениями, а также условий, указанных в пункте 3.4.8 настоящего Договора, выдавать предписания в случае их невыполнения.</w:t>
      </w:r>
    </w:p>
    <w:p w:rsidR="002B06BB" w:rsidRPr="00B04850" w:rsidRDefault="002B06BB" w:rsidP="002B06BB">
      <w:pPr>
        <w:adjustRightInd w:val="0"/>
        <w:ind w:left="57" w:right="57" w:firstLine="567"/>
        <w:jc w:val="both"/>
        <w:rPr>
          <w:rFonts w:eastAsia="Calibri"/>
          <w:sz w:val="24"/>
          <w:szCs w:val="24"/>
          <w:lang w:eastAsia="en-US"/>
        </w:rPr>
      </w:pPr>
      <w:r w:rsidRPr="00B04850">
        <w:rPr>
          <w:color w:val="000000"/>
          <w:spacing w:val="-6"/>
          <w:sz w:val="24"/>
          <w:szCs w:val="24"/>
        </w:rPr>
        <w:t xml:space="preserve">3.2.4. </w:t>
      </w:r>
      <w:r w:rsidRPr="00B04850">
        <w:rPr>
          <w:rFonts w:eastAsia="Calibri"/>
          <w:sz w:val="24"/>
          <w:szCs w:val="24"/>
          <w:lang w:eastAsia="en-US"/>
        </w:rPr>
        <w:t xml:space="preserve"> </w:t>
      </w:r>
      <w:proofErr w:type="gramStart"/>
      <w:r w:rsidRPr="00B04850">
        <w:rPr>
          <w:rFonts w:eastAsia="Calibri"/>
          <w:sz w:val="24"/>
          <w:szCs w:val="24"/>
          <w:lang w:eastAsia="en-US"/>
        </w:rPr>
        <w:t>Требовать допуска в заранее согласованное с Собственником (нанимателем, арендатором) время, но не чаще 1 раза в 3 месяца, в занимаемое им жилое или нежилое помещение своих представителей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w:t>
      </w:r>
      <w:proofErr w:type="gramEnd"/>
      <w:r w:rsidRPr="00B04850">
        <w:rPr>
          <w:rFonts w:eastAsia="Calibri"/>
          <w:sz w:val="24"/>
          <w:szCs w:val="24"/>
          <w:lang w:eastAsia="en-US"/>
        </w:rPr>
        <w:t xml:space="preserve"> - в любое время.</w:t>
      </w:r>
    </w:p>
    <w:p w:rsidR="002B06BB" w:rsidRPr="00B04850" w:rsidRDefault="002B06BB" w:rsidP="002B06BB">
      <w:pPr>
        <w:adjustRightInd w:val="0"/>
        <w:ind w:left="57" w:right="57" w:firstLine="567"/>
        <w:jc w:val="both"/>
        <w:rPr>
          <w:rFonts w:eastAsia="Calibri"/>
          <w:sz w:val="24"/>
          <w:szCs w:val="24"/>
          <w:lang w:eastAsia="en-US"/>
        </w:rPr>
      </w:pPr>
      <w:r w:rsidRPr="00B04850">
        <w:rPr>
          <w:rFonts w:eastAsia="Calibri"/>
          <w:sz w:val="24"/>
          <w:szCs w:val="24"/>
          <w:lang w:eastAsia="en-US"/>
        </w:rPr>
        <w:t>3.2.5. Осуществлять не чаще 1 раза в 6 месяцев проверку достоверности передаваемых Собственником (нанимателем, арендатором) сведений о показаниях индивидуальных, общих (квартирных), комнатных приборов учета (распределителей), установленных в жилых (нежилых) помещениях, путем посещения помещений, в которых установлены эти приборы учета, а также проверку состояния указанных приборов учета.</w:t>
      </w:r>
    </w:p>
    <w:p w:rsidR="00442C96" w:rsidRDefault="002B06BB" w:rsidP="002B06BB">
      <w:pPr>
        <w:adjustRightInd w:val="0"/>
        <w:ind w:left="57" w:right="57" w:firstLine="567"/>
        <w:jc w:val="both"/>
        <w:rPr>
          <w:rFonts w:eastAsia="Calibri"/>
          <w:sz w:val="24"/>
          <w:szCs w:val="24"/>
          <w:lang w:eastAsia="en-US"/>
        </w:rPr>
      </w:pPr>
      <w:r w:rsidRPr="00B04850">
        <w:rPr>
          <w:rFonts w:eastAsia="Calibri"/>
          <w:sz w:val="24"/>
          <w:szCs w:val="24"/>
          <w:lang w:eastAsia="en-US"/>
        </w:rPr>
        <w:t>3.2.6. Приостанавливать или ограничивать в порядке, установленном  Правилами  предоставления коммунальных услуг собственникам и пользователям в МКД, подачу коммунальных ресурсов.</w:t>
      </w:r>
    </w:p>
    <w:p w:rsidR="002B06BB" w:rsidRPr="00B04850" w:rsidRDefault="002B06BB" w:rsidP="002B06BB">
      <w:pPr>
        <w:adjustRightInd w:val="0"/>
        <w:ind w:left="57" w:right="57" w:firstLine="567"/>
        <w:jc w:val="both"/>
        <w:rPr>
          <w:color w:val="000000"/>
          <w:spacing w:val="-6"/>
          <w:sz w:val="24"/>
          <w:szCs w:val="24"/>
        </w:rPr>
      </w:pPr>
      <w:r w:rsidRPr="00B04850">
        <w:rPr>
          <w:rFonts w:eastAsia="Calibri"/>
          <w:sz w:val="24"/>
          <w:szCs w:val="24"/>
          <w:lang w:eastAsia="en-US"/>
        </w:rPr>
        <w:t>3.2.7. Устанавливать количество граждан, проживающих (в том числе временно) в занимаемом Собственником (нанимателем, арендатором)  жилом помещении, в случае если жилое помещение не оборудовано индивидуальными или общими (квартирными) приборами учета холодной воды, горячей воды, электрической энергии и газа, и составлять акт об установлении количества таких граждан.</w:t>
      </w:r>
    </w:p>
    <w:p w:rsidR="00073192" w:rsidRDefault="002B06BB" w:rsidP="0009442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3.2.8. Требовать от Собственника (нанимателя, арендатора) внесения платы по настоящему Договору в полном объеме в соответствии с выставленными платежными документами, а также требовать предоставления документов, подтверждающих право на льготы по оплате жилищных и коммунальных услуг. </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3.2.9. </w:t>
      </w:r>
      <w:r w:rsidRPr="00B04850">
        <w:rPr>
          <w:rFonts w:ascii="Times New Roman" w:hAnsi="Times New Roman" w:cs="Times New Roman"/>
          <w:color w:val="000000"/>
          <w:spacing w:val="-6"/>
          <w:sz w:val="24"/>
          <w:szCs w:val="24"/>
        </w:rPr>
        <w:tab/>
        <w:t>Использовать персональную информацию о Собственнике либо иных лицах, пользующихся помещениями на законных основаниях, без письменного разрешения Собственника либо иного лица для обращения в целях управления Многоквартирным домом.</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3.2.10. </w:t>
      </w:r>
      <w:proofErr w:type="gramStart"/>
      <w:r w:rsidRPr="00B04850">
        <w:rPr>
          <w:rFonts w:ascii="Times New Roman" w:hAnsi="Times New Roman" w:cs="Times New Roman"/>
          <w:color w:val="000000"/>
          <w:spacing w:val="-6"/>
          <w:sz w:val="24"/>
          <w:szCs w:val="24"/>
        </w:rPr>
        <w:t>Средства экономии, полученные в результате образовавшейся разницы между средствами, поступившими в счет оплаты жилья и коммунальных услуг и фактическими затратами Управляющей организации на оплату коммунального ресурса, жилищных услуг и иных услуг (работ), необходимых для целей управления, использовать исключительно в соответствии с решением общего собрания собственников помещений.</w:t>
      </w:r>
      <w:proofErr w:type="gramEnd"/>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3.2.11.</w:t>
      </w:r>
      <w:r w:rsidRPr="00B04850">
        <w:rPr>
          <w:rFonts w:ascii="Times New Roman" w:hAnsi="Times New Roman" w:cs="Times New Roman"/>
          <w:color w:val="000000"/>
          <w:spacing w:val="-6"/>
          <w:sz w:val="24"/>
          <w:szCs w:val="24"/>
        </w:rPr>
        <w:tab/>
        <w:t xml:space="preserve"> Обеспечивать проведение общего собрания собственников в следующих случаях:</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 для годового отчета исполнения настоящего Договора (в течение первого квартала года, следующего за </w:t>
      </w:r>
      <w:proofErr w:type="gramStart"/>
      <w:r w:rsidRPr="00B04850">
        <w:rPr>
          <w:rFonts w:ascii="Times New Roman" w:hAnsi="Times New Roman" w:cs="Times New Roman"/>
          <w:color w:val="000000"/>
          <w:spacing w:val="-6"/>
          <w:sz w:val="24"/>
          <w:szCs w:val="24"/>
        </w:rPr>
        <w:t>отчетным</w:t>
      </w:r>
      <w:proofErr w:type="gramEnd"/>
      <w:r w:rsidRPr="00B04850">
        <w:rPr>
          <w:rFonts w:ascii="Times New Roman" w:hAnsi="Times New Roman" w:cs="Times New Roman"/>
          <w:color w:val="000000"/>
          <w:spacing w:val="-6"/>
          <w:sz w:val="24"/>
          <w:szCs w:val="24"/>
        </w:rPr>
        <w:t>);</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 для утверждения плана текущего ремонта общего имущества Многоквартирного дома (в течение четвертого квартала года, предшествующего </w:t>
      </w:r>
      <w:proofErr w:type="gramStart"/>
      <w:r w:rsidRPr="00B04850">
        <w:rPr>
          <w:rFonts w:ascii="Times New Roman" w:hAnsi="Times New Roman" w:cs="Times New Roman"/>
          <w:color w:val="000000"/>
          <w:spacing w:val="-6"/>
          <w:sz w:val="24"/>
          <w:szCs w:val="24"/>
        </w:rPr>
        <w:t>отчетному</w:t>
      </w:r>
      <w:proofErr w:type="gramEnd"/>
      <w:r w:rsidRPr="00B04850">
        <w:rPr>
          <w:rFonts w:ascii="Times New Roman" w:hAnsi="Times New Roman" w:cs="Times New Roman"/>
          <w:color w:val="000000"/>
          <w:spacing w:val="-6"/>
          <w:sz w:val="24"/>
          <w:szCs w:val="24"/>
        </w:rPr>
        <w:t>);</w:t>
      </w:r>
    </w:p>
    <w:p w:rsidR="00AB076E"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 в случае выявления аварийного состояния общего имущества Многоквартирного дома, носящего угрозу жизни и здоровью граждан и требующего срочного решения </w:t>
      </w:r>
      <w:r w:rsidRPr="00B04850">
        <w:rPr>
          <w:rFonts w:ascii="Times New Roman" w:hAnsi="Times New Roman" w:cs="Times New Roman"/>
          <w:color w:val="000000"/>
          <w:spacing w:val="-10"/>
          <w:sz w:val="24"/>
          <w:szCs w:val="24"/>
        </w:rPr>
        <w:t xml:space="preserve">о проведении капитального ремонта </w:t>
      </w:r>
      <w:r w:rsidRPr="00B04850">
        <w:rPr>
          <w:rFonts w:ascii="Times New Roman" w:hAnsi="Times New Roman" w:cs="Times New Roman"/>
          <w:color w:val="000000"/>
          <w:spacing w:val="-10"/>
          <w:sz w:val="24"/>
          <w:szCs w:val="24"/>
        </w:rPr>
        <w:lastRenderedPageBreak/>
        <w:t>Многоквартирного дома либо признании в установленном порядке Многоквартирного дома</w:t>
      </w:r>
      <w:r w:rsidRPr="00B04850">
        <w:rPr>
          <w:rFonts w:ascii="Times New Roman" w:hAnsi="Times New Roman" w:cs="Times New Roman"/>
          <w:color w:val="000000"/>
          <w:spacing w:val="-6"/>
          <w:sz w:val="24"/>
          <w:szCs w:val="24"/>
        </w:rPr>
        <w:t xml:space="preserve"> аварийным и подлежащим сносу.</w:t>
      </w:r>
    </w:p>
    <w:p w:rsidR="002B06BB" w:rsidRPr="00B04850" w:rsidRDefault="002B06BB" w:rsidP="00073192">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3.2.12.</w:t>
      </w:r>
      <w:r w:rsidRPr="00B04850">
        <w:rPr>
          <w:rFonts w:ascii="Times New Roman" w:hAnsi="Times New Roman" w:cs="Times New Roman"/>
          <w:color w:val="000000"/>
          <w:spacing w:val="-6"/>
          <w:sz w:val="24"/>
          <w:szCs w:val="24"/>
        </w:rPr>
        <w:tab/>
        <w:t xml:space="preserve"> В случае несоответствия данных, имеющихся у Управляющей организации, информации, предоставленной Собственником, проводить перерасчет размера платы </w:t>
      </w:r>
      <w:r w:rsidRPr="00B04850">
        <w:rPr>
          <w:rFonts w:ascii="Times New Roman" w:hAnsi="Times New Roman" w:cs="Times New Roman"/>
          <w:color w:val="000000"/>
          <w:spacing w:val="-10"/>
          <w:sz w:val="24"/>
          <w:szCs w:val="24"/>
        </w:rPr>
        <w:t>за коммунальные услуги по фактическому количеству в соответствии с положениями п. 5.4</w:t>
      </w:r>
      <w:r w:rsidRPr="00B04850">
        <w:rPr>
          <w:rFonts w:ascii="Times New Roman" w:hAnsi="Times New Roman" w:cs="Times New Roman"/>
          <w:color w:val="000000"/>
          <w:spacing w:val="-6"/>
          <w:sz w:val="24"/>
          <w:szCs w:val="24"/>
        </w:rPr>
        <w:t xml:space="preserve"> настоящего Договора.</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3.3. Собственник имеет право:</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3.3.1. Получать услуги по настоящему Договору надлежащего качества.</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3.3.2.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связанных с выполнением Управляющей организацией обязанностей по настоящему Договору, с включением в состав комиссии и правом подписи.</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3.3.3. Выступать с инициативой организации и проведения очередного и внеочередного собрания Собственников по вопросам управления Многоквартирным домом.</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14"/>
          <w:sz w:val="24"/>
          <w:szCs w:val="24"/>
        </w:rPr>
      </w:pPr>
      <w:r w:rsidRPr="00B04850">
        <w:rPr>
          <w:rFonts w:ascii="Times New Roman" w:hAnsi="Times New Roman" w:cs="Times New Roman"/>
          <w:color w:val="000000"/>
          <w:spacing w:val="-6"/>
          <w:sz w:val="24"/>
          <w:szCs w:val="24"/>
        </w:rPr>
        <w:t xml:space="preserve">3.3.4. </w:t>
      </w:r>
      <w:r w:rsidRPr="00B04850">
        <w:rPr>
          <w:rFonts w:ascii="Times New Roman" w:hAnsi="Times New Roman" w:cs="Times New Roman"/>
          <w:color w:val="000000"/>
          <w:spacing w:val="-14"/>
          <w:sz w:val="24"/>
          <w:szCs w:val="24"/>
        </w:rPr>
        <w:t>Вносить предложения по изменению настоящего Договора или его расторжению.</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3.3.5. Осуществлять </w:t>
      </w:r>
      <w:proofErr w:type="gramStart"/>
      <w:r w:rsidRPr="00B04850">
        <w:rPr>
          <w:rFonts w:ascii="Times New Roman" w:hAnsi="Times New Roman" w:cs="Times New Roman"/>
          <w:color w:val="000000"/>
          <w:spacing w:val="-6"/>
          <w:sz w:val="24"/>
          <w:szCs w:val="24"/>
        </w:rPr>
        <w:t>контроль за</w:t>
      </w:r>
      <w:proofErr w:type="gramEnd"/>
      <w:r w:rsidRPr="00B04850">
        <w:rPr>
          <w:rFonts w:ascii="Times New Roman" w:hAnsi="Times New Roman" w:cs="Times New Roman"/>
          <w:color w:val="000000"/>
          <w:spacing w:val="-6"/>
          <w:sz w:val="24"/>
          <w:szCs w:val="24"/>
        </w:rPr>
        <w:t xml:space="preserve"> выполнением Управляющей организацией условий настоящего Договора.</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3.3.6.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условиями настоящего Договора.</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3.3.7. </w:t>
      </w:r>
      <w:r w:rsidRPr="00B04850">
        <w:rPr>
          <w:rFonts w:ascii="Times New Roman" w:hAnsi="Times New Roman" w:cs="Times New Roman"/>
          <w:color w:val="000000"/>
          <w:spacing w:val="-6"/>
          <w:sz w:val="24"/>
          <w:szCs w:val="24"/>
        </w:rPr>
        <w:tab/>
        <w:t>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собственникам и  пользователям в МКД, утвержденными Правительством Российской Федерации.</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3.3.8.</w:t>
      </w:r>
      <w:r w:rsidRPr="00B04850">
        <w:rPr>
          <w:rFonts w:ascii="Times New Roman" w:hAnsi="Times New Roman" w:cs="Times New Roman"/>
          <w:color w:val="000000"/>
          <w:spacing w:val="-6"/>
          <w:sz w:val="24"/>
          <w:szCs w:val="24"/>
        </w:rPr>
        <w:tab/>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3.3.9.</w:t>
      </w:r>
      <w:r w:rsidRPr="00B04850">
        <w:rPr>
          <w:rFonts w:ascii="Times New Roman" w:hAnsi="Times New Roman" w:cs="Times New Roman"/>
          <w:color w:val="000000"/>
          <w:spacing w:val="-6"/>
          <w:sz w:val="24"/>
          <w:szCs w:val="24"/>
        </w:rPr>
        <w:tab/>
        <w:t>Требовать от Управляющей организации ежегодного представления отчета о выполнении настоящего Договора в соответствии с п. 3.1.23 настоящего Договора.</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3.3.10. Осуществлять иные права, предусмотренные жилищным законодательством. </w:t>
      </w:r>
    </w:p>
    <w:p w:rsidR="00073192" w:rsidRDefault="002B06BB" w:rsidP="00DE69F6">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3.4. Собственник обязан:</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3.4.1. </w:t>
      </w:r>
      <w:proofErr w:type="gramStart"/>
      <w:r w:rsidRPr="00B04850">
        <w:rPr>
          <w:rFonts w:ascii="Times New Roman" w:hAnsi="Times New Roman" w:cs="Times New Roman"/>
          <w:color w:val="000000"/>
          <w:spacing w:val="-6"/>
          <w:sz w:val="24"/>
          <w:szCs w:val="24"/>
        </w:rPr>
        <w:t>Поддерживать принадлежащее ему помещение в надлежащем состоянии, не допуская бесхозяйственного обращения с ним, соблюдать права и законные интересы граждан, проживающих в доме, правила пользования жилыми помещениями и правила содержания общего имущества в многоквартирном доме и придомовой территории, требования противопожарной безопасности, а также нести ответственность за соблюдение перечисленных правил лицами, проживающими в принадлежащем ему помещении,  в соответствии с жилищным законодательством.</w:t>
      </w:r>
      <w:proofErr w:type="gramEnd"/>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3.4.2. Производить оплату за содержание и текущий ремонт общего имущества Многоквартирного </w:t>
      </w:r>
      <w:proofErr w:type="gramStart"/>
      <w:r w:rsidRPr="00B04850">
        <w:rPr>
          <w:rFonts w:ascii="Times New Roman" w:hAnsi="Times New Roman" w:cs="Times New Roman"/>
          <w:color w:val="000000"/>
          <w:spacing w:val="-6"/>
          <w:sz w:val="24"/>
          <w:szCs w:val="24"/>
        </w:rPr>
        <w:t>дома</w:t>
      </w:r>
      <w:proofErr w:type="gramEnd"/>
      <w:r w:rsidRPr="00B04850">
        <w:rPr>
          <w:rFonts w:ascii="Times New Roman" w:hAnsi="Times New Roman" w:cs="Times New Roman"/>
          <w:color w:val="000000"/>
          <w:spacing w:val="-6"/>
          <w:sz w:val="24"/>
          <w:szCs w:val="24"/>
        </w:rPr>
        <w:t xml:space="preserve"> и предоставленные коммунальные услуги в порядке и сроки, установленные настоящим Договором. </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3.4.3. Определять, в том числе на основании предложений Управляющей организации, необходимость текущего ремонта общего имущества, а также виды работ по текущему ремонту на каждый год в срок до 1 ноября года, предшествующего выполнению работ. Ежегодно утверждать перечень работ по содержанию и текущему ремонту общего имущества, а также размер их финансирования.</w:t>
      </w:r>
    </w:p>
    <w:p w:rsidR="00AB076E" w:rsidRDefault="002B06BB" w:rsidP="002B06BB">
      <w:pPr>
        <w:adjustRightInd w:val="0"/>
        <w:ind w:firstLine="624"/>
        <w:jc w:val="both"/>
        <w:rPr>
          <w:rFonts w:eastAsia="Calibri"/>
          <w:sz w:val="24"/>
          <w:szCs w:val="24"/>
          <w:lang w:eastAsia="en-US"/>
        </w:rPr>
      </w:pPr>
      <w:r w:rsidRPr="00B04850">
        <w:rPr>
          <w:color w:val="000000"/>
          <w:spacing w:val="-6"/>
          <w:sz w:val="24"/>
          <w:szCs w:val="24"/>
        </w:rPr>
        <w:t xml:space="preserve">3.4.4. </w:t>
      </w:r>
      <w:r w:rsidRPr="00B04850">
        <w:rPr>
          <w:rFonts w:eastAsia="Calibri"/>
          <w:sz w:val="24"/>
          <w:szCs w:val="24"/>
          <w:lang w:eastAsia="en-US"/>
        </w:rPr>
        <w:t xml:space="preserve">Избрать совет Многоквартирного дома (далее – Совет МКД) из числа собственников помещений в Многоквартирном доме. Совет МКД создается в целях оперативного решения вопросов, связанных с управлением Многоквартирным домом. </w:t>
      </w:r>
    </w:p>
    <w:p w:rsidR="00686B1A" w:rsidRDefault="002B06BB" w:rsidP="00073192">
      <w:pPr>
        <w:adjustRightInd w:val="0"/>
        <w:ind w:firstLine="624"/>
        <w:jc w:val="both"/>
        <w:rPr>
          <w:color w:val="000000"/>
          <w:spacing w:val="-6"/>
          <w:sz w:val="24"/>
          <w:szCs w:val="24"/>
        </w:rPr>
      </w:pPr>
      <w:r w:rsidRPr="00B04850">
        <w:rPr>
          <w:rFonts w:eastAsia="Calibri"/>
          <w:sz w:val="24"/>
          <w:szCs w:val="24"/>
          <w:lang w:eastAsia="en-US"/>
        </w:rPr>
        <w:t>Полномочия Совета МКД подтверждаются протоколом общего собрания Собственников Многоквартирного дома.</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lastRenderedPageBreak/>
        <w:t>3.4.5. Обеспечить личное участие или доверенного лица на общем собрании Собственников, организованном Управляющей организацией.</w:t>
      </w:r>
    </w:p>
    <w:p w:rsidR="002B06BB" w:rsidRPr="00B04850" w:rsidRDefault="002B06BB" w:rsidP="002B06BB">
      <w:pPr>
        <w:adjustRightInd w:val="0"/>
        <w:ind w:left="57" w:right="57" w:firstLine="567"/>
        <w:jc w:val="both"/>
        <w:rPr>
          <w:color w:val="000000"/>
          <w:spacing w:val="-10"/>
          <w:sz w:val="24"/>
          <w:szCs w:val="24"/>
        </w:rPr>
      </w:pPr>
      <w:r w:rsidRPr="00B04850">
        <w:rPr>
          <w:color w:val="000000"/>
          <w:spacing w:val="-6"/>
          <w:sz w:val="24"/>
          <w:szCs w:val="24"/>
        </w:rPr>
        <w:t xml:space="preserve">3.4.6. Обеспечить доступ </w:t>
      </w:r>
      <w:r w:rsidRPr="00B04850">
        <w:rPr>
          <w:rFonts w:eastAsia="Calibri"/>
          <w:sz w:val="24"/>
          <w:szCs w:val="24"/>
          <w:lang w:eastAsia="en-US"/>
        </w:rPr>
        <w:t xml:space="preserve">Управляющей организации в принадлежащее ему помещение </w:t>
      </w:r>
      <w:r w:rsidRPr="00B04850">
        <w:rPr>
          <w:color w:val="000000"/>
          <w:spacing w:val="-6"/>
          <w:sz w:val="24"/>
          <w:szCs w:val="24"/>
        </w:rPr>
        <w:t xml:space="preserve">для проведения работ по содержанию и ремонту общего имущества дома, неотложных технических эксплуатационных работ. Содействовать обеспечению такого доступа в случае необходимости в помещения </w:t>
      </w:r>
      <w:r w:rsidRPr="00B04850">
        <w:rPr>
          <w:color w:val="000000"/>
          <w:spacing w:val="-10"/>
          <w:sz w:val="24"/>
          <w:szCs w:val="24"/>
        </w:rPr>
        <w:t>отдельных Собственников в заранее согласованное с Управляющей организацией время.</w:t>
      </w:r>
    </w:p>
    <w:p w:rsidR="002B06BB" w:rsidRPr="00B04850" w:rsidRDefault="002B06BB" w:rsidP="002B06BB">
      <w:pPr>
        <w:adjustRightInd w:val="0"/>
        <w:ind w:firstLine="540"/>
        <w:jc w:val="both"/>
        <w:rPr>
          <w:color w:val="000000"/>
          <w:spacing w:val="-10"/>
          <w:sz w:val="24"/>
          <w:szCs w:val="24"/>
        </w:rPr>
      </w:pPr>
      <w:proofErr w:type="gramStart"/>
      <w:r w:rsidRPr="00B04850">
        <w:rPr>
          <w:color w:val="000000"/>
          <w:spacing w:val="-6"/>
          <w:sz w:val="24"/>
          <w:szCs w:val="24"/>
        </w:rPr>
        <w:t xml:space="preserve">Обеспечить доступ </w:t>
      </w:r>
      <w:r w:rsidRPr="00B04850">
        <w:rPr>
          <w:rFonts w:eastAsia="Calibri"/>
          <w:sz w:val="24"/>
          <w:szCs w:val="24"/>
          <w:lang w:eastAsia="en-US"/>
        </w:rPr>
        <w:t>Управляющей организации в принадлежащее ему помещение для снятия показаний индивидуальных, общих (квартирных), комнатных приборов учета и распределителей, проверки их состояния, факта их наличия или отсутствия, а также достоверности переданных сведений о показаниях таких приборов учета и распределителей в заранее согласованное  время, но не чаще 1 раза в 6 месяцев.</w:t>
      </w:r>
      <w:proofErr w:type="gramEnd"/>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3.4.7. Сообщать Управляющей организации свои контактные телефоны и адреса почтовой связи, а также телефоны и адреса лиц, которые могут обеспечить доступ в помещения Собственника при его отсутствии в помещении.</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3.4.8.</w:t>
      </w:r>
      <w:r w:rsidRPr="00B04850">
        <w:rPr>
          <w:rFonts w:ascii="Times New Roman" w:hAnsi="Times New Roman" w:cs="Times New Roman"/>
          <w:color w:val="000000"/>
          <w:spacing w:val="-6"/>
          <w:sz w:val="24"/>
          <w:szCs w:val="24"/>
        </w:rPr>
        <w:tab/>
        <w:t>Соблюдать следующие требования:</w:t>
      </w:r>
    </w:p>
    <w:p w:rsidR="002B06BB" w:rsidRPr="00B04850" w:rsidRDefault="002B06BB" w:rsidP="0015250F">
      <w:pPr>
        <w:pStyle w:val="ConsPlusNormal"/>
        <w:widowControl/>
        <w:tabs>
          <w:tab w:val="left" w:pos="1260"/>
        </w:tabs>
        <w:ind w:left="57" w:right="57" w:firstLine="0"/>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а) не производить перенос инженерных сетей без согласования в установленном порядке. Не переоборудовать инженерные системы Многоквартирного дома без согласования с Управляющей организацией и соответствующими органами, в том числе систему отопления путем:</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увеличения секций радиаторов;</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 изменения расчетного диаметра стояков подводок; </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использования при монтаже неметаллических труб.</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w:t>
      </w:r>
    </w:p>
    <w:p w:rsidR="00073192" w:rsidRDefault="002B06BB" w:rsidP="00DE69F6">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д) не допускать выполнения работ или совершения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ж) не устанавливать радио– и телевизионные антенны на крышах домов, дымоходах, </w:t>
      </w:r>
      <w:proofErr w:type="spellStart"/>
      <w:r w:rsidRPr="00B04850">
        <w:rPr>
          <w:rFonts w:ascii="Times New Roman" w:hAnsi="Times New Roman" w:cs="Times New Roman"/>
          <w:color w:val="000000"/>
          <w:spacing w:val="-6"/>
          <w:sz w:val="24"/>
          <w:szCs w:val="24"/>
        </w:rPr>
        <w:t>вентканалах</w:t>
      </w:r>
      <w:proofErr w:type="spellEnd"/>
      <w:r w:rsidRPr="00B04850">
        <w:rPr>
          <w:rFonts w:ascii="Times New Roman" w:hAnsi="Times New Roman" w:cs="Times New Roman"/>
          <w:color w:val="000000"/>
          <w:spacing w:val="-6"/>
          <w:sz w:val="24"/>
          <w:szCs w:val="24"/>
        </w:rPr>
        <w:t xml:space="preserve"> и слуховых окнах без проектов, утвержденных в установленном порядке;</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з) не совершать действий, которые могут повлечь нарушение тишины и покоя граждан в ночное время (с 22.00 до 8.00 часов местного времени, а в период с 1 июня по 31 августа – с 23.00 до 8.00),   а при производстве ремонтных работ – с 20.00 </w:t>
      </w:r>
      <w:proofErr w:type="gramStart"/>
      <w:r w:rsidRPr="00B04850">
        <w:rPr>
          <w:rFonts w:ascii="Times New Roman" w:hAnsi="Times New Roman" w:cs="Times New Roman"/>
          <w:color w:val="000000"/>
          <w:spacing w:val="-6"/>
          <w:sz w:val="24"/>
          <w:szCs w:val="24"/>
        </w:rPr>
        <w:t>до</w:t>
      </w:r>
      <w:proofErr w:type="gramEnd"/>
      <w:r w:rsidRPr="00B04850">
        <w:rPr>
          <w:rFonts w:ascii="Times New Roman" w:hAnsi="Times New Roman" w:cs="Times New Roman"/>
          <w:color w:val="000000"/>
          <w:spacing w:val="-6"/>
          <w:sz w:val="24"/>
          <w:szCs w:val="24"/>
        </w:rPr>
        <w:t xml:space="preserve"> 08.00 и в выходные и праздничные дни;</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и) не допускать захламления балконов, размещая громоздкие и тяжелые вещи; </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12"/>
          <w:sz w:val="24"/>
          <w:szCs w:val="24"/>
        </w:rPr>
      </w:pPr>
      <w:r w:rsidRPr="00B04850">
        <w:rPr>
          <w:rFonts w:ascii="Times New Roman" w:hAnsi="Times New Roman" w:cs="Times New Roman"/>
          <w:color w:val="000000"/>
          <w:spacing w:val="-6"/>
          <w:sz w:val="24"/>
          <w:szCs w:val="24"/>
        </w:rPr>
        <w:t xml:space="preserve">к) </w:t>
      </w:r>
      <w:r w:rsidRPr="00B04850">
        <w:rPr>
          <w:rFonts w:ascii="Times New Roman" w:hAnsi="Times New Roman" w:cs="Times New Roman"/>
          <w:color w:val="000000"/>
          <w:spacing w:val="-12"/>
          <w:sz w:val="24"/>
          <w:szCs w:val="24"/>
        </w:rPr>
        <w:t>не допускать загрязнение балконов;</w:t>
      </w:r>
    </w:p>
    <w:p w:rsidR="00AB076E"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л) производить своевременную очистку балконов и козырьков балконов от свисающих сосулек и наледи в зимнее время;</w:t>
      </w:r>
    </w:p>
    <w:p w:rsidR="007F7D7F"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м) не использовать пассажирские лифты для транспортировки строительных материалов и отходов без упаковки;</w:t>
      </w:r>
    </w:p>
    <w:p w:rsidR="002B06BB"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н) не использовать мусоропровод для строительного и другого крупногабаритного мусора, не сливать в него жидкие пищевые и другие жидкие бытовые отходы;</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о) соблюдать иные требования, Правила пользования жилыми помещениями и иные нормативные правовые акты Российской Федерации и Самарской области. </w:t>
      </w:r>
    </w:p>
    <w:p w:rsidR="002B06BB" w:rsidRPr="00B04850" w:rsidRDefault="002B06BB" w:rsidP="002B06BB">
      <w:pPr>
        <w:pStyle w:val="ConsPlusNormal"/>
        <w:widowControl/>
        <w:tabs>
          <w:tab w:val="left" w:pos="1260"/>
        </w:tabs>
        <w:ind w:left="57" w:right="57" w:firstLine="567"/>
        <w:jc w:val="both"/>
        <w:rPr>
          <w:rFonts w:ascii="Times New Roman" w:eastAsia="Calibri" w:hAnsi="Times New Roman"/>
          <w:sz w:val="24"/>
          <w:szCs w:val="24"/>
          <w:lang w:eastAsia="en-US"/>
        </w:rPr>
      </w:pPr>
      <w:r w:rsidRPr="00B04850">
        <w:rPr>
          <w:rFonts w:ascii="Times New Roman" w:hAnsi="Times New Roman" w:cs="Times New Roman"/>
          <w:color w:val="000000"/>
          <w:spacing w:val="-6"/>
          <w:sz w:val="24"/>
          <w:szCs w:val="24"/>
        </w:rPr>
        <w:lastRenderedPageBreak/>
        <w:t>3.4.9.</w:t>
      </w:r>
      <w:r w:rsidRPr="00B04850">
        <w:rPr>
          <w:rFonts w:ascii="Times New Roman" w:hAnsi="Times New Roman" w:cs="Times New Roman"/>
          <w:color w:val="000000"/>
          <w:spacing w:val="-6"/>
          <w:sz w:val="24"/>
          <w:szCs w:val="24"/>
        </w:rPr>
        <w:tab/>
        <w:t xml:space="preserve">Представлять Управляющей организации сведения </w:t>
      </w:r>
      <w:r w:rsidRPr="00B04850">
        <w:rPr>
          <w:rFonts w:ascii="Times New Roman" w:eastAsia="Calibri" w:hAnsi="Times New Roman"/>
          <w:sz w:val="24"/>
          <w:szCs w:val="24"/>
          <w:lang w:eastAsia="en-US"/>
        </w:rPr>
        <w:t>об увеличении или уменьшении числа граждан, проживающих (в том числе временно) в занимаемом им жилом помещении, не позднее 5 рабочих дней со дня произошедших изменений, в случае если жилое помещение не оборудовано индивидуальным или общим (квартирным) прибором учета.</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p>
    <w:p w:rsidR="002B06BB" w:rsidRDefault="002B06BB" w:rsidP="002B06BB">
      <w:pPr>
        <w:pStyle w:val="ConsPlusNormal"/>
        <w:widowControl/>
        <w:tabs>
          <w:tab w:val="left" w:pos="1260"/>
        </w:tabs>
        <w:ind w:left="57" w:right="57" w:firstLine="567"/>
        <w:jc w:val="center"/>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4. ВЗАИМОДЕЙСТВИЕ УПРАВЛЯЮЩЕЙ ОРГАНИЗАЦИИ И СОВЕТА МКД</w:t>
      </w:r>
    </w:p>
    <w:p w:rsidR="00307CCD" w:rsidRPr="00B04850" w:rsidRDefault="00307CCD" w:rsidP="002B06BB">
      <w:pPr>
        <w:pStyle w:val="ConsPlusNormal"/>
        <w:widowControl/>
        <w:tabs>
          <w:tab w:val="left" w:pos="1260"/>
        </w:tabs>
        <w:ind w:left="57" w:right="57" w:firstLine="567"/>
        <w:jc w:val="center"/>
        <w:rPr>
          <w:rFonts w:ascii="Times New Roman" w:hAnsi="Times New Roman" w:cs="Times New Roman"/>
          <w:color w:val="000000"/>
          <w:spacing w:val="-6"/>
          <w:sz w:val="24"/>
          <w:szCs w:val="24"/>
        </w:rPr>
      </w:pP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4.1. Цель взаимодействия  Управляющей организации и Совета МКД – обеспечение стабильного и эффективного управления и эксплуатации Многоквартирного дома.</w:t>
      </w:r>
    </w:p>
    <w:p w:rsidR="002B06BB" w:rsidRPr="00B04850" w:rsidRDefault="002B06BB" w:rsidP="002B06BB">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4.2. Управляющая организация:</w:t>
      </w:r>
    </w:p>
    <w:p w:rsidR="002B06BB" w:rsidRPr="00B04850" w:rsidRDefault="002B06BB" w:rsidP="002B06BB">
      <w:pPr>
        <w:pStyle w:val="Style17"/>
        <w:widowControl/>
        <w:tabs>
          <w:tab w:val="left" w:pos="710"/>
        </w:tabs>
        <w:spacing w:line="269" w:lineRule="exact"/>
        <w:ind w:firstLine="567"/>
        <w:jc w:val="both"/>
        <w:rPr>
          <w:rStyle w:val="FontStyle30"/>
          <w:rFonts w:eastAsia="Arial"/>
        </w:rPr>
      </w:pPr>
      <w:r w:rsidRPr="00B04850">
        <w:rPr>
          <w:rStyle w:val="FontStyle30"/>
          <w:rFonts w:eastAsia="Arial"/>
        </w:rPr>
        <w:t xml:space="preserve"> 4.2.1. Предоставляет на согласование в Совет МКД </w:t>
      </w:r>
      <w:r w:rsidRPr="00B04850">
        <w:rPr>
          <w:rFonts w:ascii="Times New Roman" w:hAnsi="Times New Roman"/>
          <w:color w:val="000000"/>
          <w:spacing w:val="-6"/>
        </w:rPr>
        <w:t xml:space="preserve">отчет о выполнении  настоящего Договора (Приложение № 4) </w:t>
      </w:r>
      <w:r w:rsidRPr="00B04850">
        <w:rPr>
          <w:rStyle w:val="FontStyle30"/>
          <w:rFonts w:eastAsia="Arial"/>
        </w:rPr>
        <w:t>по результатам прошедшего года не позднее, чем за 1 (</w:t>
      </w:r>
      <w:r w:rsidR="0009442B">
        <w:rPr>
          <w:rStyle w:val="FontStyle30"/>
          <w:rFonts w:eastAsia="Arial"/>
        </w:rPr>
        <w:t>о</w:t>
      </w:r>
      <w:r w:rsidRPr="00B04850">
        <w:rPr>
          <w:rStyle w:val="FontStyle30"/>
          <w:rFonts w:eastAsia="Arial"/>
        </w:rPr>
        <w:t xml:space="preserve">дин) месяц до представления собственникам помещений в Многоквартирном доме. </w:t>
      </w:r>
    </w:p>
    <w:p w:rsidR="002B06BB" w:rsidRPr="00B04850" w:rsidRDefault="002B06BB" w:rsidP="002B06BB">
      <w:pPr>
        <w:pStyle w:val="ConsPlusNormal"/>
        <w:widowControl/>
        <w:tabs>
          <w:tab w:val="left" w:pos="1260"/>
        </w:tabs>
        <w:ind w:right="57" w:firstLine="567"/>
        <w:jc w:val="both"/>
        <w:rPr>
          <w:rStyle w:val="FontStyle30"/>
        </w:rPr>
      </w:pPr>
      <w:r w:rsidRPr="00B04850">
        <w:rPr>
          <w:rStyle w:val="FontStyle30"/>
        </w:rPr>
        <w:t>4.2.2.</w:t>
      </w:r>
      <w:r w:rsidRPr="00B04850">
        <w:rPr>
          <w:rStyle w:val="FontStyle30"/>
        </w:rPr>
        <w:tab/>
        <w:t>Предоставляет по запросам Совета МКД информацию о состоянии расчетов с лицами, осуществляющими производство и реализацию ресурсов, необходимых для предоставления коммунальных услуг, о состоянии расчетов Собственников (нанимателей, арендаторов) помещений Многоквартирного дома за коммунальные услуги и услуги по управлению Многоквартирным домом.</w:t>
      </w:r>
    </w:p>
    <w:p w:rsidR="002B06BB" w:rsidRPr="00B04850" w:rsidRDefault="002B06BB" w:rsidP="002B06BB">
      <w:pPr>
        <w:pStyle w:val="Style19"/>
        <w:widowControl/>
        <w:tabs>
          <w:tab w:val="left" w:pos="480"/>
        </w:tabs>
        <w:spacing w:before="10" w:line="269" w:lineRule="exact"/>
        <w:ind w:firstLine="567"/>
        <w:rPr>
          <w:rStyle w:val="FontStyle30"/>
          <w:rFonts w:eastAsia="Arial"/>
        </w:rPr>
      </w:pPr>
      <w:r w:rsidRPr="00B04850">
        <w:rPr>
          <w:rStyle w:val="FontStyle30"/>
          <w:rFonts w:eastAsia="Arial"/>
        </w:rPr>
        <w:t xml:space="preserve">4.2.3. Совместно с Советом МКД (председателем Совета МКД)  проводит осмотры общего имущества, а также проверку технического состояния Многоквартирного дома, инженерного оборудования, с целью подготовки предложений о проведении текущего ремонта. </w:t>
      </w:r>
    </w:p>
    <w:p w:rsidR="00073192" w:rsidRDefault="002B06BB" w:rsidP="00DE69F6">
      <w:pPr>
        <w:pStyle w:val="Style19"/>
        <w:widowControl/>
        <w:tabs>
          <w:tab w:val="left" w:pos="566"/>
        </w:tabs>
        <w:spacing w:line="269" w:lineRule="exact"/>
        <w:ind w:firstLine="567"/>
        <w:rPr>
          <w:rStyle w:val="FontStyle30"/>
          <w:rFonts w:eastAsia="Arial"/>
        </w:rPr>
      </w:pPr>
      <w:r w:rsidRPr="00B04850">
        <w:rPr>
          <w:rStyle w:val="FontStyle30"/>
          <w:rFonts w:eastAsia="Arial"/>
        </w:rPr>
        <w:t>4.2.4. По итогам осмотров составляет двусторонние акты осмотров в 2 (Двух) экземплярах, по одному экземпляру для каждой из сторон, участвующих в осмотрах. Один экземпляр хранится в Управляющей организации, второй экземпляр хранится в месте хранения документов Совета МКД, установленном решением общего собрания Собственников помещений Многоквартирного дома.</w:t>
      </w:r>
    </w:p>
    <w:p w:rsidR="002B06BB" w:rsidRPr="00B04850" w:rsidRDefault="002B06BB" w:rsidP="002B06BB">
      <w:pPr>
        <w:pStyle w:val="Style18"/>
        <w:widowControl/>
        <w:tabs>
          <w:tab w:val="left" w:pos="442"/>
        </w:tabs>
        <w:spacing w:line="269" w:lineRule="exact"/>
        <w:ind w:firstLine="567"/>
        <w:jc w:val="both"/>
        <w:rPr>
          <w:rStyle w:val="FontStyle30"/>
          <w:rFonts w:eastAsia="Arial"/>
        </w:rPr>
      </w:pPr>
      <w:r w:rsidRPr="00B04850">
        <w:rPr>
          <w:rStyle w:val="FontStyle30"/>
          <w:rFonts w:eastAsia="Arial"/>
        </w:rPr>
        <w:t>4.2.5. Обязуется совместно с Советом МКД (Председателем Совета МКД) подписывать акт ввода в эксплуатацию общедомового прибора учёта коммунальных ресурсов. Ежемесячно в обязательном порядке совместно с Советом МКД (Председателем Совета МКД) снимать показания общедомовых приборов учета коммунальных ресурсов.</w:t>
      </w:r>
    </w:p>
    <w:p w:rsidR="002B06BB" w:rsidRPr="00B04850" w:rsidRDefault="002B06BB" w:rsidP="002B06BB">
      <w:pPr>
        <w:pStyle w:val="Style18"/>
        <w:widowControl/>
        <w:tabs>
          <w:tab w:val="left" w:pos="499"/>
        </w:tabs>
        <w:spacing w:before="10" w:line="269" w:lineRule="exact"/>
        <w:ind w:firstLine="567"/>
        <w:jc w:val="both"/>
        <w:rPr>
          <w:rStyle w:val="FontStyle30"/>
          <w:rFonts w:eastAsia="Arial"/>
        </w:rPr>
      </w:pPr>
      <w:r w:rsidRPr="00B04850">
        <w:rPr>
          <w:rStyle w:val="FontStyle30"/>
          <w:rFonts w:eastAsia="Arial"/>
        </w:rPr>
        <w:t>4.2.6. Согласовывает и подписывает с председателем Совета МКД двусторонние акты приема-передачи по всем видам выполненных и предоставленных работ и услуг в Многоквартирном доме с 10 до 20 числа каждого месяца следующим за месяцем выполнения работ.</w:t>
      </w:r>
    </w:p>
    <w:p w:rsidR="002B06BB" w:rsidRPr="00B04850" w:rsidRDefault="002B06BB" w:rsidP="002B06BB">
      <w:pPr>
        <w:ind w:firstLine="567"/>
        <w:jc w:val="both"/>
        <w:rPr>
          <w:rFonts w:eastAsia="Arial"/>
        </w:rPr>
      </w:pPr>
      <w:proofErr w:type="gramStart"/>
      <w:r w:rsidRPr="00B04850">
        <w:rPr>
          <w:sz w:val="24"/>
          <w:szCs w:val="24"/>
        </w:rPr>
        <w:t xml:space="preserve">В случае обнаружения факта выполнения работ Управляющей организацией ненадлежащего качества и (или) с перерывами, превышающими установленную в настоящем Договоре, нормативных правовых актах Российской Федерации продолжительность, Председатель Совета МКД указывает в акте приема-передачи выполненных работ на недостатки работ, объем ненадлежащим образом выполненных работ и требование об уменьшении размера платы за содержание и ремонт жилого помещения. </w:t>
      </w:r>
      <w:proofErr w:type="gramEnd"/>
    </w:p>
    <w:p w:rsidR="007F7D7F" w:rsidRDefault="002B06BB" w:rsidP="00AB076E">
      <w:pPr>
        <w:ind w:firstLine="567"/>
        <w:jc w:val="both"/>
        <w:rPr>
          <w:sz w:val="24"/>
          <w:szCs w:val="24"/>
        </w:rPr>
      </w:pPr>
      <w:r w:rsidRPr="00B04850">
        <w:rPr>
          <w:sz w:val="24"/>
          <w:szCs w:val="24"/>
        </w:rPr>
        <w:t>Управляющая организация, получившая такой акт, при отсутствии у нее возражений по предъявляемому председателем Совета МКД требованию, обязана произвести перерасчет размера платы за содержание и ремонт помещения и включить излишне уплаченные Собственником суммы при оплате будущих расчетных периодов.</w:t>
      </w:r>
    </w:p>
    <w:p w:rsidR="00686B1A" w:rsidRDefault="002B06BB" w:rsidP="002B06BB">
      <w:pPr>
        <w:adjustRightInd w:val="0"/>
        <w:ind w:firstLine="540"/>
        <w:jc w:val="both"/>
        <w:rPr>
          <w:sz w:val="24"/>
          <w:szCs w:val="24"/>
        </w:rPr>
      </w:pPr>
      <w:r w:rsidRPr="00B04850">
        <w:rPr>
          <w:sz w:val="24"/>
          <w:szCs w:val="24"/>
        </w:rPr>
        <w:t xml:space="preserve">При отклонении Управляющей организацией предъявляемого Председателем Совета МКД требования и невозможности прийти к взаимному согласию Председатель совета МКД вправе обратиться в органы местного самоуправления для проведения внеплановой проверки </w:t>
      </w:r>
    </w:p>
    <w:p w:rsidR="002B06BB" w:rsidRPr="00B04850" w:rsidRDefault="002B06BB" w:rsidP="00686B1A">
      <w:pPr>
        <w:adjustRightInd w:val="0"/>
        <w:jc w:val="both"/>
        <w:rPr>
          <w:rFonts w:eastAsia="Calibri"/>
          <w:sz w:val="24"/>
          <w:szCs w:val="24"/>
          <w:lang w:eastAsia="en-US"/>
        </w:rPr>
      </w:pPr>
      <w:r w:rsidRPr="00B04850">
        <w:rPr>
          <w:sz w:val="24"/>
          <w:szCs w:val="24"/>
        </w:rPr>
        <w:t xml:space="preserve">на соблюдение Управляющей организацией </w:t>
      </w:r>
      <w:r w:rsidRPr="00B04850">
        <w:rPr>
          <w:rFonts w:eastAsia="Calibri"/>
          <w:sz w:val="24"/>
          <w:szCs w:val="24"/>
          <w:lang w:eastAsia="en-US"/>
        </w:rPr>
        <w:t>обязательств, предусмотренн</w:t>
      </w:r>
      <w:r w:rsidRPr="008857E1">
        <w:rPr>
          <w:rFonts w:eastAsia="Calibri"/>
          <w:sz w:val="24"/>
          <w:szCs w:val="24"/>
          <w:lang w:eastAsia="en-US"/>
        </w:rPr>
        <w:t xml:space="preserve">ых </w:t>
      </w:r>
      <w:hyperlink r:id="rId14" w:history="1">
        <w:r w:rsidRPr="000969F1">
          <w:rPr>
            <w:rStyle w:val="a3"/>
            <w:rFonts w:eastAsia="Calibri"/>
            <w:color w:val="auto"/>
            <w:sz w:val="24"/>
            <w:szCs w:val="24"/>
            <w:lang w:eastAsia="en-US"/>
          </w:rPr>
          <w:t>ч. 2 ст. 162</w:t>
        </w:r>
      </w:hyperlink>
      <w:r w:rsidRPr="00B04850">
        <w:rPr>
          <w:rFonts w:eastAsia="Calibri"/>
          <w:sz w:val="24"/>
          <w:szCs w:val="24"/>
          <w:lang w:eastAsia="en-US"/>
        </w:rPr>
        <w:t xml:space="preserve"> Жилищного кодекса Российской Федерации.</w:t>
      </w:r>
    </w:p>
    <w:p w:rsidR="002B06BB" w:rsidRPr="00B04850" w:rsidRDefault="002B06BB" w:rsidP="002B06BB">
      <w:pPr>
        <w:pStyle w:val="Style18"/>
        <w:widowControl/>
        <w:tabs>
          <w:tab w:val="left" w:pos="499"/>
        </w:tabs>
        <w:spacing w:before="10" w:line="269" w:lineRule="exact"/>
        <w:ind w:firstLine="567"/>
        <w:jc w:val="both"/>
        <w:rPr>
          <w:rStyle w:val="FontStyle30"/>
        </w:rPr>
      </w:pPr>
      <w:r w:rsidRPr="00B04850">
        <w:rPr>
          <w:rStyle w:val="FontStyle30"/>
          <w:rFonts w:eastAsia="Arial"/>
        </w:rPr>
        <w:t>4.2.7.</w:t>
      </w:r>
      <w:r w:rsidRPr="00B04850">
        <w:rPr>
          <w:rStyle w:val="FontStyle30"/>
          <w:rFonts w:eastAsia="Arial"/>
        </w:rPr>
        <w:tab/>
        <w:t>Участвует совместно с Советом МКД в разработке перспективных</w:t>
      </w:r>
      <w:r w:rsidRPr="00B04850">
        <w:rPr>
          <w:rStyle w:val="FontStyle30"/>
          <w:rFonts w:eastAsia="Arial"/>
        </w:rPr>
        <w:br/>
        <w:t>планов по управлению, содержанию, текущему ремонту, а также</w:t>
      </w:r>
      <w:r w:rsidRPr="00B04850">
        <w:rPr>
          <w:rStyle w:val="FontStyle30"/>
          <w:rFonts w:eastAsia="Arial"/>
        </w:rPr>
        <w:br/>
      </w:r>
      <w:r w:rsidRPr="00B04850">
        <w:rPr>
          <w:rStyle w:val="FontStyle30"/>
          <w:rFonts w:eastAsia="Arial"/>
        </w:rPr>
        <w:lastRenderedPageBreak/>
        <w:t>мероприятиях по улучшению эксплуатации, модернизации и сохранности Многоквартирного дома не реже 1 раза в год.</w:t>
      </w:r>
    </w:p>
    <w:p w:rsidR="002B06BB" w:rsidRPr="00B04850" w:rsidRDefault="002B06BB" w:rsidP="002B06BB">
      <w:pPr>
        <w:pStyle w:val="Style19"/>
        <w:widowControl/>
        <w:tabs>
          <w:tab w:val="left" w:pos="499"/>
        </w:tabs>
        <w:spacing w:line="269" w:lineRule="exact"/>
        <w:ind w:firstLine="567"/>
        <w:rPr>
          <w:rStyle w:val="FontStyle30"/>
          <w:rFonts w:eastAsia="Arial"/>
        </w:rPr>
      </w:pPr>
      <w:r w:rsidRPr="00B04850">
        <w:rPr>
          <w:rStyle w:val="FontStyle30"/>
          <w:rFonts w:eastAsia="Arial"/>
        </w:rPr>
        <w:t>4.2.8.  Рассматривает предложения Совета МКД и общего собрания Собственников помещений в Многоквартирном доме по изменению Перечня и стоимости указанных работ.</w:t>
      </w:r>
    </w:p>
    <w:p w:rsidR="002B06BB" w:rsidRPr="00B04850" w:rsidRDefault="002B06BB" w:rsidP="002B06BB">
      <w:pPr>
        <w:pStyle w:val="Style19"/>
        <w:widowControl/>
        <w:tabs>
          <w:tab w:val="left" w:pos="499"/>
        </w:tabs>
        <w:spacing w:line="269" w:lineRule="exact"/>
        <w:ind w:firstLine="567"/>
        <w:rPr>
          <w:rStyle w:val="FontStyle30"/>
          <w:rFonts w:eastAsia="Arial"/>
        </w:rPr>
      </w:pPr>
      <w:r w:rsidRPr="00B04850">
        <w:rPr>
          <w:rStyle w:val="FontStyle30"/>
          <w:rFonts w:eastAsia="Arial"/>
        </w:rPr>
        <w:t>4.2.9.Взаимодействует с Советом МКД в других вопросах, не противоречащих действующему законодательству Российской Федерации, а также настоящему Договору.</w:t>
      </w:r>
    </w:p>
    <w:p w:rsidR="002B06BB" w:rsidRPr="00B04850" w:rsidRDefault="002B06BB" w:rsidP="002B06BB">
      <w:pPr>
        <w:pStyle w:val="Style19"/>
        <w:widowControl/>
        <w:tabs>
          <w:tab w:val="left" w:pos="499"/>
        </w:tabs>
        <w:spacing w:line="269" w:lineRule="exact"/>
        <w:ind w:firstLine="567"/>
        <w:rPr>
          <w:rStyle w:val="FontStyle30"/>
          <w:rFonts w:eastAsia="Arial"/>
        </w:rPr>
      </w:pPr>
      <w:r w:rsidRPr="00B04850">
        <w:rPr>
          <w:rStyle w:val="FontStyle30"/>
          <w:rFonts w:eastAsia="Arial"/>
        </w:rPr>
        <w:t>4.3. Совет МКД (от лица Совета МКД действует Председатель Совета МКД):</w:t>
      </w:r>
    </w:p>
    <w:p w:rsidR="002B06BB" w:rsidRPr="00B04850" w:rsidRDefault="002B06BB" w:rsidP="002B06BB">
      <w:pPr>
        <w:pStyle w:val="Style9"/>
        <w:widowControl/>
        <w:spacing w:line="269" w:lineRule="exact"/>
        <w:ind w:firstLine="567"/>
        <w:jc w:val="both"/>
        <w:rPr>
          <w:rStyle w:val="FontStyle30"/>
          <w:rFonts w:eastAsia="Arial"/>
        </w:rPr>
      </w:pPr>
      <w:r w:rsidRPr="00B04850">
        <w:rPr>
          <w:rStyle w:val="FontStyle30"/>
          <w:rFonts w:eastAsia="Arial"/>
        </w:rPr>
        <w:t>4.3.1. Участвует совместно с Управляющей организацией в подготовке предложений в перспективные планы по управлению, содержанию, текущему ремонту, а также мероприятий по улучшению эксплуатации и сохранности Многоквартирного дома не реже 1 раза в год.</w:t>
      </w:r>
    </w:p>
    <w:p w:rsidR="002B06BB" w:rsidRPr="00B04850" w:rsidRDefault="002B06BB" w:rsidP="002B06BB">
      <w:pPr>
        <w:pStyle w:val="Style9"/>
        <w:widowControl/>
        <w:spacing w:line="269" w:lineRule="exact"/>
        <w:ind w:firstLine="567"/>
        <w:jc w:val="both"/>
        <w:rPr>
          <w:rStyle w:val="FontStyle30"/>
          <w:rFonts w:eastAsia="Arial"/>
        </w:rPr>
      </w:pPr>
      <w:r w:rsidRPr="00B04850">
        <w:rPr>
          <w:rStyle w:val="FontStyle30"/>
          <w:rFonts w:eastAsia="Arial"/>
        </w:rPr>
        <w:t>4.3.2. Участвует в работе комиссий по осмотру Многоквартирного дома, проверке технического состояния Многоквартирного дома и инженерного оборудования с целью подготовки предложений о проведении текущего и капитального ремонта.</w:t>
      </w:r>
    </w:p>
    <w:p w:rsidR="002B06BB" w:rsidRPr="00B04850" w:rsidRDefault="002B06BB" w:rsidP="002B06BB">
      <w:pPr>
        <w:pStyle w:val="Style9"/>
        <w:widowControl/>
        <w:spacing w:line="269" w:lineRule="exact"/>
        <w:ind w:firstLine="567"/>
        <w:jc w:val="both"/>
        <w:rPr>
          <w:rStyle w:val="FontStyle30"/>
          <w:rFonts w:eastAsia="Arial"/>
        </w:rPr>
      </w:pPr>
      <w:r w:rsidRPr="00B04850">
        <w:rPr>
          <w:rStyle w:val="FontStyle30"/>
          <w:rFonts w:eastAsia="Arial"/>
        </w:rPr>
        <w:t>4.3.3. Осуществляет контроль за своевременным и качественным выполнением работ и услуг по настоящему Договору.</w:t>
      </w:r>
    </w:p>
    <w:p w:rsidR="002B06BB" w:rsidRPr="00B04850" w:rsidRDefault="002B06BB" w:rsidP="002B06BB">
      <w:pPr>
        <w:pStyle w:val="Style9"/>
        <w:widowControl/>
        <w:spacing w:line="269" w:lineRule="exact"/>
        <w:ind w:firstLine="567"/>
        <w:jc w:val="both"/>
        <w:rPr>
          <w:rStyle w:val="FontStyle30"/>
          <w:rFonts w:eastAsia="Arial"/>
        </w:rPr>
      </w:pPr>
      <w:r w:rsidRPr="00B04850">
        <w:rPr>
          <w:rStyle w:val="FontStyle30"/>
          <w:rFonts w:eastAsia="Arial"/>
        </w:rPr>
        <w:t xml:space="preserve">4.3.4. Согласовывает и подписывает двусторонние акты приема-передачи выполненных работ и оказанных услуг по настоящему Договору.  </w:t>
      </w:r>
    </w:p>
    <w:p w:rsidR="002B06BB" w:rsidRPr="00B04850" w:rsidRDefault="002B06BB" w:rsidP="002B06BB">
      <w:pPr>
        <w:pStyle w:val="Style9"/>
        <w:widowControl/>
        <w:spacing w:line="269" w:lineRule="exact"/>
        <w:ind w:firstLine="567"/>
        <w:jc w:val="both"/>
        <w:rPr>
          <w:rStyle w:val="FontStyle30"/>
          <w:rFonts w:eastAsia="Arial"/>
        </w:rPr>
      </w:pPr>
      <w:r w:rsidRPr="00B04850">
        <w:rPr>
          <w:rStyle w:val="FontStyle30"/>
          <w:rFonts w:eastAsia="Arial"/>
        </w:rPr>
        <w:t>4.3.5. Предоставляет собственникам помещений в Многоквартирном доме информацию о взаимоотношениях с Управляющей организацией, изменении тарифов, порядке расчетов и другую значимую  информацию по средствам размещения материалов на информационных стендах, размещенных внутри и на подъездах Многоквартирного дома.</w:t>
      </w:r>
    </w:p>
    <w:p w:rsidR="00073192" w:rsidRDefault="002B06BB" w:rsidP="00DE69F6">
      <w:pPr>
        <w:pStyle w:val="Style9"/>
        <w:widowControl/>
        <w:spacing w:line="269" w:lineRule="exact"/>
        <w:ind w:firstLine="567"/>
        <w:jc w:val="both"/>
        <w:rPr>
          <w:rStyle w:val="FontStyle30"/>
          <w:rFonts w:eastAsia="Arial"/>
        </w:rPr>
      </w:pPr>
      <w:r w:rsidRPr="00B04850">
        <w:rPr>
          <w:rStyle w:val="FontStyle30"/>
          <w:rFonts w:eastAsia="Arial"/>
        </w:rPr>
        <w:t>4.3.6. Запрашивает в Управляющей организации  информацию, относящуюся к управлению и эксплуатации общего имущества Многоквартирного дома.</w:t>
      </w:r>
    </w:p>
    <w:p w:rsidR="002B06BB" w:rsidRPr="00B04850" w:rsidRDefault="002B06BB" w:rsidP="002B06BB">
      <w:pPr>
        <w:pStyle w:val="Style9"/>
        <w:widowControl/>
        <w:spacing w:line="269" w:lineRule="exact"/>
        <w:ind w:firstLine="567"/>
        <w:jc w:val="both"/>
        <w:rPr>
          <w:rStyle w:val="FontStyle30"/>
          <w:rFonts w:eastAsia="Arial"/>
        </w:rPr>
      </w:pPr>
      <w:r w:rsidRPr="00B04850">
        <w:rPr>
          <w:rStyle w:val="FontStyle30"/>
          <w:rFonts w:eastAsia="Arial"/>
        </w:rPr>
        <w:t>4.3.7. Принимает участие совместно с Управляющей организацией  в обследованиях и составлении актов в случае нанесения ущерба общему имуществу Многоквартирного дома.</w:t>
      </w:r>
    </w:p>
    <w:p w:rsidR="002B06BB" w:rsidRPr="00B04850" w:rsidRDefault="002B06BB" w:rsidP="002B06BB">
      <w:pPr>
        <w:pStyle w:val="Style9"/>
        <w:widowControl/>
        <w:spacing w:line="269" w:lineRule="exact"/>
        <w:ind w:firstLine="567"/>
        <w:jc w:val="both"/>
        <w:rPr>
          <w:rStyle w:val="FontStyle30"/>
          <w:rFonts w:eastAsia="Arial"/>
        </w:rPr>
      </w:pPr>
      <w:r w:rsidRPr="00B04850">
        <w:rPr>
          <w:rStyle w:val="FontStyle30"/>
          <w:rFonts w:eastAsia="Arial"/>
        </w:rPr>
        <w:t xml:space="preserve">4.3.8. Подписывает акт ввода в эксплуатацию общедомовых приборов учёта коммунальных ресурсов. Ежемесячно в обязательном порядке совместно с представителями </w:t>
      </w:r>
      <w:proofErr w:type="spellStart"/>
      <w:r w:rsidRPr="00B04850">
        <w:rPr>
          <w:rStyle w:val="FontStyle30"/>
          <w:rFonts w:eastAsia="Arial"/>
        </w:rPr>
        <w:t>ресурсоснабжающих</w:t>
      </w:r>
      <w:proofErr w:type="spellEnd"/>
      <w:r w:rsidRPr="00B04850">
        <w:rPr>
          <w:rStyle w:val="FontStyle30"/>
          <w:rFonts w:eastAsia="Arial"/>
        </w:rPr>
        <w:t xml:space="preserve"> организаций и уполномоченными представителями Управляющей организации  участвует в снятии показаний общедомовых приборов учета коммунальных ресурсов.</w:t>
      </w:r>
      <w:r w:rsidRPr="00B04850">
        <w:rPr>
          <w:rStyle w:val="FontStyle30"/>
          <w:rFonts w:eastAsia="Arial"/>
        </w:rPr>
        <w:tab/>
      </w:r>
    </w:p>
    <w:p w:rsidR="002B06BB" w:rsidRPr="00B04850" w:rsidRDefault="002B06BB" w:rsidP="002B06BB">
      <w:pPr>
        <w:pStyle w:val="Style9"/>
        <w:widowControl/>
        <w:spacing w:line="269" w:lineRule="exact"/>
        <w:ind w:firstLine="567"/>
        <w:jc w:val="both"/>
        <w:rPr>
          <w:rStyle w:val="FontStyle30"/>
          <w:rFonts w:eastAsia="Arial"/>
        </w:rPr>
      </w:pPr>
      <w:r w:rsidRPr="00B04850">
        <w:rPr>
          <w:rStyle w:val="FontStyle30"/>
          <w:rFonts w:eastAsia="Arial"/>
        </w:rPr>
        <w:t>4.3.9. Изучает общественное мнение жителей Многоквартирного дома о качестве работы Управляющей организации по управлению и эксплуатации Многоквартирного дома, доводит замечания и предложения жителей до Управляющей организации, участвует в разработке совместных мероприятий по улучшению эксплуатации многоквартирного дома.</w:t>
      </w:r>
    </w:p>
    <w:p w:rsidR="002B06BB" w:rsidRPr="00B04850" w:rsidRDefault="002B06BB" w:rsidP="002B06BB">
      <w:pPr>
        <w:pStyle w:val="Style9"/>
        <w:widowControl/>
        <w:spacing w:line="269" w:lineRule="exact"/>
        <w:ind w:firstLine="567"/>
        <w:jc w:val="both"/>
        <w:rPr>
          <w:rStyle w:val="FontStyle30"/>
          <w:rFonts w:eastAsia="Arial"/>
        </w:rPr>
      </w:pPr>
      <w:r w:rsidRPr="00B04850">
        <w:rPr>
          <w:rStyle w:val="FontStyle30"/>
          <w:rFonts w:eastAsia="Arial"/>
        </w:rPr>
        <w:t xml:space="preserve">4.3.10.  </w:t>
      </w:r>
      <w:r w:rsidRPr="00B04850">
        <w:rPr>
          <w:rStyle w:val="FontStyle30"/>
          <w:rFonts w:eastAsia="Arial"/>
        </w:rPr>
        <w:tab/>
        <w:t>Сообщает об авариях общего имущества Многоквартирного дома в аварийную службу Управляющей организации, после чего составляет акт и контролирует списание потерь энергоресурсов с момента уведомления об аварии за счет средств Управляющей организации.</w:t>
      </w:r>
    </w:p>
    <w:p w:rsidR="007F7D7F" w:rsidRDefault="002B06BB" w:rsidP="002B06BB">
      <w:pPr>
        <w:adjustRightInd w:val="0"/>
        <w:ind w:firstLine="540"/>
        <w:jc w:val="both"/>
        <w:rPr>
          <w:rFonts w:eastAsia="Calibri"/>
          <w:sz w:val="24"/>
          <w:szCs w:val="24"/>
          <w:lang w:eastAsia="en-US"/>
        </w:rPr>
      </w:pPr>
      <w:r w:rsidRPr="00B04850">
        <w:rPr>
          <w:color w:val="000000"/>
          <w:spacing w:val="-6"/>
          <w:sz w:val="24"/>
          <w:szCs w:val="24"/>
        </w:rPr>
        <w:t xml:space="preserve">4.3.11.Председатель Совета МКД </w:t>
      </w:r>
      <w:r w:rsidRPr="00B04850">
        <w:rPr>
          <w:rFonts w:eastAsia="Calibri"/>
          <w:sz w:val="24"/>
          <w:szCs w:val="24"/>
          <w:lang w:eastAsia="en-US"/>
        </w:rPr>
        <w:t>на основании доверенности, выданной Собственниками помещений в Многоквартирном доме, выступает в суде в качестве представителя собственников помещений в данном доме по делам, связанным с управлением данным домом и предоставлением коммунальных услуг.</w:t>
      </w:r>
    </w:p>
    <w:p w:rsidR="002B06BB" w:rsidRPr="00B04850" w:rsidRDefault="002B06BB" w:rsidP="00073192">
      <w:pPr>
        <w:adjustRightInd w:val="0"/>
        <w:ind w:firstLine="540"/>
        <w:jc w:val="both"/>
        <w:rPr>
          <w:color w:val="000000"/>
          <w:spacing w:val="-6"/>
        </w:rPr>
      </w:pPr>
      <w:r w:rsidRPr="00B04850">
        <w:rPr>
          <w:rFonts w:eastAsia="Calibri"/>
          <w:sz w:val="24"/>
          <w:szCs w:val="24"/>
          <w:lang w:eastAsia="en-US"/>
        </w:rPr>
        <w:t>4.3.12. Председатель Совета МКД в случае возникновения споров по вопросам исполнения Договора или ненадлежащему исполнению Договора в интересах Собственников помещений вправе вести переговоры с Управляющей организацией.</w:t>
      </w:r>
    </w:p>
    <w:p w:rsidR="00D73DF9" w:rsidRDefault="00D73DF9" w:rsidP="002B06BB">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rsidR="002B06BB" w:rsidRDefault="002B06BB" w:rsidP="00073192">
      <w:pPr>
        <w:pStyle w:val="ConsPlusNormal"/>
        <w:widowControl/>
        <w:tabs>
          <w:tab w:val="left" w:pos="1260"/>
        </w:tabs>
        <w:spacing w:line="216" w:lineRule="auto"/>
        <w:ind w:firstLine="0"/>
        <w:jc w:val="center"/>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5.</w:t>
      </w:r>
      <w:r>
        <w:rPr>
          <w:rFonts w:ascii="Times New Roman" w:hAnsi="Times New Roman" w:cs="Times New Roman"/>
          <w:color w:val="000000"/>
          <w:spacing w:val="-6"/>
          <w:sz w:val="24"/>
          <w:szCs w:val="24"/>
        </w:rPr>
        <w:t xml:space="preserve"> ЦЕНА ДОГОВОРА, РАЗМЕР ПЛАТЫ ЗА </w:t>
      </w:r>
      <w:r w:rsidRPr="00B04850">
        <w:rPr>
          <w:rFonts w:ascii="Times New Roman" w:hAnsi="Times New Roman" w:cs="Times New Roman"/>
          <w:color w:val="000000"/>
          <w:spacing w:val="-6"/>
          <w:sz w:val="24"/>
          <w:szCs w:val="24"/>
        </w:rPr>
        <w:t>ПОМЕЩЕНИЕИ КОММУНАЛЬНЫЕУСЛУГИ, ПОРЯДОК ЕЕ ВНЕСЕНИЯ</w:t>
      </w:r>
    </w:p>
    <w:p w:rsidR="00307CCD" w:rsidRPr="00B04850" w:rsidRDefault="00307CCD" w:rsidP="00073192">
      <w:pPr>
        <w:pStyle w:val="ConsPlusNormal"/>
        <w:widowControl/>
        <w:tabs>
          <w:tab w:val="left" w:pos="1260"/>
        </w:tabs>
        <w:spacing w:line="216" w:lineRule="auto"/>
        <w:ind w:firstLine="0"/>
        <w:jc w:val="center"/>
        <w:rPr>
          <w:rFonts w:ascii="Times New Roman" w:hAnsi="Times New Roman" w:cs="Times New Roman"/>
          <w:color w:val="000000"/>
          <w:spacing w:val="-6"/>
          <w:sz w:val="24"/>
          <w:szCs w:val="24"/>
        </w:rPr>
      </w:pPr>
    </w:p>
    <w:p w:rsidR="002B06BB" w:rsidRPr="00B04850" w:rsidRDefault="002B06BB" w:rsidP="002B06BB">
      <w:pPr>
        <w:pStyle w:val="ConsPlusNormal"/>
        <w:widowControl/>
        <w:tabs>
          <w:tab w:val="left" w:pos="1260"/>
        </w:tabs>
        <w:ind w:firstLine="539"/>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5.1. Цена Договора и размер платы за помещение устанавливаются </w:t>
      </w:r>
      <w:proofErr w:type="gramStart"/>
      <w:r w:rsidRPr="00B04850">
        <w:rPr>
          <w:rFonts w:ascii="Times New Roman" w:hAnsi="Times New Roman" w:cs="Times New Roman"/>
          <w:color w:val="000000"/>
          <w:spacing w:val="-6"/>
          <w:sz w:val="24"/>
          <w:szCs w:val="24"/>
        </w:rPr>
        <w:t>в соответствии с долей в праве собственности на общее имущество в Многоквартирном доме</w:t>
      </w:r>
      <w:proofErr w:type="gramEnd"/>
      <w:r w:rsidRPr="00B04850">
        <w:rPr>
          <w:rFonts w:ascii="Times New Roman" w:hAnsi="Times New Roman" w:cs="Times New Roman"/>
          <w:color w:val="000000"/>
          <w:spacing w:val="-6"/>
          <w:sz w:val="24"/>
          <w:szCs w:val="24"/>
        </w:rPr>
        <w:t xml:space="preserve"> пропорционально принадлежащему </w:t>
      </w:r>
      <w:r w:rsidRPr="00B04850">
        <w:rPr>
          <w:rFonts w:ascii="Times New Roman" w:hAnsi="Times New Roman" w:cs="Times New Roman"/>
          <w:color w:val="000000"/>
          <w:spacing w:val="-6"/>
          <w:sz w:val="24"/>
          <w:szCs w:val="24"/>
        </w:rPr>
        <w:lastRenderedPageBreak/>
        <w:t>Собственнику жилому и (или) нежилому помещению согласно ст. 249, 289 Гражданского кодекса Российской Федерации и ст. 37, 39 Жилищного кодекса Российской Федерации.</w:t>
      </w:r>
    </w:p>
    <w:p w:rsidR="002B06BB" w:rsidRPr="00B04850" w:rsidRDefault="002B06BB" w:rsidP="002B06BB">
      <w:pPr>
        <w:pStyle w:val="ConsPlusNormal"/>
        <w:widowControl/>
        <w:tabs>
          <w:tab w:val="left" w:pos="1260"/>
        </w:tabs>
        <w:ind w:firstLine="539"/>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Размер платы для Собственника устанавливается на общем собрании собственников помещений на срок не менее чем один год с учетом предложений Управляющей организации за 1 кв. метр в месяц. </w:t>
      </w:r>
    </w:p>
    <w:p w:rsidR="002B06BB" w:rsidRPr="00B04850" w:rsidRDefault="002B06BB" w:rsidP="002B06BB">
      <w:pPr>
        <w:pStyle w:val="ConsPlusNormal"/>
        <w:widowControl/>
        <w:tabs>
          <w:tab w:val="left" w:pos="1260"/>
        </w:tabs>
        <w:ind w:firstLine="539"/>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5.2. Цена настоящего Договора определяется:</w:t>
      </w:r>
    </w:p>
    <w:p w:rsidR="002B06BB" w:rsidRPr="00B04850" w:rsidRDefault="002B06BB" w:rsidP="002B06BB">
      <w:pPr>
        <w:adjustRightInd w:val="0"/>
        <w:ind w:firstLine="567"/>
        <w:jc w:val="both"/>
        <w:rPr>
          <w:rFonts w:eastAsia="Calibri"/>
          <w:sz w:val="24"/>
          <w:szCs w:val="24"/>
          <w:lang w:eastAsia="en-US"/>
        </w:rPr>
      </w:pPr>
      <w:r w:rsidRPr="00B04850">
        <w:rPr>
          <w:color w:val="000000"/>
          <w:spacing w:val="-6"/>
          <w:sz w:val="24"/>
          <w:szCs w:val="24"/>
        </w:rPr>
        <w:t xml:space="preserve">- размером платы </w:t>
      </w:r>
      <w:r w:rsidRPr="00B04850">
        <w:rPr>
          <w:rFonts w:eastAsia="Calibri"/>
          <w:sz w:val="24"/>
          <w:szCs w:val="24"/>
          <w:lang w:eastAsia="en-US"/>
        </w:rPr>
        <w:t>за содержание и ремонт жилого помещения, включающую в себя плату за услуги и работы по управлению Многоквартирным домом, содержанию и текущему ремонту общего имущества в Многоквартирном доме;</w:t>
      </w:r>
    </w:p>
    <w:p w:rsidR="002B06BB" w:rsidRPr="00B04850" w:rsidRDefault="002B06BB" w:rsidP="002B06BB">
      <w:pPr>
        <w:pStyle w:val="ConsPlusNormal"/>
        <w:widowControl/>
        <w:tabs>
          <w:tab w:val="left" w:pos="1260"/>
        </w:tabs>
        <w:ind w:firstLine="567"/>
        <w:jc w:val="both"/>
        <w:rPr>
          <w:rFonts w:ascii="Times New Roman" w:hAnsi="Times New Roman" w:cs="Times New Roman"/>
          <w:color w:val="000000"/>
          <w:spacing w:val="-6"/>
          <w:sz w:val="24"/>
          <w:szCs w:val="24"/>
        </w:rPr>
      </w:pPr>
      <w:r w:rsidRPr="00B04850">
        <w:rPr>
          <w:rFonts w:ascii="Times New Roman" w:eastAsia="Calibri" w:hAnsi="Times New Roman" w:cs="Times New Roman"/>
          <w:sz w:val="24"/>
          <w:szCs w:val="24"/>
          <w:lang w:eastAsia="en-US"/>
        </w:rPr>
        <w:t>- размером платы за коммунальные услуги.</w:t>
      </w:r>
    </w:p>
    <w:p w:rsidR="002B06BB" w:rsidRPr="00B04850" w:rsidRDefault="002B06BB" w:rsidP="002B06BB">
      <w:pPr>
        <w:adjustRightInd w:val="0"/>
        <w:ind w:firstLine="540"/>
        <w:jc w:val="both"/>
        <w:rPr>
          <w:rFonts w:eastAsia="Calibri"/>
          <w:sz w:val="24"/>
          <w:szCs w:val="24"/>
          <w:lang w:eastAsia="en-US"/>
        </w:rPr>
      </w:pPr>
      <w:r w:rsidRPr="00B04850">
        <w:rPr>
          <w:color w:val="000000"/>
          <w:spacing w:val="-6"/>
          <w:sz w:val="24"/>
          <w:szCs w:val="24"/>
        </w:rPr>
        <w:t xml:space="preserve">5.3. </w:t>
      </w:r>
      <w:proofErr w:type="gramStart"/>
      <w:r w:rsidRPr="00B04850">
        <w:rPr>
          <w:rFonts w:eastAsia="Calibri"/>
          <w:sz w:val="24"/>
          <w:szCs w:val="24"/>
          <w:lang w:eastAsia="en-US"/>
        </w:rPr>
        <w:t>Решением общего собрания собственников помещений Многоквартирного дома размер платы за содержание и ремонт жилого помещения, включающий в себя плату за услуги и работы по управлению Многоквартирным домом, содержание и текущий ремонт общего имущества установлен с «_____»____________ 20  г. в размере ____ руб. за кв. м. общей площади помещения, с учетом утвержденного плана работы по текущему ремонту и в соответствии со стандартами, утвержденными</w:t>
      </w:r>
      <w:proofErr w:type="gramEnd"/>
      <w:r w:rsidRPr="00B04850">
        <w:rPr>
          <w:rFonts w:eastAsia="Calibri"/>
          <w:sz w:val="24"/>
          <w:szCs w:val="24"/>
          <w:lang w:eastAsia="en-US"/>
        </w:rPr>
        <w:t xml:space="preserve">  Постановлением Правительства Российской Федерации от 15 мая 2013 года № 416 «О порядке осуществления деятельности по управлению многоквартирными домами». </w:t>
      </w:r>
    </w:p>
    <w:p w:rsidR="002B06BB" w:rsidRPr="00B04850" w:rsidRDefault="002B06BB" w:rsidP="002B06BB">
      <w:pPr>
        <w:adjustRightInd w:val="0"/>
        <w:ind w:firstLine="540"/>
        <w:jc w:val="both"/>
        <w:rPr>
          <w:rFonts w:eastAsia="Calibri"/>
          <w:sz w:val="24"/>
          <w:szCs w:val="24"/>
          <w:lang w:eastAsia="en-US"/>
        </w:rPr>
      </w:pPr>
      <w:r w:rsidRPr="00B04850">
        <w:rPr>
          <w:rFonts w:eastAsia="Calibri"/>
          <w:sz w:val="24"/>
          <w:szCs w:val="24"/>
          <w:lang w:eastAsia="en-US"/>
        </w:rPr>
        <w:t>Проект перечня услуг и работ составляется Управляющей организацией и представляется собственникам помещений в Многоквартирном доме для утверждения.</w:t>
      </w:r>
    </w:p>
    <w:p w:rsidR="00073192" w:rsidRDefault="002B06BB" w:rsidP="00DE69F6">
      <w:pPr>
        <w:adjustRightInd w:val="0"/>
        <w:ind w:firstLine="540"/>
        <w:jc w:val="both"/>
        <w:rPr>
          <w:rFonts w:eastAsia="Calibri"/>
          <w:sz w:val="24"/>
          <w:szCs w:val="24"/>
          <w:lang w:eastAsia="en-US"/>
        </w:rPr>
      </w:pPr>
      <w:r w:rsidRPr="00B04850">
        <w:rPr>
          <w:rFonts w:eastAsia="Calibri"/>
          <w:sz w:val="24"/>
          <w:szCs w:val="24"/>
          <w:lang w:eastAsia="en-US"/>
        </w:rPr>
        <w:t xml:space="preserve">В целях подтверждения необходимости оказания услуг и выполнения работ, предусмотренных проектом перечня услуг и работ, Управляющая организация по требованию </w:t>
      </w:r>
    </w:p>
    <w:p w:rsidR="002B06BB" w:rsidRPr="00B04850" w:rsidRDefault="002B06BB" w:rsidP="00073192">
      <w:pPr>
        <w:adjustRightInd w:val="0"/>
        <w:jc w:val="both"/>
        <w:rPr>
          <w:rFonts w:eastAsia="Calibri"/>
          <w:sz w:val="24"/>
          <w:szCs w:val="24"/>
          <w:lang w:eastAsia="en-US"/>
        </w:rPr>
      </w:pPr>
      <w:r w:rsidRPr="00B04850">
        <w:rPr>
          <w:rFonts w:eastAsia="Calibri"/>
          <w:sz w:val="24"/>
          <w:szCs w:val="24"/>
          <w:lang w:eastAsia="en-US"/>
        </w:rPr>
        <w:t>собственников помещений в Многоквартирном доме обязаны представить акт обследования технического состояния Многоквартирного дома, а также иные документы, содержащие сведения о выявленных дефектах (неисправностях, повреждениях), и при необходимости - заключения экспертных организаций.</w:t>
      </w:r>
    </w:p>
    <w:p w:rsidR="002B06BB" w:rsidRPr="007F7D7F" w:rsidRDefault="002B06BB" w:rsidP="002B06BB">
      <w:pPr>
        <w:adjustRightInd w:val="0"/>
        <w:ind w:firstLine="540"/>
        <w:jc w:val="both"/>
        <w:rPr>
          <w:rFonts w:eastAsia="Calibri"/>
          <w:sz w:val="24"/>
          <w:szCs w:val="24"/>
          <w:lang w:eastAsia="en-US"/>
        </w:rPr>
      </w:pPr>
      <w:r w:rsidRPr="00B04850">
        <w:rPr>
          <w:rFonts w:eastAsia="Calibri"/>
          <w:sz w:val="24"/>
          <w:szCs w:val="24"/>
          <w:lang w:eastAsia="en-US"/>
        </w:rPr>
        <w:t xml:space="preserve">В перечень услуг и работ могут быть внесены услуги и работы, не включенные в </w:t>
      </w:r>
      <w:proofErr w:type="gramStart"/>
      <w:r w:rsidRPr="007F7D7F">
        <w:rPr>
          <w:rFonts w:eastAsia="Calibri"/>
          <w:sz w:val="24"/>
          <w:szCs w:val="24"/>
          <w:u w:val="single"/>
          <w:lang w:eastAsia="en-US"/>
        </w:rPr>
        <w:t>П</w:t>
      </w:r>
      <w:proofErr w:type="gramEnd"/>
      <w:r w:rsidR="00867C36">
        <w:fldChar w:fldCharType="begin"/>
      </w:r>
      <w:r w:rsidR="00867C36">
        <w:instrText xml:space="preserve"> HYPERLINK "consultantplus://offline/ref=22332D2EE923FB1407E8D85B22FBB34BB9EC49899A0D0B94101F1188CAE28D87FB9A5F59F381BB6DlDI0N" </w:instrText>
      </w:r>
      <w:r w:rsidR="00867C36">
        <w:fldChar w:fldCharType="separate"/>
      </w:r>
      <w:r w:rsidRPr="007F7D7F">
        <w:rPr>
          <w:rStyle w:val="a3"/>
          <w:rFonts w:eastAsia="Calibri"/>
          <w:color w:val="auto"/>
          <w:sz w:val="24"/>
          <w:szCs w:val="24"/>
          <w:lang w:eastAsia="en-US"/>
        </w:rPr>
        <w:t>еречень</w:t>
      </w:r>
      <w:r w:rsidR="00867C36">
        <w:rPr>
          <w:rStyle w:val="a3"/>
          <w:rFonts w:eastAsia="Calibri"/>
          <w:color w:val="auto"/>
          <w:sz w:val="24"/>
          <w:szCs w:val="24"/>
          <w:lang w:eastAsia="en-US"/>
        </w:rPr>
        <w:fldChar w:fldCharType="end"/>
      </w:r>
      <w:r w:rsidRPr="007F7D7F">
        <w:rPr>
          <w:rFonts w:eastAsia="Calibri"/>
          <w:sz w:val="24"/>
          <w:szCs w:val="24"/>
          <w:u w:val="single"/>
          <w:lang w:eastAsia="en-US"/>
        </w:rPr>
        <w:t>.</w:t>
      </w:r>
    </w:p>
    <w:p w:rsidR="002B06BB" w:rsidRPr="00B04850" w:rsidRDefault="002B06BB" w:rsidP="002B06BB">
      <w:pPr>
        <w:adjustRightInd w:val="0"/>
        <w:ind w:firstLine="540"/>
        <w:jc w:val="both"/>
        <w:rPr>
          <w:rFonts w:eastAsia="Calibri"/>
          <w:sz w:val="24"/>
          <w:szCs w:val="24"/>
          <w:lang w:eastAsia="en-US"/>
        </w:rPr>
      </w:pPr>
      <w:r w:rsidRPr="00B04850">
        <w:rPr>
          <w:rFonts w:eastAsia="Calibri"/>
          <w:sz w:val="24"/>
          <w:szCs w:val="24"/>
          <w:lang w:eastAsia="en-US"/>
        </w:rPr>
        <w:t>Перечень услуг и работ должен содержать объемы, стоимость, периодичность и (или) график (сроки) оказания услуг и выполнения работ по содержанию и ремонту общего имущества собственников помещений в Многоквартирном доме.</w:t>
      </w:r>
    </w:p>
    <w:p w:rsidR="007F7D7F" w:rsidRDefault="002B06BB" w:rsidP="002B06BB">
      <w:pPr>
        <w:pStyle w:val="ConsPlusNormal"/>
        <w:widowControl/>
        <w:tabs>
          <w:tab w:val="left" w:pos="1260"/>
        </w:tabs>
        <w:ind w:firstLine="539"/>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5.4. </w:t>
      </w:r>
      <w:proofErr w:type="gramStart"/>
      <w:r w:rsidRPr="00B04850">
        <w:rPr>
          <w:rFonts w:ascii="Times New Roman" w:hAnsi="Times New Roman" w:cs="Times New Roman"/>
          <w:color w:val="000000"/>
          <w:spacing w:val="-6"/>
          <w:sz w:val="24"/>
          <w:szCs w:val="24"/>
        </w:rPr>
        <w:t>Размер платы за коммунальные услуги, предоставленные в помещениях, оборудованных индивидуальными или общими (квартирными) приборами учета, а также при оборудовании Мн</w:t>
      </w:r>
      <w:r w:rsidR="0056188C">
        <w:rPr>
          <w:rFonts w:ascii="Times New Roman" w:hAnsi="Times New Roman" w:cs="Times New Roman"/>
          <w:color w:val="000000"/>
          <w:spacing w:val="-6"/>
          <w:sz w:val="24"/>
          <w:szCs w:val="24"/>
        </w:rPr>
        <w:t>огоквартирного дома общедомовыми</w:t>
      </w:r>
      <w:r w:rsidRPr="00B04850">
        <w:rPr>
          <w:rFonts w:ascii="Times New Roman" w:hAnsi="Times New Roman" w:cs="Times New Roman"/>
          <w:color w:val="000000"/>
          <w:spacing w:val="-6"/>
          <w:sz w:val="24"/>
          <w:szCs w:val="24"/>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а при отсутствии  индивидуального  и /или общего (квартирного)   приборов учета – исходя из нормативов потребления коммунальных услуг</w:t>
      </w:r>
      <w:proofErr w:type="gramEnd"/>
      <w:r w:rsidRPr="00B04850">
        <w:rPr>
          <w:rFonts w:ascii="Times New Roman" w:hAnsi="Times New Roman" w:cs="Times New Roman"/>
          <w:color w:val="000000"/>
          <w:spacing w:val="-6"/>
          <w:sz w:val="24"/>
          <w:szCs w:val="24"/>
        </w:rPr>
        <w:t xml:space="preserve">, </w:t>
      </w:r>
      <w:proofErr w:type="gramStart"/>
      <w:r w:rsidRPr="00B04850">
        <w:rPr>
          <w:rFonts w:ascii="Times New Roman" w:hAnsi="Times New Roman" w:cs="Times New Roman"/>
          <w:color w:val="000000"/>
          <w:spacing w:val="-6"/>
          <w:sz w:val="24"/>
          <w:szCs w:val="24"/>
        </w:rPr>
        <w:t>утверждаемых</w:t>
      </w:r>
      <w:proofErr w:type="gramEnd"/>
      <w:r w:rsidRPr="00B04850">
        <w:rPr>
          <w:rFonts w:ascii="Times New Roman" w:hAnsi="Times New Roman" w:cs="Times New Roman"/>
          <w:color w:val="000000"/>
          <w:spacing w:val="-6"/>
          <w:sz w:val="24"/>
          <w:szCs w:val="24"/>
        </w:rPr>
        <w:t xml:space="preserve">  органом государственной  власти в порядке, установленном Правительством Российской Федерации.</w:t>
      </w:r>
    </w:p>
    <w:p w:rsidR="002B06BB" w:rsidRPr="00B04850" w:rsidRDefault="002B06BB" w:rsidP="002B06BB">
      <w:pPr>
        <w:pStyle w:val="ConsPlusNormal"/>
        <w:widowControl/>
        <w:tabs>
          <w:tab w:val="left" w:pos="1260"/>
        </w:tabs>
        <w:ind w:firstLine="539"/>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5.5. Плата за помещение и коммунальные услуги вносится ежемесячно до десятого числа месяца, следующего за истекшим месяцем.</w:t>
      </w:r>
    </w:p>
    <w:p w:rsidR="00836BFD" w:rsidRDefault="002B06BB" w:rsidP="00DE69F6">
      <w:pPr>
        <w:pStyle w:val="ConsPlusNormal"/>
        <w:widowControl/>
        <w:tabs>
          <w:tab w:val="left" w:pos="1260"/>
        </w:tabs>
        <w:ind w:firstLine="539"/>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5.6. Плата за помещение и коммунальные услуги вносится в установленные настоящим Договором сроки на основании платежных документов, предоставляемых Управляющей организацией в соответствии с пунктом 3.1.13  настоящего Договора. В случае предоставления </w:t>
      </w:r>
    </w:p>
    <w:p w:rsidR="002B06BB" w:rsidRPr="00B04850" w:rsidRDefault="002B06BB" w:rsidP="00836BFD">
      <w:pPr>
        <w:pStyle w:val="ConsPlusNormal"/>
        <w:widowControl/>
        <w:tabs>
          <w:tab w:val="left" w:pos="1260"/>
        </w:tabs>
        <w:ind w:firstLine="0"/>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платежных документов позднее даты, определенной пунктом 3.1.13 настоящего Договора, плата за помещение и коммунальные услуги может быть внесена с задержкой на срок задержки получения платежного документа.</w:t>
      </w:r>
    </w:p>
    <w:p w:rsidR="002B06BB" w:rsidRPr="00B04850" w:rsidRDefault="002B06BB" w:rsidP="002B06BB">
      <w:pPr>
        <w:pStyle w:val="ConsPlusNormal"/>
        <w:widowControl/>
        <w:tabs>
          <w:tab w:val="left" w:pos="1260"/>
        </w:tabs>
        <w:ind w:firstLine="539"/>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5.7. В выставляемом Управляющей организацией платежном документе указываются:</w:t>
      </w:r>
    </w:p>
    <w:p w:rsidR="002B06BB" w:rsidRPr="00B04850" w:rsidRDefault="002B06BB" w:rsidP="002B06BB">
      <w:pPr>
        <w:adjustRightInd w:val="0"/>
        <w:ind w:firstLine="539"/>
        <w:jc w:val="both"/>
        <w:rPr>
          <w:rFonts w:eastAsia="Calibri"/>
          <w:sz w:val="24"/>
          <w:szCs w:val="24"/>
          <w:lang w:eastAsia="en-US"/>
        </w:rPr>
      </w:pPr>
      <w:r w:rsidRPr="00B04850">
        <w:rPr>
          <w:rFonts w:eastAsia="Calibri"/>
          <w:sz w:val="24"/>
          <w:szCs w:val="24"/>
          <w:lang w:eastAsia="en-US"/>
        </w:rPr>
        <w:t>а) почтовый адрес помещения, сведения о Собственнике (нанимателях, арендаторах) помещения (с указанием наименования юридического лица или фамилии, имени и отчества физического лица);</w:t>
      </w:r>
    </w:p>
    <w:p w:rsidR="002B06BB" w:rsidRPr="00B04850" w:rsidRDefault="002B06BB" w:rsidP="002B06BB">
      <w:pPr>
        <w:adjustRightInd w:val="0"/>
        <w:ind w:firstLine="539"/>
        <w:jc w:val="both"/>
        <w:rPr>
          <w:rFonts w:eastAsia="Calibri"/>
          <w:sz w:val="24"/>
          <w:szCs w:val="24"/>
          <w:lang w:eastAsia="en-US"/>
        </w:rPr>
      </w:pPr>
      <w:r w:rsidRPr="00B04850">
        <w:rPr>
          <w:rFonts w:eastAsia="Calibri"/>
          <w:sz w:val="24"/>
          <w:szCs w:val="24"/>
          <w:lang w:eastAsia="en-US"/>
        </w:rPr>
        <w:lastRenderedPageBreak/>
        <w:t>б) наименование Управляющей организации, номер его банковского счета и банковские реквизиты, адрес (место нахождения), номера контактных телефонов, номера факсов и (при наличии) адреса электронной почты, адрес сайта исполнителя в сети Интернет;</w:t>
      </w:r>
    </w:p>
    <w:p w:rsidR="002B06BB" w:rsidRPr="00B04850" w:rsidRDefault="002B06BB" w:rsidP="002B06BB">
      <w:pPr>
        <w:adjustRightInd w:val="0"/>
        <w:ind w:firstLine="539"/>
        <w:jc w:val="both"/>
        <w:rPr>
          <w:rFonts w:eastAsia="Calibri"/>
          <w:sz w:val="24"/>
          <w:szCs w:val="24"/>
          <w:lang w:eastAsia="en-US"/>
        </w:rPr>
      </w:pPr>
      <w:r w:rsidRPr="00B04850">
        <w:rPr>
          <w:rFonts w:eastAsia="Calibri"/>
          <w:sz w:val="24"/>
          <w:szCs w:val="24"/>
          <w:lang w:eastAsia="en-US"/>
        </w:rPr>
        <w:t>в) оплачиваемый месяц,  общая площадь помещения, наименование  оплачиваемых коммунальных услуг, размер  платы за управление Многоквартирным домом. За содержание и ремонт помещения, тарифов (цен) на каждый вид соответствующего коммунального ресурса, единицы измерения объемов (количества) коммунальных ресурсов;</w:t>
      </w:r>
    </w:p>
    <w:p w:rsidR="002B06BB" w:rsidRPr="00B04850" w:rsidRDefault="002B06BB" w:rsidP="002B06BB">
      <w:pPr>
        <w:adjustRightInd w:val="0"/>
        <w:ind w:firstLine="539"/>
        <w:jc w:val="both"/>
        <w:rPr>
          <w:rFonts w:eastAsia="Calibri"/>
          <w:sz w:val="24"/>
          <w:szCs w:val="24"/>
          <w:lang w:eastAsia="en-US"/>
        </w:rPr>
      </w:pPr>
      <w:r w:rsidRPr="00B04850">
        <w:rPr>
          <w:rFonts w:eastAsia="Calibri"/>
          <w:sz w:val="24"/>
          <w:szCs w:val="24"/>
          <w:lang w:eastAsia="en-US"/>
        </w:rPr>
        <w:t xml:space="preserve">г) объем каждого вида коммунальных услуг, предоставленных потребителю за расчетный период в помещении, и размер платы за каждый вид предоставленных коммунальных услуг; </w:t>
      </w:r>
    </w:p>
    <w:p w:rsidR="002B06BB" w:rsidRPr="00B04850" w:rsidRDefault="002B06BB" w:rsidP="002B06BB">
      <w:pPr>
        <w:adjustRightInd w:val="0"/>
        <w:ind w:firstLine="539"/>
        <w:jc w:val="both"/>
        <w:rPr>
          <w:rFonts w:eastAsia="Calibri"/>
          <w:sz w:val="24"/>
          <w:szCs w:val="24"/>
          <w:lang w:eastAsia="en-US"/>
        </w:rPr>
      </w:pPr>
      <w:r w:rsidRPr="00B04850">
        <w:rPr>
          <w:rFonts w:eastAsia="Calibri"/>
          <w:sz w:val="24"/>
          <w:szCs w:val="24"/>
          <w:lang w:eastAsia="en-US"/>
        </w:rPr>
        <w:t>д) объем каждого вида коммунальных услуг,   предоставленных за расчетный период на общедомовые нужды в расчете на каждого потребителя, и размер платы за каждый вид таких коммунальных услуг;</w:t>
      </w:r>
    </w:p>
    <w:p w:rsidR="00073192" w:rsidRDefault="002B06BB" w:rsidP="00DE69F6">
      <w:pPr>
        <w:adjustRightInd w:val="0"/>
        <w:ind w:firstLine="539"/>
        <w:jc w:val="both"/>
        <w:rPr>
          <w:rFonts w:eastAsia="Calibri"/>
          <w:sz w:val="24"/>
          <w:szCs w:val="24"/>
          <w:lang w:eastAsia="en-US"/>
        </w:rPr>
      </w:pPr>
      <w:r w:rsidRPr="00B04850">
        <w:rPr>
          <w:rFonts w:eastAsia="Calibri"/>
          <w:sz w:val="24"/>
          <w:szCs w:val="24"/>
          <w:lang w:eastAsia="en-US"/>
        </w:rPr>
        <w:t>е) общий объем каждого вида коммунальных услуг на общедомовые нужды, предоставленный в Многоквартирном доме за расчетный период, показания коллективного (общедомового) прибора учета соответствующего вида коммунального ресурса, суммарный объем каждого вида коммунальных услуг, предоставленных во всех помещениях в Многоквартирном доме;</w:t>
      </w:r>
    </w:p>
    <w:p w:rsidR="002B06BB" w:rsidRPr="00B04850" w:rsidRDefault="002B06BB" w:rsidP="002B06BB">
      <w:pPr>
        <w:adjustRightInd w:val="0"/>
        <w:ind w:firstLine="539"/>
        <w:jc w:val="both"/>
        <w:rPr>
          <w:rFonts w:eastAsia="Calibri"/>
          <w:sz w:val="24"/>
          <w:szCs w:val="24"/>
          <w:lang w:eastAsia="en-US"/>
        </w:rPr>
      </w:pPr>
      <w:r w:rsidRPr="00B04850">
        <w:rPr>
          <w:rFonts w:eastAsia="Calibri"/>
          <w:sz w:val="24"/>
          <w:szCs w:val="24"/>
          <w:lang w:eastAsia="en-US"/>
        </w:rPr>
        <w:t xml:space="preserve">ж) сведения о размере перерасчета (доначисления или уменьшения) платы за  содержание и ремонт помещения, коммунальные услуги с указанием оснований;  </w:t>
      </w:r>
    </w:p>
    <w:p w:rsidR="002B06BB" w:rsidRPr="00B04850" w:rsidRDefault="002B06BB" w:rsidP="002B06BB">
      <w:pPr>
        <w:adjustRightInd w:val="0"/>
        <w:ind w:firstLine="539"/>
        <w:jc w:val="both"/>
        <w:rPr>
          <w:rFonts w:eastAsia="Calibri"/>
          <w:sz w:val="24"/>
          <w:szCs w:val="24"/>
          <w:lang w:eastAsia="en-US"/>
        </w:rPr>
      </w:pPr>
      <w:r w:rsidRPr="00B04850">
        <w:rPr>
          <w:rFonts w:eastAsia="Calibri"/>
          <w:sz w:val="24"/>
          <w:szCs w:val="24"/>
          <w:lang w:eastAsia="en-US"/>
        </w:rPr>
        <w:t>з) сведения о размере задолженности   перед Управляющей организацией за предыдущие расчетные периоды;</w:t>
      </w:r>
    </w:p>
    <w:p w:rsidR="002B06BB" w:rsidRPr="00B04850" w:rsidRDefault="002B06BB" w:rsidP="002B06BB">
      <w:pPr>
        <w:adjustRightInd w:val="0"/>
        <w:ind w:firstLine="540"/>
        <w:jc w:val="both"/>
        <w:rPr>
          <w:rFonts w:eastAsia="Calibri"/>
          <w:sz w:val="24"/>
          <w:szCs w:val="24"/>
          <w:lang w:eastAsia="en-US"/>
        </w:rPr>
      </w:pPr>
      <w:r w:rsidRPr="00B04850">
        <w:rPr>
          <w:rFonts w:eastAsia="Calibri"/>
          <w:sz w:val="24"/>
          <w:szCs w:val="24"/>
          <w:lang w:eastAsia="en-US"/>
        </w:rPr>
        <w:t xml:space="preserve">и) сведения о предоставлении субсидий и льгот на оплату коммунальных услуг в виде скидок (до перехода к предоставлению субсидий и компенсаций или иных мер социальной поддержки граждан в денежной форме);  </w:t>
      </w:r>
    </w:p>
    <w:p w:rsidR="002B06BB" w:rsidRPr="00B04850" w:rsidRDefault="002B06BB" w:rsidP="002B06BB">
      <w:pPr>
        <w:adjustRightInd w:val="0"/>
        <w:ind w:firstLine="539"/>
        <w:jc w:val="both"/>
        <w:rPr>
          <w:rFonts w:eastAsia="Calibri"/>
          <w:sz w:val="24"/>
          <w:szCs w:val="24"/>
          <w:lang w:eastAsia="en-US"/>
        </w:rPr>
      </w:pPr>
      <w:r w:rsidRPr="00B04850">
        <w:rPr>
          <w:rFonts w:eastAsia="Calibri"/>
          <w:sz w:val="24"/>
          <w:szCs w:val="24"/>
          <w:lang w:eastAsia="en-US"/>
        </w:rPr>
        <w:t xml:space="preserve">к) сведения о рассрочке и (или) отсрочке внесения платы за коммунальные услуги, дата создания платежного документа.  </w:t>
      </w:r>
    </w:p>
    <w:p w:rsidR="002B06BB" w:rsidRPr="00B04850" w:rsidRDefault="002B06BB" w:rsidP="002B06BB">
      <w:pPr>
        <w:adjustRightInd w:val="0"/>
        <w:ind w:firstLine="540"/>
        <w:jc w:val="both"/>
        <w:rPr>
          <w:color w:val="000000"/>
          <w:spacing w:val="-6"/>
          <w:sz w:val="24"/>
          <w:szCs w:val="24"/>
        </w:rPr>
      </w:pPr>
      <w:r w:rsidRPr="00B04850">
        <w:rPr>
          <w:color w:val="000000"/>
          <w:spacing w:val="-6"/>
          <w:sz w:val="24"/>
          <w:szCs w:val="24"/>
        </w:rPr>
        <w:t xml:space="preserve">5.8. </w:t>
      </w:r>
      <w:r w:rsidRPr="00B04850">
        <w:rPr>
          <w:rFonts w:eastAsia="Calibri"/>
          <w:sz w:val="24"/>
          <w:szCs w:val="24"/>
          <w:lang w:eastAsia="en-US"/>
        </w:rPr>
        <w:t xml:space="preserve">В платежном документе, выставляемом Собственнику,  плата за коммунальные услуги на общедомовые нужды и плата за коммунальные услуги, предоставленные Собственнику в жилом или нежилом помещении, подлежат указанию отдельными строками.  </w:t>
      </w:r>
    </w:p>
    <w:p w:rsidR="00AB076E" w:rsidRDefault="002B06BB" w:rsidP="00AB076E">
      <w:pPr>
        <w:pStyle w:val="ConsPlusNormal"/>
        <w:widowControl/>
        <w:tabs>
          <w:tab w:val="left" w:pos="1260"/>
        </w:tabs>
        <w:ind w:firstLine="539"/>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5.9. Размер неустоек (штрафов, пеней) за нарушение Собственником условий настоящего Договора, рассчитанных в соответствии с действующим законодательством и настоящим Договором, указывается в отдельном документе, направляемом Собственнику в течение 5 рабочих дней с момента обнаружения нарушения.</w:t>
      </w:r>
    </w:p>
    <w:p w:rsidR="007F7D7F" w:rsidRDefault="002B06BB" w:rsidP="00AB076E">
      <w:pPr>
        <w:pStyle w:val="ConsPlusNormal"/>
        <w:widowControl/>
        <w:tabs>
          <w:tab w:val="left" w:pos="1260"/>
        </w:tabs>
        <w:ind w:firstLine="539"/>
        <w:jc w:val="both"/>
        <w:rPr>
          <w:rFonts w:eastAsia="Calibri"/>
          <w:sz w:val="24"/>
          <w:szCs w:val="24"/>
          <w:lang w:eastAsia="en-US"/>
        </w:rPr>
      </w:pPr>
      <w:r w:rsidRPr="00B04850">
        <w:rPr>
          <w:rFonts w:ascii="Times New Roman" w:hAnsi="Times New Roman" w:cs="Times New Roman"/>
          <w:color w:val="000000"/>
          <w:spacing w:val="-6"/>
          <w:sz w:val="24"/>
          <w:szCs w:val="24"/>
        </w:rPr>
        <w:t>5.10. Собственник вправе по своему выбору:</w:t>
      </w:r>
    </w:p>
    <w:p w:rsidR="002B06BB" w:rsidRPr="00B04850" w:rsidRDefault="002B06BB" w:rsidP="002B06BB">
      <w:pPr>
        <w:adjustRightInd w:val="0"/>
        <w:ind w:firstLine="540"/>
        <w:jc w:val="both"/>
        <w:rPr>
          <w:rFonts w:eastAsia="Calibri"/>
          <w:sz w:val="24"/>
          <w:szCs w:val="24"/>
          <w:lang w:eastAsia="en-US"/>
        </w:rPr>
      </w:pPr>
      <w:r w:rsidRPr="00B04850">
        <w:rPr>
          <w:rFonts w:eastAsia="Calibri"/>
          <w:sz w:val="24"/>
          <w:szCs w:val="24"/>
          <w:lang w:eastAsia="en-US"/>
        </w:rPr>
        <w:t xml:space="preserve">а) вносить плату за помещение и коммунальные услуги наличными денежными средствами, в безналичной форме с использованием счетов, </w:t>
      </w:r>
      <w:proofErr w:type="gramStart"/>
      <w:r w:rsidRPr="00B04850">
        <w:rPr>
          <w:rFonts w:eastAsia="Calibri"/>
          <w:sz w:val="24"/>
          <w:szCs w:val="24"/>
          <w:lang w:eastAsia="en-US"/>
        </w:rPr>
        <w:t>открытых</w:t>
      </w:r>
      <w:proofErr w:type="gramEnd"/>
      <w:r w:rsidRPr="00B04850">
        <w:rPr>
          <w:rFonts w:eastAsia="Calibri"/>
          <w:sz w:val="24"/>
          <w:szCs w:val="24"/>
          <w:lang w:eastAsia="en-US"/>
        </w:rPr>
        <w:t xml:space="preserve"> в том числе для этих целей в выбранных им банках или переводом денежных средств без открытия банковского счета, почтовыми переводами, банковскими картами, через сеть Интернет и в иных формах, предусмотренных законодательством Российской Федерации, с обязательным сохранением документов, подтверждающих оплату, в течение не менее 3 лет со дня оплаты;</w:t>
      </w:r>
    </w:p>
    <w:p w:rsidR="002B06BB" w:rsidRPr="00B04850" w:rsidRDefault="002B06BB" w:rsidP="002B06BB">
      <w:pPr>
        <w:adjustRightInd w:val="0"/>
        <w:ind w:firstLine="540"/>
        <w:jc w:val="both"/>
        <w:rPr>
          <w:rFonts w:eastAsia="Calibri"/>
          <w:sz w:val="24"/>
          <w:szCs w:val="24"/>
          <w:lang w:eastAsia="en-US"/>
        </w:rPr>
      </w:pPr>
      <w:r w:rsidRPr="00B04850">
        <w:rPr>
          <w:rFonts w:eastAsia="Calibri"/>
          <w:sz w:val="24"/>
          <w:szCs w:val="24"/>
          <w:lang w:eastAsia="en-US"/>
        </w:rPr>
        <w:t>б) поручать другим лицам внесение платы за  помещение и коммунальные услуги вместо них любыми способами, не противоречащими требованиям законодательства Российской Федерации и  настоящему Договору;</w:t>
      </w:r>
    </w:p>
    <w:p w:rsidR="002B06BB" w:rsidRPr="00B04850" w:rsidRDefault="002B06BB" w:rsidP="002B06BB">
      <w:pPr>
        <w:adjustRightInd w:val="0"/>
        <w:ind w:firstLine="540"/>
        <w:jc w:val="both"/>
        <w:rPr>
          <w:rFonts w:eastAsia="Calibri"/>
          <w:sz w:val="24"/>
          <w:szCs w:val="24"/>
          <w:lang w:eastAsia="en-US"/>
        </w:rPr>
      </w:pPr>
      <w:r w:rsidRPr="00B04850">
        <w:rPr>
          <w:rFonts w:eastAsia="Calibri"/>
          <w:sz w:val="24"/>
          <w:szCs w:val="24"/>
          <w:lang w:eastAsia="en-US"/>
        </w:rPr>
        <w:t>в) вносить плату за помещение и коммунальные услуги за последний расчетный период частями, не нарушая срок внесения платы за коммунальные услуги, не нарушая при этом установленный срок окончания ее внесения;</w:t>
      </w:r>
    </w:p>
    <w:p w:rsidR="002B06BB" w:rsidRPr="00B04850" w:rsidRDefault="002B06BB" w:rsidP="002B06BB">
      <w:pPr>
        <w:adjustRightInd w:val="0"/>
        <w:ind w:firstLine="540"/>
        <w:jc w:val="both"/>
        <w:rPr>
          <w:rFonts w:eastAsia="Calibri"/>
          <w:sz w:val="24"/>
          <w:szCs w:val="24"/>
          <w:lang w:eastAsia="en-US"/>
        </w:rPr>
      </w:pPr>
      <w:r w:rsidRPr="00B04850">
        <w:rPr>
          <w:rFonts w:eastAsia="Calibri"/>
          <w:sz w:val="24"/>
          <w:szCs w:val="24"/>
          <w:lang w:eastAsia="en-US"/>
        </w:rPr>
        <w:t>г) вносить предварительную плату за помещение и  коммунальных услуг в счет будущих расчетных периодов.</w:t>
      </w:r>
    </w:p>
    <w:p w:rsidR="002B06BB" w:rsidRPr="00B04850" w:rsidRDefault="002B06BB" w:rsidP="002B06BB">
      <w:pPr>
        <w:pStyle w:val="ConsPlusNormal"/>
        <w:widowControl/>
        <w:tabs>
          <w:tab w:val="left" w:pos="1260"/>
        </w:tabs>
        <w:ind w:firstLine="539"/>
        <w:jc w:val="both"/>
        <w:rPr>
          <w:rFonts w:ascii="Times New Roman" w:eastAsia="Calibri" w:hAnsi="Times New Roman" w:cs="Times New Roman"/>
          <w:sz w:val="24"/>
          <w:szCs w:val="24"/>
          <w:lang w:eastAsia="en-US"/>
        </w:rPr>
      </w:pPr>
      <w:proofErr w:type="gramStart"/>
      <w:r w:rsidRPr="00B04850">
        <w:rPr>
          <w:rFonts w:ascii="Times New Roman" w:eastAsia="Calibri" w:hAnsi="Times New Roman" w:cs="Times New Roman"/>
          <w:sz w:val="24"/>
          <w:szCs w:val="24"/>
          <w:lang w:eastAsia="en-US"/>
        </w:rPr>
        <w:t xml:space="preserve">Обязательства Собственника перед Управляющей организацией по оплате за помещение и коммунальные услуги  считаются исполненными в размере внесенных денежных средств с момента </w:t>
      </w:r>
      <w:r w:rsidRPr="00B04850">
        <w:rPr>
          <w:rFonts w:ascii="Times New Roman" w:eastAsia="Calibri" w:hAnsi="Times New Roman" w:cs="Times New Roman"/>
          <w:sz w:val="24"/>
          <w:szCs w:val="24"/>
          <w:lang w:eastAsia="en-US"/>
        </w:rPr>
        <w:lastRenderedPageBreak/>
        <w:t xml:space="preserve">внесения денежных средств соответственно Управляющей организации либо в кредитную организацию, либо платежному агенту, осуществляющему деятельность по приему платежей физических лиц, либо банковскому платежному агенту (субагенту), осуществляющему деятельность в </w:t>
      </w:r>
      <w:r w:rsidRPr="00FA1F67">
        <w:rPr>
          <w:rFonts w:ascii="Times New Roman" w:eastAsia="Calibri" w:hAnsi="Times New Roman" w:cs="Times New Roman"/>
          <w:sz w:val="24"/>
          <w:szCs w:val="24"/>
          <w:lang w:eastAsia="en-US"/>
        </w:rPr>
        <w:t xml:space="preserve">соответствии с </w:t>
      </w:r>
      <w:hyperlink r:id="rId15" w:history="1">
        <w:r w:rsidRPr="00FA1F67">
          <w:rPr>
            <w:rStyle w:val="a3"/>
            <w:rFonts w:ascii="Times New Roman" w:eastAsia="Calibri" w:hAnsi="Times New Roman" w:cs="Times New Roman"/>
            <w:color w:val="auto"/>
            <w:sz w:val="24"/>
            <w:szCs w:val="24"/>
            <w:lang w:eastAsia="en-US"/>
          </w:rPr>
          <w:t>законодательством</w:t>
        </w:r>
      </w:hyperlink>
      <w:r w:rsidRPr="00505E01">
        <w:rPr>
          <w:rFonts w:ascii="Times New Roman" w:eastAsia="Calibri" w:hAnsi="Times New Roman" w:cs="Times New Roman"/>
          <w:sz w:val="24"/>
          <w:szCs w:val="24"/>
          <w:lang w:eastAsia="en-US"/>
        </w:rPr>
        <w:t xml:space="preserve"> о</w:t>
      </w:r>
      <w:r w:rsidRPr="00B04850">
        <w:rPr>
          <w:rFonts w:ascii="Times New Roman" w:eastAsia="Calibri" w:hAnsi="Times New Roman" w:cs="Times New Roman"/>
          <w:sz w:val="24"/>
          <w:szCs w:val="24"/>
          <w:lang w:eastAsia="en-US"/>
        </w:rPr>
        <w:t xml:space="preserve"> банках и банковской деятельности.</w:t>
      </w:r>
      <w:proofErr w:type="gramEnd"/>
    </w:p>
    <w:p w:rsidR="002B06BB" w:rsidRPr="00B04850" w:rsidRDefault="002B06BB" w:rsidP="002B06BB">
      <w:pPr>
        <w:pStyle w:val="ConsPlusNormal"/>
        <w:widowControl/>
        <w:tabs>
          <w:tab w:val="left" w:pos="1260"/>
        </w:tabs>
        <w:ind w:firstLine="539"/>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5.11. Неиспользование помещений Собственником (нанимателем, арендатором) не является основанием невнесения платы за помещение, а также за отопление.</w:t>
      </w:r>
    </w:p>
    <w:p w:rsidR="002B06BB" w:rsidRPr="00B04850" w:rsidRDefault="002B06BB" w:rsidP="002B06BB">
      <w:pPr>
        <w:adjustRightInd w:val="0"/>
        <w:ind w:firstLine="540"/>
        <w:jc w:val="both"/>
        <w:rPr>
          <w:rFonts w:eastAsia="Calibri"/>
          <w:sz w:val="24"/>
          <w:szCs w:val="24"/>
          <w:lang w:eastAsia="en-US"/>
        </w:rPr>
      </w:pPr>
      <w:r w:rsidRPr="00B04850">
        <w:rPr>
          <w:color w:val="000000"/>
          <w:spacing w:val="-6"/>
          <w:sz w:val="24"/>
          <w:szCs w:val="24"/>
        </w:rPr>
        <w:t>5.12</w:t>
      </w:r>
      <w:r w:rsidRPr="00B04850">
        <w:rPr>
          <w:rFonts w:eastAsia="Calibri"/>
          <w:sz w:val="24"/>
          <w:szCs w:val="24"/>
          <w:lang w:eastAsia="en-US"/>
        </w:rPr>
        <w:t>.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а также при предоставлении коммунальных услуг ненадлежащего качества и/или с перерывами, превышающими установленную продолжительность, размер платы изменяется в порядке, установленном Правительством Российской Федерации</w:t>
      </w:r>
    </w:p>
    <w:p w:rsidR="00073192" w:rsidRDefault="002B06BB" w:rsidP="00DE69F6">
      <w:pPr>
        <w:widowControl w:val="0"/>
        <w:adjustRightInd w:val="0"/>
        <w:ind w:firstLine="540"/>
        <w:jc w:val="both"/>
        <w:rPr>
          <w:color w:val="000000"/>
          <w:spacing w:val="-6"/>
          <w:sz w:val="24"/>
          <w:szCs w:val="24"/>
        </w:rPr>
      </w:pPr>
      <w:r w:rsidRPr="00B04850">
        <w:rPr>
          <w:color w:val="000000"/>
          <w:spacing w:val="-6"/>
          <w:sz w:val="24"/>
          <w:szCs w:val="24"/>
        </w:rPr>
        <w:t xml:space="preserve">5.13.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w:t>
      </w:r>
      <w:proofErr w:type="gramStart"/>
      <w:r w:rsidRPr="00B04850">
        <w:rPr>
          <w:color w:val="000000"/>
          <w:spacing w:val="-6"/>
          <w:sz w:val="24"/>
          <w:szCs w:val="24"/>
        </w:rPr>
        <w:t>установленную</w:t>
      </w:r>
      <w:proofErr w:type="gramEnd"/>
      <w:r w:rsidRPr="00B04850">
        <w:rPr>
          <w:color w:val="000000"/>
          <w:spacing w:val="-6"/>
          <w:sz w:val="24"/>
          <w:szCs w:val="24"/>
        </w:rPr>
        <w:t xml:space="preserve"> </w:t>
      </w:r>
    </w:p>
    <w:p w:rsidR="002B06BB" w:rsidRPr="00B04850" w:rsidRDefault="002B06BB" w:rsidP="00073192">
      <w:pPr>
        <w:widowControl w:val="0"/>
        <w:adjustRightInd w:val="0"/>
        <w:jc w:val="both"/>
        <w:rPr>
          <w:color w:val="000000"/>
          <w:spacing w:val="-6"/>
          <w:sz w:val="24"/>
          <w:szCs w:val="24"/>
        </w:rPr>
      </w:pPr>
      <w:r w:rsidRPr="00B04850">
        <w:rPr>
          <w:color w:val="000000"/>
          <w:spacing w:val="-6"/>
          <w:sz w:val="24"/>
          <w:szCs w:val="24"/>
        </w:rPr>
        <w:t>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B06BB" w:rsidRPr="00B04850" w:rsidRDefault="002B06BB" w:rsidP="002B06BB">
      <w:pPr>
        <w:pStyle w:val="ConsPlusNormal"/>
        <w:widowControl/>
        <w:tabs>
          <w:tab w:val="left" w:pos="1260"/>
        </w:tabs>
        <w:ind w:firstLine="539"/>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5.14. </w:t>
      </w:r>
      <w:r w:rsidRPr="00B04850">
        <w:rPr>
          <w:rFonts w:ascii="Times New Roman" w:hAnsi="Times New Roman" w:cs="Times New Roman"/>
          <w:color w:val="000000"/>
          <w:spacing w:val="-14"/>
          <w:sz w:val="24"/>
          <w:szCs w:val="24"/>
        </w:rPr>
        <w:t>Собственник или наниматель (арендатор) вправе обратиться в Управляющую</w:t>
      </w:r>
      <w:r w:rsidRPr="00B04850">
        <w:rPr>
          <w:rFonts w:ascii="Times New Roman" w:hAnsi="Times New Roman" w:cs="Times New Roman"/>
          <w:color w:val="000000"/>
          <w:spacing w:val="-6"/>
          <w:sz w:val="24"/>
          <w:szCs w:val="24"/>
        </w:rPr>
        <w:t xml:space="preserve"> организацию в письменной форме или сделать это устно в течение 6 месяцев после выявления соответствующего нарушения условий настоящего Договора.</w:t>
      </w:r>
    </w:p>
    <w:p w:rsidR="002B06BB" w:rsidRPr="00B04850" w:rsidRDefault="002B06BB" w:rsidP="002B06BB">
      <w:pPr>
        <w:pStyle w:val="ConsPlusNormal"/>
        <w:widowControl/>
        <w:tabs>
          <w:tab w:val="left" w:pos="1260"/>
        </w:tabs>
        <w:ind w:firstLine="539"/>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5.15. В случае изменения в установленном действующим законодательством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w:t>
      </w:r>
    </w:p>
    <w:p w:rsidR="002B06BB" w:rsidRPr="00B04850" w:rsidRDefault="002B06BB" w:rsidP="002B06BB">
      <w:pPr>
        <w:pStyle w:val="ConsPlusNormal"/>
        <w:widowControl/>
        <w:tabs>
          <w:tab w:val="left" w:pos="1260"/>
        </w:tabs>
        <w:ind w:firstLine="539"/>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5.16. Работы (услуги), выполняемые (оказываемые) Управляющей организацией, не предусмотренные настоящим Договором, выполняются за отдельную плату по взаимному соглашению Сторон.</w:t>
      </w:r>
    </w:p>
    <w:p w:rsidR="002B06BB" w:rsidRPr="00B04850" w:rsidRDefault="002B06BB" w:rsidP="002B06BB">
      <w:pPr>
        <w:pStyle w:val="ConsPlusNormal"/>
        <w:widowControl/>
        <w:tabs>
          <w:tab w:val="left" w:pos="1260"/>
        </w:tabs>
        <w:spacing w:line="208" w:lineRule="auto"/>
        <w:ind w:firstLine="539"/>
        <w:jc w:val="center"/>
        <w:rPr>
          <w:rFonts w:ascii="Times New Roman" w:hAnsi="Times New Roman" w:cs="Times New Roman"/>
          <w:color w:val="000000"/>
          <w:spacing w:val="-6"/>
          <w:sz w:val="24"/>
          <w:szCs w:val="24"/>
        </w:rPr>
      </w:pPr>
    </w:p>
    <w:p w:rsidR="002B06BB" w:rsidRDefault="002B06BB" w:rsidP="00AB076E">
      <w:pPr>
        <w:pStyle w:val="ConsPlusNormal"/>
        <w:widowControl/>
        <w:tabs>
          <w:tab w:val="left" w:pos="1260"/>
        </w:tabs>
        <w:spacing w:line="208" w:lineRule="auto"/>
        <w:ind w:firstLine="539"/>
        <w:jc w:val="center"/>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6. ОТВЕТСТВЕННОСТЬ СТОРОН</w:t>
      </w:r>
    </w:p>
    <w:p w:rsidR="00307CCD" w:rsidRPr="00B04850" w:rsidRDefault="00307CCD" w:rsidP="00AB076E">
      <w:pPr>
        <w:pStyle w:val="ConsPlusNormal"/>
        <w:widowControl/>
        <w:tabs>
          <w:tab w:val="left" w:pos="1260"/>
        </w:tabs>
        <w:spacing w:line="208" w:lineRule="auto"/>
        <w:ind w:firstLine="539"/>
        <w:jc w:val="center"/>
        <w:rPr>
          <w:rFonts w:ascii="Times New Roman" w:hAnsi="Times New Roman" w:cs="Times New Roman"/>
          <w:color w:val="000000"/>
          <w:spacing w:val="-6"/>
          <w:sz w:val="24"/>
          <w:szCs w:val="24"/>
        </w:rPr>
      </w:pPr>
    </w:p>
    <w:p w:rsidR="002B06BB" w:rsidRPr="00B04850" w:rsidRDefault="002B06BB" w:rsidP="002B06BB">
      <w:pPr>
        <w:pStyle w:val="ConsPlusNormal"/>
        <w:widowControl/>
        <w:tabs>
          <w:tab w:val="left" w:pos="1260"/>
        </w:tabs>
        <w:ind w:firstLine="539"/>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6.1.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B06BB" w:rsidRPr="00B04850" w:rsidRDefault="002B06BB" w:rsidP="00073192">
      <w:pPr>
        <w:pStyle w:val="ConsPlusNormal"/>
        <w:widowControl/>
        <w:tabs>
          <w:tab w:val="left" w:pos="1260"/>
        </w:tabs>
        <w:ind w:firstLine="539"/>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6.2. </w:t>
      </w:r>
      <w:proofErr w:type="gramStart"/>
      <w:r w:rsidRPr="00B04850">
        <w:rPr>
          <w:rFonts w:ascii="Times New Roman" w:hAnsi="Times New Roman" w:cs="Times New Roman"/>
          <w:color w:val="000000"/>
          <w:spacing w:val="-6"/>
          <w:sz w:val="24"/>
          <w:szCs w:val="24"/>
        </w:rPr>
        <w:t xml:space="preserve">В случае выполнения работ и (или) оказания услуг по управлению, содержанию и ремонту общего имущества в Многоквартирном доме с перерывами, превышающими установленную продолжительность предельных сроков устранения неисправностей при выполнении внепланового (непредвиденного) текущего ремонта общего имущества МКД, Управляющая организация обязана уплатить Собственнику (нанимателю, </w:t>
      </w:r>
      <w:proofErr w:type="spellStart"/>
      <w:r w:rsidRPr="00B04850">
        <w:rPr>
          <w:rFonts w:ascii="Times New Roman" w:hAnsi="Times New Roman" w:cs="Times New Roman"/>
          <w:color w:val="000000"/>
          <w:spacing w:val="-6"/>
          <w:sz w:val="24"/>
          <w:szCs w:val="24"/>
        </w:rPr>
        <w:t>аренлатору</w:t>
      </w:r>
      <w:proofErr w:type="spellEnd"/>
      <w:r w:rsidRPr="00B04850">
        <w:rPr>
          <w:rFonts w:ascii="Times New Roman" w:hAnsi="Times New Roman" w:cs="Times New Roman"/>
          <w:color w:val="000000"/>
          <w:spacing w:val="-6"/>
          <w:sz w:val="24"/>
          <w:szCs w:val="24"/>
        </w:rPr>
        <w:t>) неустойку в размере одной трехсотой ставки рефинансирования Центрального банка Российской Федерации, действующей на момент оплаты, от стоимости</w:t>
      </w:r>
      <w:proofErr w:type="gramEnd"/>
      <w:r w:rsidRPr="00B04850">
        <w:rPr>
          <w:rFonts w:ascii="Times New Roman" w:hAnsi="Times New Roman" w:cs="Times New Roman"/>
          <w:color w:val="000000"/>
          <w:spacing w:val="-6"/>
          <w:sz w:val="24"/>
          <w:szCs w:val="24"/>
        </w:rPr>
        <w:t xml:space="preserve"> </w:t>
      </w:r>
      <w:proofErr w:type="spellStart"/>
      <w:r w:rsidRPr="00B04850">
        <w:rPr>
          <w:rFonts w:ascii="Times New Roman" w:hAnsi="Times New Roman" w:cs="Times New Roman"/>
          <w:color w:val="000000"/>
          <w:spacing w:val="-6"/>
          <w:sz w:val="24"/>
          <w:szCs w:val="24"/>
        </w:rPr>
        <w:t>непредоставленных</w:t>
      </w:r>
      <w:proofErr w:type="spellEnd"/>
      <w:r w:rsidRPr="00B04850">
        <w:rPr>
          <w:rFonts w:ascii="Times New Roman" w:hAnsi="Times New Roman" w:cs="Times New Roman"/>
          <w:color w:val="000000"/>
          <w:spacing w:val="-6"/>
          <w:sz w:val="24"/>
          <w:szCs w:val="24"/>
        </w:rPr>
        <w:t xml:space="preserve"> (невыполненных) или некачественно предоставленных (выполненных) услуг (работ) за каждый день нарушения, перечислив ее на счет, указанный Собственником. По желанию Собственника неустойка может быть зачтена в счет будущих платежей.</w:t>
      </w:r>
    </w:p>
    <w:p w:rsidR="002B06BB" w:rsidRPr="00B04850" w:rsidRDefault="002B06BB" w:rsidP="002B06BB">
      <w:pPr>
        <w:pStyle w:val="ConsPlusNormal"/>
        <w:widowControl/>
        <w:tabs>
          <w:tab w:val="left" w:pos="1260"/>
        </w:tabs>
        <w:ind w:firstLine="539"/>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6.3. В случае несвоевременного и (или) неполного внесения платы за помещение и коммунальные услуги, в том числе и при выявлении фактов, указанных в п. 6.4 настоящего Договора, Собственник обязан уплатить Управляющей организации пени в размере и в порядке, установленных частью 14 статьи 155 Жилищного кодекса Российской Федерации и настоящим Договором.</w:t>
      </w:r>
    </w:p>
    <w:p w:rsidR="002B06BB" w:rsidRPr="00B04850" w:rsidRDefault="002B06BB" w:rsidP="002B06BB">
      <w:pPr>
        <w:pStyle w:val="ConsPlusNormal"/>
        <w:widowControl/>
        <w:tabs>
          <w:tab w:val="left" w:pos="1260"/>
        </w:tabs>
        <w:ind w:firstLine="539"/>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6.4. При выявлении Управляющей организацией факта проживания в жилом помещении Собственника лиц, не зарегистрированных по месту жительства (месту пребывания)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2B06BB" w:rsidRPr="00B04850" w:rsidRDefault="002B06BB" w:rsidP="002B06BB">
      <w:pPr>
        <w:pStyle w:val="ConsPlusNormal"/>
        <w:widowControl/>
        <w:tabs>
          <w:tab w:val="left" w:pos="1260"/>
        </w:tabs>
        <w:ind w:firstLine="539"/>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lastRenderedPageBreak/>
        <w:t>6.5. Управляющая организация несет ответственность за ущерб, причиненный имуществу в Многоквартирном доме, возникший в результате ее действий или бездействия, в порядке, установленном законодательством.</w:t>
      </w:r>
    </w:p>
    <w:p w:rsidR="002B06BB" w:rsidRPr="00B04850" w:rsidRDefault="002B06BB" w:rsidP="002B06BB">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rsidR="002B06BB" w:rsidRPr="00B04850" w:rsidRDefault="002B06BB" w:rsidP="00836BFD">
      <w:pPr>
        <w:pStyle w:val="ConsPlusNormal"/>
        <w:widowControl/>
        <w:tabs>
          <w:tab w:val="left" w:pos="1260"/>
        </w:tabs>
        <w:spacing w:line="216" w:lineRule="auto"/>
        <w:ind w:firstLine="0"/>
        <w:jc w:val="center"/>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7. ОСУЩЕСТВЛЕНИЕ </w:t>
      </w:r>
      <w:proofErr w:type="gramStart"/>
      <w:r w:rsidRPr="00B04850">
        <w:rPr>
          <w:rFonts w:ascii="Times New Roman" w:hAnsi="Times New Roman" w:cs="Times New Roman"/>
          <w:color w:val="000000"/>
          <w:spacing w:val="-6"/>
          <w:sz w:val="24"/>
          <w:szCs w:val="24"/>
        </w:rPr>
        <w:t>КОНТРОЛЯ ЗА</w:t>
      </w:r>
      <w:proofErr w:type="gramEnd"/>
      <w:r w:rsidRPr="00B04850">
        <w:rPr>
          <w:rFonts w:ascii="Times New Roman" w:hAnsi="Times New Roman" w:cs="Times New Roman"/>
          <w:color w:val="000000"/>
          <w:spacing w:val="-6"/>
          <w:sz w:val="24"/>
          <w:szCs w:val="24"/>
        </w:rPr>
        <w:t xml:space="preserve"> ВЫПОЛНЕНИЕМ УПРАВЛЯЮЩЕЙ ОРГАНИЗАЦИЕЙ ЕЕ ОБЯЗАТЕЛЬСТВ ПО НАСТОЯЩЕМУ ДОГОВОРУ И ПОРЯДОК РЕГИСТРАЦИИ НАРУШЕНИЙ НАСТОЯЩЕГО ДОГОВОРА</w:t>
      </w:r>
    </w:p>
    <w:p w:rsidR="002B06BB" w:rsidRPr="00B04850" w:rsidRDefault="002B06BB" w:rsidP="002B06BB">
      <w:pPr>
        <w:pStyle w:val="ConsPlusNormal"/>
        <w:widowControl/>
        <w:tabs>
          <w:tab w:val="left" w:pos="1260"/>
        </w:tabs>
        <w:ind w:firstLine="539"/>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7.1. </w:t>
      </w:r>
      <w:r w:rsidRPr="00B04850">
        <w:rPr>
          <w:rFonts w:ascii="Times New Roman" w:hAnsi="Times New Roman" w:cs="Times New Roman"/>
          <w:color w:val="000000"/>
          <w:spacing w:val="-10"/>
          <w:sz w:val="24"/>
          <w:szCs w:val="24"/>
        </w:rPr>
        <w:t xml:space="preserve">Контроль над деятельностью Управляющей организации в части исполнения </w:t>
      </w:r>
      <w:r w:rsidRPr="00B04850">
        <w:rPr>
          <w:rFonts w:ascii="Times New Roman" w:hAnsi="Times New Roman" w:cs="Times New Roman"/>
          <w:color w:val="000000"/>
          <w:spacing w:val="-6"/>
          <w:sz w:val="24"/>
          <w:szCs w:val="24"/>
        </w:rPr>
        <w:t>настоящего Договора осуществляется Собственником и Председателем Совета МКД в соответствии с их полномочиями путем:</w:t>
      </w:r>
    </w:p>
    <w:p w:rsidR="00073192" w:rsidRDefault="002B06BB" w:rsidP="00C323EE">
      <w:pPr>
        <w:pStyle w:val="ConsPlusNormal"/>
        <w:widowControl/>
        <w:tabs>
          <w:tab w:val="left" w:pos="567"/>
        </w:tabs>
        <w:ind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 получения от Управляющей организации не позднее 5 рабочих дней </w:t>
      </w:r>
      <w:proofErr w:type="gramStart"/>
      <w:r w:rsidRPr="00B04850">
        <w:rPr>
          <w:rFonts w:ascii="Times New Roman" w:hAnsi="Times New Roman" w:cs="Times New Roman"/>
          <w:color w:val="000000"/>
          <w:spacing w:val="-6"/>
          <w:sz w:val="24"/>
          <w:szCs w:val="24"/>
        </w:rPr>
        <w:t>с даты обращения</w:t>
      </w:r>
      <w:proofErr w:type="gramEnd"/>
      <w:r w:rsidRPr="00B04850">
        <w:rPr>
          <w:rFonts w:ascii="Times New Roman" w:hAnsi="Times New Roman" w:cs="Times New Roman"/>
          <w:color w:val="000000"/>
          <w:spacing w:val="-6"/>
          <w:sz w:val="24"/>
          <w:szCs w:val="24"/>
        </w:rPr>
        <w:t xml:space="preserve"> информации о перечнях, объемах, качестве и периодичности оказанных услуг и (или) выполненных работ;</w:t>
      </w:r>
    </w:p>
    <w:p w:rsidR="002B06BB" w:rsidRPr="00B04850" w:rsidRDefault="002B06BB" w:rsidP="002B06BB">
      <w:pPr>
        <w:pStyle w:val="ConsPlusNormal"/>
        <w:widowControl/>
        <w:tabs>
          <w:tab w:val="left" w:pos="567"/>
        </w:tabs>
        <w:ind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w:t>
      </w:r>
      <w:r w:rsidRPr="00B04850">
        <w:rPr>
          <w:rFonts w:ascii="Times New Roman" w:hAnsi="Times New Roman" w:cs="Times New Roman"/>
          <w:color w:val="000000"/>
          <w:spacing w:val="-6"/>
          <w:sz w:val="24"/>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rsidR="002B06BB" w:rsidRPr="00B04850" w:rsidRDefault="002B06BB" w:rsidP="002B06BB">
      <w:pPr>
        <w:pStyle w:val="ConsPlusNormal"/>
        <w:widowControl/>
        <w:tabs>
          <w:tab w:val="left" w:pos="0"/>
        </w:tabs>
        <w:ind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w:t>
      </w:r>
      <w:r w:rsidRPr="00B04850">
        <w:rPr>
          <w:rFonts w:ascii="Times New Roman" w:hAnsi="Times New Roman" w:cs="Times New Roman"/>
          <w:color w:val="000000"/>
          <w:spacing w:val="-6"/>
          <w:sz w:val="24"/>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2B06BB" w:rsidRPr="00B04850" w:rsidRDefault="002B06BB" w:rsidP="002B06BB">
      <w:pPr>
        <w:pStyle w:val="ConsPlusNormal"/>
        <w:widowControl/>
        <w:tabs>
          <w:tab w:val="left" w:pos="0"/>
        </w:tabs>
        <w:ind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w:t>
      </w:r>
      <w:r w:rsidRPr="00B04850">
        <w:rPr>
          <w:rFonts w:ascii="Times New Roman" w:hAnsi="Times New Roman" w:cs="Times New Roman"/>
          <w:color w:val="000000"/>
          <w:spacing w:val="-6"/>
          <w:sz w:val="24"/>
          <w:szCs w:val="24"/>
        </w:rPr>
        <w:tab/>
        <w:t xml:space="preserve">обращения в органы, осуществляющие государственный и муниципальный </w:t>
      </w:r>
      <w:proofErr w:type="gramStart"/>
      <w:r w:rsidRPr="00B04850">
        <w:rPr>
          <w:rFonts w:ascii="Times New Roman" w:hAnsi="Times New Roman" w:cs="Times New Roman"/>
          <w:color w:val="000000"/>
          <w:spacing w:val="-6"/>
          <w:sz w:val="24"/>
          <w:szCs w:val="24"/>
        </w:rPr>
        <w:t>контроль  за</w:t>
      </w:r>
      <w:proofErr w:type="gramEnd"/>
      <w:r w:rsidRPr="00B04850">
        <w:rPr>
          <w:rFonts w:ascii="Times New Roman" w:hAnsi="Times New Roman" w:cs="Times New Roman"/>
          <w:color w:val="000000"/>
          <w:spacing w:val="-6"/>
          <w:sz w:val="24"/>
          <w:szCs w:val="24"/>
        </w:rPr>
        <w:t xml:space="preserve"> использованием и сохранностью жилищного фонда, его соответствия установленным требованиям для административного воздействия, а также в иные органы исполнительной власти в соответствии с действующим законодательством;</w:t>
      </w:r>
    </w:p>
    <w:p w:rsidR="002B06BB" w:rsidRPr="00B04850" w:rsidRDefault="002B06BB" w:rsidP="002B06BB">
      <w:pPr>
        <w:widowControl w:val="0"/>
        <w:tabs>
          <w:tab w:val="left" w:pos="0"/>
        </w:tabs>
        <w:adjustRightInd w:val="0"/>
        <w:ind w:firstLine="567"/>
        <w:jc w:val="both"/>
        <w:rPr>
          <w:color w:val="000000"/>
          <w:spacing w:val="-6"/>
          <w:sz w:val="24"/>
          <w:szCs w:val="24"/>
        </w:rPr>
      </w:pPr>
      <w:r w:rsidRPr="00B04850">
        <w:rPr>
          <w:color w:val="000000"/>
          <w:spacing w:val="-6"/>
          <w:sz w:val="24"/>
          <w:szCs w:val="24"/>
        </w:rPr>
        <w:t xml:space="preserve">- </w:t>
      </w:r>
      <w:r w:rsidRPr="00B04850">
        <w:rPr>
          <w:sz w:val="24"/>
          <w:szCs w:val="24"/>
        </w:rPr>
        <w:t>проведения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обследования составляется Акт;</w:t>
      </w:r>
    </w:p>
    <w:p w:rsidR="002B06BB" w:rsidRPr="00B04850" w:rsidRDefault="002B06BB" w:rsidP="002B06BB">
      <w:pPr>
        <w:pStyle w:val="ConsPlusNormal"/>
        <w:widowControl/>
        <w:tabs>
          <w:tab w:val="left" w:pos="0"/>
        </w:tabs>
        <w:ind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w:t>
      </w:r>
      <w:r w:rsidRPr="00B04850">
        <w:rPr>
          <w:rFonts w:ascii="Times New Roman" w:hAnsi="Times New Roman" w:cs="Times New Roman"/>
          <w:color w:val="000000"/>
          <w:spacing w:val="-6"/>
          <w:sz w:val="24"/>
          <w:szCs w:val="24"/>
        </w:rPr>
        <w:tab/>
        <w:t>участия в осмотрах общего имущества,  а также участия в проверках технического состояния инженерных систем и оборудования с целью подготовки предложений по их ремонту;</w:t>
      </w:r>
    </w:p>
    <w:p w:rsidR="002B06BB" w:rsidRPr="00B04850" w:rsidRDefault="002B06BB" w:rsidP="002B06BB">
      <w:pPr>
        <w:pStyle w:val="ConsPlusNormal"/>
        <w:widowControl/>
        <w:tabs>
          <w:tab w:val="left" w:pos="0"/>
        </w:tabs>
        <w:ind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w:t>
      </w:r>
      <w:r w:rsidRPr="00B04850">
        <w:rPr>
          <w:rFonts w:ascii="Times New Roman" w:hAnsi="Times New Roman" w:cs="Times New Roman"/>
          <w:color w:val="000000"/>
          <w:spacing w:val="-6"/>
          <w:sz w:val="24"/>
          <w:szCs w:val="24"/>
        </w:rPr>
        <w:tab/>
        <w:t>участия в приемке всех видов работ, в том числе по подготовке дома к сезонной эксплуатации.</w:t>
      </w:r>
    </w:p>
    <w:p w:rsidR="002B06BB" w:rsidRPr="00B04850" w:rsidRDefault="002B06BB" w:rsidP="002B06BB">
      <w:pPr>
        <w:pStyle w:val="Default"/>
        <w:ind w:firstLine="567"/>
        <w:jc w:val="both"/>
      </w:pPr>
      <w:r w:rsidRPr="00B04850">
        <w:t xml:space="preserve">- в приемке всех видов работ, с оформлением акта в соответствии с п.4.2.6. настоящего Договора, в том числе по подготовке дома к сезонной эксплуатации; </w:t>
      </w:r>
    </w:p>
    <w:p w:rsidR="002B06BB" w:rsidRPr="00B04850" w:rsidRDefault="002B06BB" w:rsidP="002B06BB">
      <w:pPr>
        <w:pStyle w:val="ConsPlusNormal"/>
        <w:widowControl/>
        <w:tabs>
          <w:tab w:val="left" w:pos="0"/>
        </w:tabs>
        <w:ind w:firstLine="567"/>
        <w:jc w:val="both"/>
        <w:rPr>
          <w:rFonts w:ascii="Times New Roman" w:hAnsi="Times New Roman" w:cs="Times New Roman"/>
          <w:color w:val="000000"/>
          <w:spacing w:val="-6"/>
          <w:sz w:val="24"/>
          <w:szCs w:val="24"/>
        </w:rPr>
      </w:pPr>
      <w:r w:rsidRPr="00B04850">
        <w:rPr>
          <w:rFonts w:ascii="Times New Roman" w:hAnsi="Times New Roman" w:cs="Times New Roman"/>
          <w:sz w:val="24"/>
          <w:szCs w:val="24"/>
        </w:rPr>
        <w:t>- в составлении актов о нарушении условий и (или) невыполнения обязательств по Договору;</w:t>
      </w:r>
    </w:p>
    <w:p w:rsidR="002B06BB" w:rsidRPr="00B04850" w:rsidRDefault="002B06BB" w:rsidP="002B06BB">
      <w:pPr>
        <w:widowControl w:val="0"/>
        <w:adjustRightInd w:val="0"/>
        <w:ind w:firstLine="540"/>
        <w:jc w:val="both"/>
        <w:rPr>
          <w:sz w:val="24"/>
          <w:szCs w:val="24"/>
        </w:rPr>
      </w:pPr>
      <w:r w:rsidRPr="00B04850">
        <w:rPr>
          <w:color w:val="000000"/>
          <w:spacing w:val="-6"/>
          <w:sz w:val="24"/>
          <w:szCs w:val="24"/>
        </w:rPr>
        <w:t xml:space="preserve">- в составлении актов о причинении ущерба жизни и здоровью и (или) имуществу Собственника, общему имуществу Собственников  помещений в порядке, предусмотренном Правилами предоставлении коммунальных услуг.   </w:t>
      </w:r>
    </w:p>
    <w:p w:rsidR="002B06BB" w:rsidRDefault="002B06BB" w:rsidP="00C323EE">
      <w:pPr>
        <w:pStyle w:val="ConsPlusNormal"/>
        <w:widowControl/>
        <w:tabs>
          <w:tab w:val="left" w:pos="1260"/>
        </w:tabs>
        <w:spacing w:line="208" w:lineRule="auto"/>
        <w:ind w:firstLine="0"/>
        <w:rPr>
          <w:rFonts w:ascii="Times New Roman" w:hAnsi="Times New Roman" w:cs="Times New Roman"/>
          <w:color w:val="000000"/>
          <w:spacing w:val="-6"/>
          <w:sz w:val="24"/>
          <w:szCs w:val="24"/>
        </w:rPr>
      </w:pPr>
    </w:p>
    <w:p w:rsidR="00836BFD" w:rsidRDefault="00836BFD" w:rsidP="00E304CC">
      <w:pPr>
        <w:pStyle w:val="ConsPlusNormal"/>
        <w:widowControl/>
        <w:tabs>
          <w:tab w:val="left" w:pos="1260"/>
        </w:tabs>
        <w:spacing w:line="208" w:lineRule="auto"/>
        <w:ind w:firstLine="0"/>
        <w:rPr>
          <w:rFonts w:ascii="Times New Roman" w:hAnsi="Times New Roman" w:cs="Times New Roman"/>
          <w:color w:val="000000"/>
          <w:spacing w:val="-6"/>
          <w:sz w:val="24"/>
          <w:szCs w:val="24"/>
        </w:rPr>
      </w:pPr>
    </w:p>
    <w:p w:rsidR="002B06BB" w:rsidRPr="00B04850" w:rsidRDefault="002B06BB" w:rsidP="00836BFD">
      <w:pPr>
        <w:pStyle w:val="ConsPlusNormal"/>
        <w:widowControl/>
        <w:tabs>
          <w:tab w:val="left" w:pos="1260"/>
        </w:tabs>
        <w:spacing w:line="208" w:lineRule="auto"/>
        <w:ind w:firstLine="0"/>
        <w:jc w:val="center"/>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8. ПОРЯДОК ИЗМЕНЕНИЯ И РАСТОРЖЕНИЯ ДОГОВОРА</w:t>
      </w:r>
    </w:p>
    <w:p w:rsidR="0009442B" w:rsidRDefault="0009442B" w:rsidP="002B06BB">
      <w:pPr>
        <w:adjustRightInd w:val="0"/>
        <w:ind w:firstLine="540"/>
        <w:jc w:val="both"/>
        <w:rPr>
          <w:sz w:val="24"/>
          <w:szCs w:val="24"/>
        </w:rPr>
      </w:pPr>
    </w:p>
    <w:p w:rsidR="002B06BB" w:rsidRPr="00B04850" w:rsidRDefault="002B06BB" w:rsidP="002B06BB">
      <w:pPr>
        <w:adjustRightInd w:val="0"/>
        <w:ind w:firstLine="540"/>
        <w:jc w:val="both"/>
        <w:rPr>
          <w:rFonts w:eastAsia="Calibri"/>
          <w:sz w:val="24"/>
          <w:szCs w:val="24"/>
          <w:lang w:eastAsia="en-US"/>
        </w:rPr>
      </w:pPr>
      <w:r w:rsidRPr="00B04850">
        <w:rPr>
          <w:sz w:val="24"/>
          <w:szCs w:val="24"/>
        </w:rPr>
        <w:t xml:space="preserve">8.1. </w:t>
      </w:r>
      <w:r w:rsidRPr="00B04850">
        <w:rPr>
          <w:rFonts w:eastAsia="Calibri"/>
          <w:sz w:val="24"/>
          <w:szCs w:val="24"/>
          <w:lang w:eastAsia="en-US"/>
        </w:rPr>
        <w:t xml:space="preserve">Изменение и (или) расторжение настоящего Договора осуществляются в порядке, предусмотренном </w:t>
      </w:r>
      <w:r w:rsidRPr="00E304CC">
        <w:rPr>
          <w:rFonts w:eastAsia="Calibri"/>
          <w:sz w:val="24"/>
          <w:szCs w:val="24"/>
          <w:lang w:eastAsia="en-US"/>
        </w:rPr>
        <w:t xml:space="preserve">гражданским </w:t>
      </w:r>
      <w:hyperlink r:id="rId16" w:history="1">
        <w:r w:rsidRPr="00E304CC">
          <w:rPr>
            <w:rStyle w:val="a3"/>
            <w:rFonts w:eastAsia="Calibri"/>
            <w:color w:val="auto"/>
            <w:sz w:val="24"/>
            <w:szCs w:val="24"/>
            <w:lang w:eastAsia="en-US"/>
          </w:rPr>
          <w:t>законодательством</w:t>
        </w:r>
        <w:r w:rsidRPr="00E304CC">
          <w:rPr>
            <w:rStyle w:val="a7"/>
            <w:rFonts w:eastAsia="Calibri"/>
            <w:sz w:val="24"/>
            <w:szCs w:val="24"/>
            <w:lang w:eastAsia="en-US"/>
          </w:rPr>
          <w:footnoteReference w:id="2"/>
        </w:r>
        <w:r w:rsidRPr="00E304CC">
          <w:rPr>
            <w:rStyle w:val="a3"/>
            <w:rFonts w:eastAsia="Calibri"/>
            <w:color w:val="auto"/>
            <w:sz w:val="24"/>
            <w:szCs w:val="24"/>
            <w:lang w:eastAsia="en-US"/>
          </w:rPr>
          <w:t>.</w:t>
        </w:r>
      </w:hyperlink>
    </w:p>
    <w:p w:rsidR="002B06BB" w:rsidRPr="00B04850" w:rsidRDefault="002B06BB" w:rsidP="002B06BB">
      <w:pPr>
        <w:adjustRightInd w:val="0"/>
        <w:ind w:firstLine="540"/>
        <w:jc w:val="both"/>
        <w:rPr>
          <w:rFonts w:eastAsia="Calibri"/>
          <w:sz w:val="24"/>
          <w:szCs w:val="24"/>
          <w:lang w:eastAsia="en-US"/>
        </w:rPr>
      </w:pPr>
      <w:r w:rsidRPr="00B04850">
        <w:rPr>
          <w:rFonts w:eastAsia="Calibri"/>
          <w:sz w:val="24"/>
          <w:szCs w:val="24"/>
          <w:lang w:eastAsia="en-US"/>
        </w:rPr>
        <w:t>8.2.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условий настоящего Договора, и принять решение о выборе иной управляющей организации или об изменении способа управления Многоквартирным домом.</w:t>
      </w:r>
    </w:p>
    <w:p w:rsidR="002B06BB" w:rsidRPr="00B04850" w:rsidRDefault="002B06BB" w:rsidP="002B06BB">
      <w:pPr>
        <w:adjustRightInd w:val="0"/>
        <w:ind w:firstLine="540"/>
        <w:jc w:val="both"/>
        <w:rPr>
          <w:rFonts w:eastAsia="Calibri"/>
          <w:sz w:val="24"/>
          <w:szCs w:val="24"/>
          <w:lang w:eastAsia="en-US"/>
        </w:rPr>
      </w:pPr>
      <w:r w:rsidRPr="00B04850">
        <w:rPr>
          <w:rFonts w:eastAsia="Calibri"/>
          <w:sz w:val="24"/>
          <w:szCs w:val="24"/>
          <w:lang w:eastAsia="en-US"/>
        </w:rPr>
        <w:lastRenderedPageBreak/>
        <w:t>8.3. При отсутствии заявления одной из сторон о прекращении настоящего Договора   по окончании срока его действия настоящий Договор считается продленным на тот же срок и на тех же условиях, какие были предусмотрены настоящим Договором.</w:t>
      </w:r>
    </w:p>
    <w:p w:rsidR="002B06BB" w:rsidRPr="00B04850" w:rsidRDefault="002B06BB" w:rsidP="002B06BB">
      <w:pPr>
        <w:widowControl w:val="0"/>
        <w:adjustRightInd w:val="0"/>
        <w:ind w:firstLine="539"/>
        <w:jc w:val="both"/>
        <w:rPr>
          <w:sz w:val="24"/>
          <w:szCs w:val="24"/>
        </w:rPr>
      </w:pPr>
    </w:p>
    <w:p w:rsidR="002B06BB" w:rsidRPr="00B04850" w:rsidRDefault="002B06BB" w:rsidP="00307CCD">
      <w:pPr>
        <w:widowControl w:val="0"/>
        <w:adjustRightInd w:val="0"/>
        <w:jc w:val="center"/>
        <w:outlineLvl w:val="0"/>
        <w:rPr>
          <w:sz w:val="24"/>
          <w:szCs w:val="24"/>
        </w:rPr>
      </w:pPr>
      <w:r w:rsidRPr="00B04850">
        <w:rPr>
          <w:sz w:val="24"/>
          <w:szCs w:val="24"/>
        </w:rPr>
        <w:t>9. ОСОБЫЕ УСЛОВИЯ</w:t>
      </w:r>
    </w:p>
    <w:p w:rsidR="0009442B" w:rsidRDefault="0009442B" w:rsidP="002B06BB">
      <w:pPr>
        <w:widowControl w:val="0"/>
        <w:adjustRightInd w:val="0"/>
        <w:ind w:firstLine="539"/>
        <w:jc w:val="both"/>
        <w:rPr>
          <w:sz w:val="24"/>
          <w:szCs w:val="24"/>
        </w:rPr>
      </w:pPr>
    </w:p>
    <w:p w:rsidR="00073192" w:rsidRDefault="002B06BB" w:rsidP="0009442B">
      <w:pPr>
        <w:widowControl w:val="0"/>
        <w:adjustRightInd w:val="0"/>
        <w:ind w:firstLine="539"/>
        <w:jc w:val="both"/>
        <w:rPr>
          <w:sz w:val="24"/>
          <w:szCs w:val="24"/>
        </w:rPr>
      </w:pPr>
      <w:r w:rsidRPr="00B04850">
        <w:rPr>
          <w:sz w:val="24"/>
          <w:szCs w:val="24"/>
        </w:rPr>
        <w:t>9.1. Все споры, возникшие из настоящего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месту нахождения Многоквартирного дома по заявлению одной из Сторон.</w:t>
      </w:r>
    </w:p>
    <w:p w:rsidR="002B06BB" w:rsidRPr="00B04850" w:rsidRDefault="002B06BB" w:rsidP="002B06BB">
      <w:pPr>
        <w:widowControl w:val="0"/>
        <w:adjustRightInd w:val="0"/>
        <w:ind w:firstLine="539"/>
        <w:jc w:val="both"/>
        <w:rPr>
          <w:sz w:val="24"/>
          <w:szCs w:val="24"/>
        </w:rPr>
      </w:pPr>
      <w:r w:rsidRPr="00B04850">
        <w:rPr>
          <w:sz w:val="24"/>
          <w:szCs w:val="24"/>
        </w:rPr>
        <w:t>9.2.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обстоятельствам непреодолимой силы относятся техногенные и природные катастрофы, не связанные с виновной деятельностью Сторон настоящего Договора, военные действия, террористические акты, издание органами власти распорядительных актов, препятствующих исполнению условий настоящего Договора,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настоящего Договора, отсутствие на рынке нужных для исполнения товаров, отсутствие у Стороны настоящего Договора необходимых денежных средств, банкротство Стороны настоящего Договора.</w:t>
      </w:r>
    </w:p>
    <w:p w:rsidR="002B06BB" w:rsidRPr="00B04850" w:rsidRDefault="002B06BB" w:rsidP="002B06BB">
      <w:pPr>
        <w:widowControl w:val="0"/>
        <w:adjustRightInd w:val="0"/>
        <w:ind w:firstLine="539"/>
        <w:jc w:val="both"/>
        <w:rPr>
          <w:sz w:val="24"/>
          <w:szCs w:val="24"/>
        </w:rPr>
      </w:pPr>
      <w:r w:rsidRPr="00B04850">
        <w:rPr>
          <w:sz w:val="24"/>
          <w:szCs w:val="24"/>
        </w:rPr>
        <w:t>При наступлении обстоятельств непреодолимой силы Управляющая организация осуществляет указанные в настоящем Договоре работы и услуги по содержанию и ремонту общего имущества в Многоквартирном доме, выполнение и оказание которых возможно в сложившихся условиях, и предъявляет Собственникам счета по оплате выполненных работ и оказанных услуг. При этом размер платы за содержание и ремонт жилого помещения, предусмотренный настоящим Договором, должен быть изменен пропорционально объему и количеству фактически выполненных работ и оказанных услуг.</w:t>
      </w:r>
    </w:p>
    <w:p w:rsidR="002B06BB" w:rsidRPr="00B04850" w:rsidRDefault="002B06BB" w:rsidP="002B06BB">
      <w:pPr>
        <w:widowControl w:val="0"/>
        <w:adjustRightInd w:val="0"/>
        <w:ind w:firstLine="539"/>
        <w:jc w:val="both"/>
        <w:rPr>
          <w:sz w:val="24"/>
          <w:szCs w:val="24"/>
        </w:rPr>
      </w:pPr>
      <w:r w:rsidRPr="00B04850">
        <w:rPr>
          <w:sz w:val="24"/>
          <w:szCs w:val="24"/>
        </w:rPr>
        <w:t>9.3.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настоящему Договору, причем ни одна из Сторон не может требовать от другой возмещения возможных убытков.</w:t>
      </w:r>
    </w:p>
    <w:p w:rsidR="002B06BB" w:rsidRPr="00B04850" w:rsidRDefault="002B06BB" w:rsidP="002B06BB">
      <w:pPr>
        <w:widowControl w:val="0"/>
        <w:adjustRightInd w:val="0"/>
        <w:ind w:firstLine="540"/>
        <w:jc w:val="both"/>
        <w:rPr>
          <w:sz w:val="24"/>
          <w:szCs w:val="24"/>
        </w:rPr>
      </w:pPr>
      <w:r w:rsidRPr="00B04850">
        <w:rPr>
          <w:sz w:val="24"/>
          <w:szCs w:val="24"/>
        </w:rPr>
        <w:t>9.4.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B06BB" w:rsidRPr="00B04850" w:rsidRDefault="002B06BB" w:rsidP="002B06BB">
      <w:pPr>
        <w:pStyle w:val="ConsPlusNormal"/>
        <w:widowControl/>
        <w:tabs>
          <w:tab w:val="left" w:pos="1260"/>
        </w:tabs>
        <w:spacing w:line="216" w:lineRule="auto"/>
        <w:ind w:firstLine="539"/>
        <w:jc w:val="both"/>
        <w:rPr>
          <w:rFonts w:ascii="Times New Roman" w:hAnsi="Times New Roman" w:cs="Times New Roman"/>
          <w:color w:val="000000"/>
          <w:spacing w:val="-6"/>
          <w:sz w:val="24"/>
          <w:szCs w:val="24"/>
        </w:rPr>
      </w:pPr>
    </w:p>
    <w:p w:rsidR="002B06BB" w:rsidRDefault="002B06BB" w:rsidP="00E304CC">
      <w:pPr>
        <w:pStyle w:val="ConsPlusNormal"/>
        <w:widowControl/>
        <w:tabs>
          <w:tab w:val="left" w:pos="1260"/>
        </w:tabs>
        <w:spacing w:line="216" w:lineRule="auto"/>
        <w:ind w:firstLine="0"/>
        <w:jc w:val="center"/>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10. СРОК ДЕЙСТВИЯ ДОГОВОРА</w:t>
      </w:r>
    </w:p>
    <w:p w:rsidR="00307CCD" w:rsidRPr="00B04850" w:rsidRDefault="00307CCD" w:rsidP="00E304CC">
      <w:pPr>
        <w:pStyle w:val="ConsPlusNormal"/>
        <w:widowControl/>
        <w:tabs>
          <w:tab w:val="left" w:pos="1260"/>
        </w:tabs>
        <w:spacing w:line="216" w:lineRule="auto"/>
        <w:ind w:firstLine="0"/>
        <w:jc w:val="center"/>
        <w:rPr>
          <w:rFonts w:ascii="Times New Roman" w:hAnsi="Times New Roman" w:cs="Times New Roman"/>
          <w:color w:val="000000"/>
          <w:spacing w:val="-6"/>
          <w:sz w:val="24"/>
          <w:szCs w:val="24"/>
        </w:rPr>
      </w:pPr>
    </w:p>
    <w:p w:rsidR="002B06BB" w:rsidRPr="00B04850" w:rsidRDefault="002B06BB" w:rsidP="002B06BB">
      <w:pPr>
        <w:pStyle w:val="ConsPlusNormal"/>
        <w:widowControl/>
        <w:tabs>
          <w:tab w:val="left" w:pos="1260"/>
        </w:tabs>
        <w:ind w:firstLine="539"/>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10.1.</w:t>
      </w:r>
      <w:r w:rsidRPr="00B04850">
        <w:rPr>
          <w:rFonts w:ascii="Times New Roman" w:hAnsi="Times New Roman" w:cs="Times New Roman"/>
          <w:color w:val="000000"/>
          <w:spacing w:val="-6"/>
          <w:sz w:val="24"/>
          <w:szCs w:val="24"/>
        </w:rPr>
        <w:tab/>
      </w:r>
      <w:r w:rsidRPr="00B04850">
        <w:rPr>
          <w:rFonts w:ascii="Times New Roman" w:hAnsi="Times New Roman" w:cs="Times New Roman"/>
          <w:color w:val="000000"/>
          <w:spacing w:val="-10"/>
          <w:sz w:val="24"/>
          <w:szCs w:val="24"/>
        </w:rPr>
        <w:t>Настоящий Договор заключен на</w:t>
      </w:r>
      <w:proofErr w:type="gramStart"/>
      <w:r w:rsidRPr="00B04850">
        <w:rPr>
          <w:rFonts w:ascii="Times New Roman" w:hAnsi="Times New Roman" w:cs="Times New Roman"/>
          <w:color w:val="000000"/>
          <w:spacing w:val="-12"/>
          <w:sz w:val="24"/>
          <w:szCs w:val="24"/>
        </w:rPr>
        <w:t xml:space="preserve"> __________________ (______________) </w:t>
      </w:r>
      <w:proofErr w:type="gramEnd"/>
      <w:r w:rsidRPr="00B04850">
        <w:rPr>
          <w:rFonts w:ascii="Times New Roman" w:hAnsi="Times New Roman" w:cs="Times New Roman"/>
          <w:color w:val="000000"/>
          <w:spacing w:val="-12"/>
          <w:sz w:val="24"/>
          <w:szCs w:val="24"/>
        </w:rPr>
        <w:t>год (–а) (лет)</w:t>
      </w:r>
    </w:p>
    <w:p w:rsidR="002B06BB" w:rsidRPr="00B04850" w:rsidRDefault="002B06BB" w:rsidP="002B06BB">
      <w:pPr>
        <w:pStyle w:val="ConsPlusNormal"/>
        <w:widowControl/>
        <w:tabs>
          <w:tab w:val="left" w:pos="1260"/>
        </w:tabs>
        <w:ind w:firstLine="0"/>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и вступает в действие с «_____» _______________ 20____ года.</w:t>
      </w:r>
    </w:p>
    <w:p w:rsidR="002B06BB" w:rsidRPr="00B04850" w:rsidRDefault="002B06BB" w:rsidP="002B06BB">
      <w:pPr>
        <w:pStyle w:val="ConsPlusNormal"/>
        <w:widowControl/>
        <w:tabs>
          <w:tab w:val="left" w:pos="1260"/>
        </w:tabs>
        <w:ind w:firstLine="539"/>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10.2.</w:t>
      </w:r>
      <w:r w:rsidRPr="00B04850">
        <w:rPr>
          <w:rFonts w:ascii="Times New Roman" w:hAnsi="Times New Roman" w:cs="Times New Roman"/>
          <w:color w:val="000000"/>
          <w:spacing w:val="-6"/>
          <w:sz w:val="24"/>
          <w:szCs w:val="24"/>
        </w:rPr>
        <w:tab/>
        <w:t>При отсутствии решения общего собрания Собственников либо уведомления Управляющей организации о прекращении настоящего Договора по окончании срока его действия настоящий Договор считается продленным на тот же срок и на тех же условиях, какие были предусмотрены настоящим Договором.</w:t>
      </w:r>
    </w:p>
    <w:p w:rsidR="002B06BB" w:rsidRPr="00B04850" w:rsidRDefault="002B06BB" w:rsidP="002B06BB">
      <w:pPr>
        <w:pStyle w:val="ConsPlusNormal"/>
        <w:widowControl/>
        <w:tabs>
          <w:tab w:val="left" w:pos="1260"/>
        </w:tabs>
        <w:ind w:firstLine="539"/>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10.3.</w:t>
      </w:r>
      <w:r w:rsidRPr="00B04850">
        <w:rPr>
          <w:rFonts w:ascii="Times New Roman" w:hAnsi="Times New Roman" w:cs="Times New Roman"/>
          <w:color w:val="000000"/>
          <w:spacing w:val="-6"/>
          <w:sz w:val="24"/>
          <w:szCs w:val="24"/>
        </w:rPr>
        <w:tab/>
      </w:r>
      <w:r w:rsidRPr="00B04850">
        <w:rPr>
          <w:rFonts w:ascii="Times New Roman" w:hAnsi="Times New Roman" w:cs="Times New Roman"/>
          <w:color w:val="000000"/>
          <w:spacing w:val="-10"/>
          <w:sz w:val="24"/>
          <w:szCs w:val="24"/>
        </w:rPr>
        <w:t>Стороны обязаны завершить финансовые расчеты в течение 45 календарных</w:t>
      </w:r>
      <w:r w:rsidRPr="00B04850">
        <w:rPr>
          <w:rFonts w:ascii="Times New Roman" w:hAnsi="Times New Roman" w:cs="Times New Roman"/>
          <w:color w:val="000000"/>
          <w:spacing w:val="-6"/>
          <w:sz w:val="24"/>
          <w:szCs w:val="24"/>
        </w:rPr>
        <w:t xml:space="preserve"> дней с момента расторжения настоящего Договора.</w:t>
      </w:r>
    </w:p>
    <w:p w:rsidR="002B06BB" w:rsidRPr="00B04850" w:rsidRDefault="002B06BB" w:rsidP="002B06BB">
      <w:pPr>
        <w:pStyle w:val="ConsPlusNormal"/>
        <w:widowControl/>
        <w:tabs>
          <w:tab w:val="left" w:pos="1260"/>
        </w:tabs>
        <w:spacing w:line="216" w:lineRule="auto"/>
        <w:ind w:firstLine="539"/>
        <w:jc w:val="both"/>
        <w:rPr>
          <w:rFonts w:ascii="Times New Roman" w:hAnsi="Times New Roman" w:cs="Times New Roman"/>
          <w:color w:val="000000"/>
          <w:spacing w:val="-6"/>
          <w:sz w:val="24"/>
          <w:szCs w:val="24"/>
        </w:rPr>
      </w:pPr>
    </w:p>
    <w:p w:rsidR="002B06BB" w:rsidRDefault="002B06BB" w:rsidP="00E304CC">
      <w:pPr>
        <w:pStyle w:val="ConsPlusNormal"/>
        <w:widowControl/>
        <w:tabs>
          <w:tab w:val="left" w:pos="1260"/>
        </w:tabs>
        <w:spacing w:line="216" w:lineRule="auto"/>
        <w:ind w:firstLine="0"/>
        <w:jc w:val="center"/>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11. ЗАКЛЮЧИТЕЛЬНЫЕ ПОЛОЖЕНИЯ</w:t>
      </w:r>
    </w:p>
    <w:p w:rsidR="00307CCD" w:rsidRPr="00B04850" w:rsidRDefault="00307CCD" w:rsidP="00E304CC">
      <w:pPr>
        <w:pStyle w:val="ConsPlusNormal"/>
        <w:widowControl/>
        <w:tabs>
          <w:tab w:val="left" w:pos="1260"/>
        </w:tabs>
        <w:spacing w:line="216" w:lineRule="auto"/>
        <w:ind w:firstLine="0"/>
        <w:jc w:val="center"/>
        <w:rPr>
          <w:rFonts w:ascii="Times New Roman" w:hAnsi="Times New Roman" w:cs="Times New Roman"/>
          <w:color w:val="000000"/>
          <w:spacing w:val="-6"/>
          <w:sz w:val="24"/>
          <w:szCs w:val="24"/>
        </w:rPr>
      </w:pPr>
    </w:p>
    <w:p w:rsidR="002B06BB" w:rsidRPr="00B04850" w:rsidRDefault="002B06BB" w:rsidP="002B06BB">
      <w:pPr>
        <w:widowControl w:val="0"/>
        <w:adjustRightInd w:val="0"/>
        <w:ind w:firstLine="540"/>
        <w:jc w:val="both"/>
        <w:rPr>
          <w:sz w:val="24"/>
          <w:szCs w:val="24"/>
        </w:rPr>
      </w:pPr>
      <w:r w:rsidRPr="00B04850">
        <w:rPr>
          <w:sz w:val="24"/>
          <w:szCs w:val="24"/>
        </w:rPr>
        <w:t xml:space="preserve">Настоящий Договор составлен в двух экземплярах, по одному для каждой из Сторон, оба имеют </w:t>
      </w:r>
      <w:r w:rsidRPr="00B04850">
        <w:rPr>
          <w:sz w:val="24"/>
          <w:szCs w:val="24"/>
        </w:rPr>
        <w:lastRenderedPageBreak/>
        <w:t>одинаковую юридическую силу. Все приложения к настоящему Договору являются его неотъемлемой частью.  Настоящий Договор составлен на ___ страницах и содержит __ Приложений.</w:t>
      </w:r>
    </w:p>
    <w:p w:rsidR="002B06BB" w:rsidRPr="00B04850" w:rsidRDefault="002B06BB" w:rsidP="002B06BB">
      <w:pPr>
        <w:widowControl w:val="0"/>
        <w:adjustRightInd w:val="0"/>
        <w:ind w:firstLine="540"/>
        <w:jc w:val="both"/>
        <w:rPr>
          <w:sz w:val="24"/>
          <w:szCs w:val="24"/>
        </w:rPr>
      </w:pPr>
      <w:r w:rsidRPr="00B04850">
        <w:rPr>
          <w:sz w:val="24"/>
          <w:szCs w:val="24"/>
        </w:rPr>
        <w:t>Приложения:</w:t>
      </w:r>
    </w:p>
    <w:p w:rsidR="002B06BB" w:rsidRPr="00B04850" w:rsidRDefault="002B06BB" w:rsidP="002B06BB">
      <w:pPr>
        <w:pStyle w:val="ConsPlusNormal"/>
        <w:widowControl/>
        <w:tabs>
          <w:tab w:val="left" w:pos="0"/>
        </w:tabs>
        <w:ind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1. Состав и состояние общего имущества в Многоквартирном доме по адресу: на ____</w:t>
      </w:r>
      <w:proofErr w:type="gramStart"/>
      <w:r w:rsidRPr="00B04850">
        <w:rPr>
          <w:rFonts w:ascii="Times New Roman" w:hAnsi="Times New Roman" w:cs="Times New Roman"/>
          <w:color w:val="000000"/>
          <w:spacing w:val="-6"/>
          <w:sz w:val="24"/>
          <w:szCs w:val="24"/>
        </w:rPr>
        <w:t>л</w:t>
      </w:r>
      <w:proofErr w:type="gramEnd"/>
      <w:r w:rsidRPr="00B04850">
        <w:rPr>
          <w:rFonts w:ascii="Times New Roman" w:hAnsi="Times New Roman" w:cs="Times New Roman"/>
          <w:color w:val="000000"/>
          <w:spacing w:val="-6"/>
          <w:sz w:val="24"/>
          <w:szCs w:val="24"/>
        </w:rPr>
        <w:t>.</w:t>
      </w:r>
    </w:p>
    <w:p w:rsidR="002B06BB" w:rsidRPr="00B04850" w:rsidRDefault="002B06BB" w:rsidP="002B06BB">
      <w:pPr>
        <w:pStyle w:val="ConsPlusNormal"/>
        <w:widowControl/>
        <w:tabs>
          <w:tab w:val="left" w:pos="0"/>
        </w:tabs>
        <w:ind w:firstLine="567"/>
        <w:jc w:val="both"/>
        <w:rPr>
          <w:rFonts w:ascii="Times New Roman" w:hAnsi="Times New Roman" w:cs="Times New Roman"/>
          <w:color w:val="000000"/>
          <w:spacing w:val="-10"/>
          <w:sz w:val="24"/>
          <w:szCs w:val="24"/>
        </w:rPr>
      </w:pPr>
      <w:r w:rsidRPr="00B04850">
        <w:rPr>
          <w:rFonts w:ascii="Times New Roman" w:hAnsi="Times New Roman" w:cs="Times New Roman"/>
          <w:color w:val="000000"/>
          <w:spacing w:val="-6"/>
          <w:sz w:val="24"/>
          <w:szCs w:val="24"/>
        </w:rPr>
        <w:t xml:space="preserve">2. </w:t>
      </w:r>
      <w:r w:rsidRPr="00B04850">
        <w:rPr>
          <w:rFonts w:ascii="Times New Roman" w:hAnsi="Times New Roman" w:cs="Times New Roman"/>
          <w:color w:val="000000"/>
          <w:spacing w:val="-10"/>
          <w:sz w:val="24"/>
          <w:szCs w:val="24"/>
        </w:rPr>
        <w:t>Перечень технической документации на Многоквартирный дом и иных связанных с управлением Многоквартирным домом документов на ____</w:t>
      </w:r>
      <w:proofErr w:type="gramStart"/>
      <w:r w:rsidRPr="00B04850">
        <w:rPr>
          <w:rFonts w:ascii="Times New Roman" w:hAnsi="Times New Roman" w:cs="Times New Roman"/>
          <w:color w:val="000000"/>
          <w:spacing w:val="-10"/>
          <w:sz w:val="24"/>
          <w:szCs w:val="24"/>
        </w:rPr>
        <w:t>л</w:t>
      </w:r>
      <w:proofErr w:type="gramEnd"/>
      <w:r w:rsidRPr="00B04850">
        <w:rPr>
          <w:rFonts w:ascii="Times New Roman" w:hAnsi="Times New Roman" w:cs="Times New Roman"/>
          <w:color w:val="000000"/>
          <w:spacing w:val="-10"/>
          <w:sz w:val="24"/>
          <w:szCs w:val="24"/>
        </w:rPr>
        <w:t>.</w:t>
      </w:r>
    </w:p>
    <w:p w:rsidR="002B06BB" w:rsidRPr="00B04850" w:rsidRDefault="002B06BB" w:rsidP="002B06BB">
      <w:pPr>
        <w:pStyle w:val="ConsPlusNormal"/>
        <w:widowControl/>
        <w:tabs>
          <w:tab w:val="left" w:pos="0"/>
        </w:tabs>
        <w:ind w:firstLine="567"/>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10"/>
          <w:sz w:val="24"/>
          <w:szCs w:val="24"/>
        </w:rPr>
        <w:t xml:space="preserve">3. </w:t>
      </w:r>
      <w:r w:rsidRPr="00B04850">
        <w:rPr>
          <w:rFonts w:ascii="Times New Roman" w:hAnsi="Times New Roman" w:cs="Times New Roman"/>
          <w:color w:val="000000"/>
          <w:spacing w:val="-6"/>
          <w:sz w:val="24"/>
          <w:szCs w:val="24"/>
        </w:rPr>
        <w:t>Перечень услуг и работ по содержанию и ремонту общего имущества в Многоквартирном доме, включая услуги и работы по управлению Многоквартирным домом, на ____</w:t>
      </w:r>
      <w:proofErr w:type="gramStart"/>
      <w:r w:rsidRPr="00B04850">
        <w:rPr>
          <w:rFonts w:ascii="Times New Roman" w:hAnsi="Times New Roman" w:cs="Times New Roman"/>
          <w:color w:val="000000"/>
          <w:spacing w:val="-6"/>
          <w:sz w:val="24"/>
          <w:szCs w:val="24"/>
        </w:rPr>
        <w:t>л</w:t>
      </w:r>
      <w:proofErr w:type="gramEnd"/>
      <w:r w:rsidRPr="00B04850">
        <w:rPr>
          <w:rFonts w:ascii="Times New Roman" w:hAnsi="Times New Roman" w:cs="Times New Roman"/>
          <w:color w:val="000000"/>
          <w:spacing w:val="-6"/>
          <w:sz w:val="24"/>
          <w:szCs w:val="24"/>
        </w:rPr>
        <w:t>.</w:t>
      </w:r>
    </w:p>
    <w:p w:rsidR="002B06BB" w:rsidRPr="00B04850" w:rsidRDefault="002B06BB" w:rsidP="002B06BB">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 xml:space="preserve">         4. Отчет о выполнении  настоящего Договора на ___ </w:t>
      </w:r>
      <w:proofErr w:type="gramStart"/>
      <w:r w:rsidRPr="00B04850">
        <w:rPr>
          <w:rFonts w:ascii="Times New Roman" w:hAnsi="Times New Roman" w:cs="Times New Roman"/>
          <w:color w:val="000000"/>
          <w:spacing w:val="-6"/>
          <w:sz w:val="24"/>
          <w:szCs w:val="24"/>
        </w:rPr>
        <w:t>л</w:t>
      </w:r>
      <w:proofErr w:type="gramEnd"/>
      <w:r w:rsidRPr="00B04850">
        <w:rPr>
          <w:rFonts w:ascii="Times New Roman" w:hAnsi="Times New Roman" w:cs="Times New Roman"/>
          <w:color w:val="000000"/>
          <w:spacing w:val="-6"/>
          <w:sz w:val="24"/>
          <w:szCs w:val="24"/>
        </w:rPr>
        <w:t xml:space="preserve">. </w:t>
      </w:r>
    </w:p>
    <w:p w:rsidR="002B06BB" w:rsidRPr="00B04850" w:rsidRDefault="002B06BB" w:rsidP="002B06BB">
      <w:pPr>
        <w:pStyle w:val="ConsPlusNormal"/>
        <w:widowControl/>
        <w:tabs>
          <w:tab w:val="left" w:pos="1260"/>
        </w:tabs>
        <w:spacing w:line="216" w:lineRule="auto"/>
        <w:ind w:firstLine="0"/>
        <w:jc w:val="center"/>
        <w:rPr>
          <w:rFonts w:ascii="Times New Roman" w:hAnsi="Times New Roman" w:cs="Times New Roman"/>
          <w:color w:val="000000"/>
          <w:spacing w:val="-6"/>
          <w:sz w:val="24"/>
          <w:szCs w:val="24"/>
        </w:rPr>
      </w:pPr>
    </w:p>
    <w:p w:rsidR="002B06BB" w:rsidRPr="00B04850" w:rsidRDefault="002B06BB" w:rsidP="002B06BB">
      <w:pPr>
        <w:pStyle w:val="ConsPlusNormal"/>
        <w:widowControl/>
        <w:tabs>
          <w:tab w:val="left" w:pos="1260"/>
        </w:tabs>
        <w:spacing w:line="216" w:lineRule="auto"/>
        <w:ind w:firstLine="0"/>
        <w:jc w:val="center"/>
        <w:rPr>
          <w:rFonts w:ascii="Times New Roman" w:hAnsi="Times New Roman" w:cs="Times New Roman"/>
          <w:color w:val="000000"/>
          <w:spacing w:val="-6"/>
          <w:sz w:val="24"/>
          <w:szCs w:val="24"/>
        </w:rPr>
      </w:pPr>
      <w:r w:rsidRPr="00B04850">
        <w:rPr>
          <w:rFonts w:ascii="Times New Roman" w:hAnsi="Times New Roman" w:cs="Times New Roman"/>
          <w:color w:val="000000"/>
          <w:spacing w:val="-6"/>
          <w:sz w:val="24"/>
          <w:szCs w:val="24"/>
        </w:rPr>
        <w:t>Адреса, реквизиты и подписи Сторон</w:t>
      </w:r>
    </w:p>
    <w:p w:rsidR="002B06BB" w:rsidRPr="00B04850" w:rsidRDefault="002B06BB" w:rsidP="002B06BB">
      <w:pPr>
        <w:pStyle w:val="ConsPlusNormal"/>
        <w:widowControl/>
        <w:tabs>
          <w:tab w:val="left" w:pos="1260"/>
        </w:tabs>
        <w:spacing w:line="216" w:lineRule="auto"/>
        <w:ind w:firstLine="539"/>
        <w:jc w:val="both"/>
        <w:rPr>
          <w:rFonts w:ascii="Times New Roman" w:hAnsi="Times New Roman" w:cs="Times New Roman"/>
          <w:color w:val="000000"/>
          <w:spacing w:val="-6"/>
          <w:sz w:val="24"/>
          <w:szCs w:val="24"/>
        </w:rPr>
      </w:pPr>
    </w:p>
    <w:tbl>
      <w:tblPr>
        <w:tblW w:w="0" w:type="auto"/>
        <w:jc w:val="center"/>
        <w:tblLayout w:type="fixed"/>
        <w:tblLook w:val="01E0" w:firstRow="1" w:lastRow="1" w:firstColumn="1" w:lastColumn="1" w:noHBand="0" w:noVBand="0"/>
      </w:tblPr>
      <w:tblGrid>
        <w:gridCol w:w="4968"/>
        <w:gridCol w:w="4999"/>
      </w:tblGrid>
      <w:tr w:rsidR="002B06BB" w:rsidRPr="00B04850" w:rsidTr="00AA501D">
        <w:trPr>
          <w:jc w:val="center"/>
        </w:trPr>
        <w:tc>
          <w:tcPr>
            <w:tcW w:w="4968" w:type="dxa"/>
          </w:tcPr>
          <w:p w:rsidR="002B06BB" w:rsidRPr="00B04850"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Собственни</w:t>
            </w:r>
            <w:proofErr w:type="gramStart"/>
            <w:r w:rsidRPr="00B04850">
              <w:rPr>
                <w:rFonts w:ascii="Times New Roman" w:hAnsi="Times New Roman" w:cs="Times New Roman"/>
                <w:color w:val="000000"/>
                <w:spacing w:val="-6"/>
                <w:sz w:val="24"/>
                <w:szCs w:val="24"/>
                <w:lang w:eastAsia="en-US"/>
              </w:rPr>
              <w:t>к(</w:t>
            </w:r>
            <w:proofErr w:type="gramEnd"/>
            <w:r w:rsidRPr="00B04850">
              <w:rPr>
                <w:rFonts w:ascii="Times New Roman" w:hAnsi="Times New Roman" w:cs="Times New Roman"/>
                <w:color w:val="000000"/>
                <w:spacing w:val="-6"/>
                <w:sz w:val="24"/>
                <w:szCs w:val="24"/>
                <w:lang w:eastAsia="en-US"/>
              </w:rPr>
              <w:t xml:space="preserve">и) </w:t>
            </w:r>
            <w:r w:rsidRPr="00B04850">
              <w:rPr>
                <w:rFonts w:ascii="Times New Roman" w:hAnsi="Times New Roman" w:cs="Times New Roman"/>
                <w:color w:val="000000"/>
                <w:spacing w:val="-6"/>
                <w:sz w:val="24"/>
                <w:szCs w:val="24"/>
                <w:lang w:eastAsia="en-US"/>
              </w:rPr>
              <w:br/>
              <w:t>(представитель Собственника):</w:t>
            </w:r>
          </w:p>
          <w:p w:rsidR="002B06BB" w:rsidRPr="00B04850"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____________________________________</w:t>
            </w:r>
          </w:p>
          <w:p w:rsidR="002B06BB" w:rsidRPr="00B04850" w:rsidRDefault="002B06BB" w:rsidP="00AA501D">
            <w:pPr>
              <w:pStyle w:val="ConsPlusNormal"/>
              <w:widowControl/>
              <w:tabs>
                <w:tab w:val="left" w:pos="1260"/>
              </w:tabs>
              <w:spacing w:after="120"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(наименование Собственника при необходимости)</w:t>
            </w:r>
          </w:p>
          <w:p w:rsidR="002B06BB" w:rsidRPr="00B04850"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__________________/_________________/</w:t>
            </w:r>
          </w:p>
          <w:p w:rsidR="002B06BB" w:rsidRPr="00B04850" w:rsidRDefault="002B06BB" w:rsidP="00AA501D">
            <w:pPr>
              <w:pStyle w:val="ConsPlusNormal"/>
              <w:widowControl/>
              <w:tabs>
                <w:tab w:val="left" w:pos="1260"/>
              </w:tabs>
              <w:spacing w:after="120"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(подпись) (фамилия, инициалы)</w:t>
            </w:r>
          </w:p>
          <w:p w:rsidR="002B06BB" w:rsidRPr="00B04850"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p w:rsidR="002B06BB" w:rsidRPr="00B04850"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 xml:space="preserve">Паспортные данные </w:t>
            </w:r>
            <w:r w:rsidRPr="00B04850">
              <w:rPr>
                <w:rFonts w:ascii="Times New Roman" w:hAnsi="Times New Roman" w:cs="Times New Roman"/>
                <w:color w:val="000000"/>
                <w:spacing w:val="-6"/>
                <w:sz w:val="24"/>
                <w:szCs w:val="24"/>
                <w:lang w:eastAsia="en-US"/>
              </w:rPr>
              <w:br/>
              <w:t>(для Собственников–граждан):</w:t>
            </w:r>
          </w:p>
          <w:p w:rsidR="002B06BB" w:rsidRPr="00B04850" w:rsidRDefault="002B06BB" w:rsidP="00AA501D">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____________________________________</w:t>
            </w:r>
          </w:p>
          <w:p w:rsidR="002B06BB" w:rsidRPr="00B04850" w:rsidRDefault="002B06BB" w:rsidP="00AA501D">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____________________________________</w:t>
            </w:r>
          </w:p>
          <w:p w:rsidR="002B06BB" w:rsidRPr="00B04850" w:rsidRDefault="002B06BB" w:rsidP="00AA501D">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____________________________________</w:t>
            </w:r>
          </w:p>
          <w:p w:rsidR="002B06BB" w:rsidRPr="00B04850"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c>
          <w:tcPr>
            <w:tcW w:w="4999" w:type="dxa"/>
          </w:tcPr>
          <w:p w:rsidR="002B06BB" w:rsidRPr="00B04850"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Управляющая организация:</w:t>
            </w:r>
          </w:p>
          <w:p w:rsidR="002B06BB" w:rsidRPr="00B04850"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p w:rsidR="002B06BB" w:rsidRPr="00B04850"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____________________________________</w:t>
            </w:r>
          </w:p>
          <w:p w:rsidR="002B06BB" w:rsidRPr="00B04850" w:rsidRDefault="002B06BB" w:rsidP="00AA501D">
            <w:pPr>
              <w:pStyle w:val="ConsPlusNormal"/>
              <w:widowControl/>
              <w:tabs>
                <w:tab w:val="left" w:pos="1260"/>
              </w:tabs>
              <w:spacing w:after="120"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(должность)</w:t>
            </w:r>
          </w:p>
          <w:p w:rsidR="002B06BB" w:rsidRPr="00B04850"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__________________/_________________/</w:t>
            </w:r>
          </w:p>
          <w:p w:rsidR="002B06BB" w:rsidRPr="00B04850" w:rsidRDefault="002B06BB" w:rsidP="00AA501D">
            <w:pPr>
              <w:pStyle w:val="ConsPlusNormal"/>
              <w:widowControl/>
              <w:tabs>
                <w:tab w:val="left" w:pos="1260"/>
              </w:tabs>
              <w:spacing w:after="120"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(подпись) (фамилия, инициалы)</w:t>
            </w:r>
          </w:p>
          <w:p w:rsidR="002B06BB" w:rsidRPr="00B04850"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p w:rsidR="002B06BB" w:rsidRPr="00B04850" w:rsidRDefault="002B06BB" w:rsidP="00AA501D">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 xml:space="preserve">Юридический адрес: </w:t>
            </w:r>
          </w:p>
          <w:p w:rsidR="002B06BB" w:rsidRPr="00B04850" w:rsidRDefault="002B06BB" w:rsidP="00AA501D">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____________________________________</w:t>
            </w:r>
          </w:p>
          <w:p w:rsidR="002B06BB" w:rsidRPr="00B04850" w:rsidRDefault="002B06BB" w:rsidP="00AA501D">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____________________________________</w:t>
            </w:r>
          </w:p>
          <w:p w:rsidR="002B06BB" w:rsidRPr="00B04850"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p w:rsidR="002B06BB" w:rsidRPr="00B04850"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Банковские реквизиты:</w:t>
            </w:r>
          </w:p>
          <w:p w:rsidR="002B06BB" w:rsidRPr="00B04850" w:rsidRDefault="002B06BB" w:rsidP="00AA501D">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БИК ________________________________</w:t>
            </w:r>
          </w:p>
          <w:p w:rsidR="002B06BB" w:rsidRPr="00B04850" w:rsidRDefault="002B06BB" w:rsidP="00AA501D">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ИНН ________________________________</w:t>
            </w:r>
          </w:p>
          <w:p w:rsidR="002B06BB" w:rsidRPr="00B04850" w:rsidRDefault="002B06BB" w:rsidP="00AA501D">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Корреспондентский счет _______________</w:t>
            </w:r>
          </w:p>
          <w:p w:rsidR="002B06BB" w:rsidRPr="00B04850" w:rsidRDefault="002B06BB" w:rsidP="00AA501D">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в ___________________________________</w:t>
            </w:r>
          </w:p>
          <w:p w:rsidR="002B06BB" w:rsidRPr="00B04850"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B04850">
              <w:rPr>
                <w:rFonts w:ascii="Times New Roman" w:hAnsi="Times New Roman" w:cs="Times New Roman"/>
                <w:color w:val="000000"/>
                <w:spacing w:val="-6"/>
                <w:sz w:val="24"/>
                <w:szCs w:val="24"/>
                <w:lang w:eastAsia="en-US"/>
              </w:rPr>
              <w:t>М.П.</w:t>
            </w:r>
          </w:p>
        </w:tc>
      </w:tr>
    </w:tbl>
    <w:p w:rsidR="002B06BB" w:rsidRPr="006640B2" w:rsidRDefault="002B06BB" w:rsidP="00836BFD">
      <w:pPr>
        <w:pStyle w:val="ConsPlusNormal"/>
        <w:pageBreakBefore/>
        <w:widowControl/>
        <w:spacing w:line="216" w:lineRule="auto"/>
        <w:ind w:left="6663" w:firstLine="0"/>
        <w:rPr>
          <w:rFonts w:ascii="Times New Roman" w:hAnsi="Times New Roman" w:cs="Times New Roman"/>
          <w:color w:val="000000"/>
          <w:spacing w:val="-6"/>
          <w:sz w:val="24"/>
          <w:szCs w:val="24"/>
        </w:rPr>
      </w:pPr>
      <w:r w:rsidRPr="006640B2">
        <w:rPr>
          <w:rFonts w:ascii="Times New Roman" w:hAnsi="Times New Roman" w:cs="Times New Roman"/>
          <w:color w:val="000000"/>
          <w:spacing w:val="-6"/>
          <w:sz w:val="24"/>
          <w:szCs w:val="24"/>
        </w:rPr>
        <w:lastRenderedPageBreak/>
        <w:t>Приложение 1 к договору от«____»_____________ 20___г.</w:t>
      </w:r>
    </w:p>
    <w:p w:rsidR="002B06BB" w:rsidRPr="006640B2" w:rsidRDefault="002B06BB" w:rsidP="002B06BB">
      <w:pPr>
        <w:pStyle w:val="ConsPlusNormal"/>
        <w:widowControl/>
        <w:tabs>
          <w:tab w:val="left" w:pos="1260"/>
        </w:tabs>
        <w:spacing w:line="216" w:lineRule="auto"/>
        <w:ind w:firstLine="0"/>
        <w:jc w:val="right"/>
        <w:rPr>
          <w:rFonts w:ascii="Times New Roman" w:hAnsi="Times New Roman" w:cs="Times New Roman"/>
          <w:color w:val="000000"/>
          <w:spacing w:val="-6"/>
          <w:sz w:val="24"/>
          <w:szCs w:val="24"/>
        </w:rPr>
      </w:pPr>
    </w:p>
    <w:p w:rsidR="002B06BB" w:rsidRPr="006640B2" w:rsidRDefault="002B06BB" w:rsidP="002B06BB">
      <w:pPr>
        <w:pStyle w:val="ConsPlusNormal"/>
        <w:widowControl/>
        <w:tabs>
          <w:tab w:val="left" w:pos="1260"/>
        </w:tabs>
        <w:spacing w:line="216" w:lineRule="auto"/>
        <w:ind w:firstLine="0"/>
        <w:jc w:val="center"/>
        <w:rPr>
          <w:rFonts w:ascii="Times New Roman" w:hAnsi="Times New Roman" w:cs="Times New Roman"/>
          <w:color w:val="000000"/>
          <w:spacing w:val="-6"/>
          <w:sz w:val="24"/>
          <w:szCs w:val="24"/>
        </w:rPr>
      </w:pPr>
    </w:p>
    <w:p w:rsidR="002B06BB" w:rsidRPr="006640B2" w:rsidRDefault="002B06BB" w:rsidP="002B06BB">
      <w:pPr>
        <w:pStyle w:val="ConsPlusNormal"/>
        <w:widowControl/>
        <w:tabs>
          <w:tab w:val="left" w:pos="1260"/>
        </w:tabs>
        <w:spacing w:line="216" w:lineRule="auto"/>
        <w:ind w:firstLine="0"/>
        <w:jc w:val="center"/>
        <w:rPr>
          <w:rFonts w:ascii="Times New Roman" w:hAnsi="Times New Roman" w:cs="Times New Roman"/>
          <w:color w:val="000000"/>
          <w:spacing w:val="-6"/>
          <w:sz w:val="24"/>
          <w:szCs w:val="24"/>
        </w:rPr>
      </w:pPr>
      <w:r w:rsidRPr="006640B2">
        <w:rPr>
          <w:rFonts w:ascii="Times New Roman" w:hAnsi="Times New Roman" w:cs="Times New Roman"/>
          <w:color w:val="000000"/>
          <w:spacing w:val="-6"/>
          <w:sz w:val="24"/>
          <w:szCs w:val="24"/>
        </w:rPr>
        <w:t>СОСТАВ И СОСТОЯНИЕ ОБЩЕГО ИМУЩЕСТВА В МНОГОКВАРТИРНОМ ДОМЕ ПО АДРЕСУ:</w:t>
      </w:r>
    </w:p>
    <w:p w:rsidR="002B06BB" w:rsidRPr="006640B2" w:rsidRDefault="002B06BB" w:rsidP="002B06BB">
      <w:pPr>
        <w:pStyle w:val="ConsPlusNormal"/>
        <w:widowControl/>
        <w:tabs>
          <w:tab w:val="left" w:pos="1260"/>
        </w:tabs>
        <w:spacing w:line="216" w:lineRule="auto"/>
        <w:ind w:firstLine="0"/>
        <w:jc w:val="center"/>
        <w:rPr>
          <w:rFonts w:ascii="Times New Roman" w:hAnsi="Times New Roman" w:cs="Times New Roman"/>
          <w:color w:val="000000"/>
          <w:spacing w:val="-6"/>
          <w:sz w:val="24"/>
          <w:szCs w:val="24"/>
        </w:rPr>
      </w:pPr>
      <w:r w:rsidRPr="006640B2">
        <w:rPr>
          <w:rFonts w:ascii="Times New Roman" w:hAnsi="Times New Roman" w:cs="Times New Roman"/>
          <w:color w:val="000000"/>
          <w:spacing w:val="-6"/>
          <w:sz w:val="24"/>
          <w:szCs w:val="24"/>
        </w:rPr>
        <w:t>__________________________________________________________________________</w:t>
      </w:r>
    </w:p>
    <w:p w:rsidR="002B06BB" w:rsidRPr="006640B2" w:rsidRDefault="002B06BB" w:rsidP="002B06BB">
      <w:pPr>
        <w:pStyle w:val="ConsPlusNormal"/>
        <w:widowControl/>
        <w:tabs>
          <w:tab w:val="left" w:pos="1260"/>
        </w:tabs>
        <w:spacing w:line="216" w:lineRule="auto"/>
        <w:ind w:firstLine="0"/>
        <w:jc w:val="center"/>
        <w:rPr>
          <w:rFonts w:ascii="Times New Roman" w:hAnsi="Times New Roman" w:cs="Times New Roman"/>
          <w:color w:val="000000"/>
          <w:spacing w:val="-6"/>
          <w:sz w:val="24"/>
          <w:szCs w:val="24"/>
        </w:rPr>
      </w:pPr>
      <w:r w:rsidRPr="006640B2">
        <w:rPr>
          <w:rFonts w:ascii="Times New Roman" w:hAnsi="Times New Roman" w:cs="Times New Roman"/>
          <w:color w:val="000000"/>
          <w:spacing w:val="-6"/>
          <w:sz w:val="24"/>
          <w:szCs w:val="24"/>
        </w:rPr>
        <w:t>(почтовый адрес Многоквартирного дома)</w:t>
      </w:r>
    </w:p>
    <w:p w:rsidR="002B06BB" w:rsidRPr="006640B2" w:rsidRDefault="002B06BB" w:rsidP="002B06BB">
      <w:pPr>
        <w:pStyle w:val="ConsPlusNormal"/>
        <w:widowControl/>
        <w:tabs>
          <w:tab w:val="left" w:pos="1260"/>
        </w:tabs>
        <w:spacing w:line="216" w:lineRule="auto"/>
        <w:ind w:firstLine="0"/>
        <w:jc w:val="center"/>
        <w:rPr>
          <w:rFonts w:ascii="Times New Roman" w:hAnsi="Times New Roman" w:cs="Times New Roman"/>
          <w:color w:val="000000"/>
          <w:spacing w:val="-6"/>
          <w:sz w:val="24"/>
          <w:szCs w:val="24"/>
        </w:rPr>
      </w:pPr>
    </w:p>
    <w:p w:rsidR="002B06BB" w:rsidRPr="006640B2" w:rsidRDefault="002B06BB" w:rsidP="002B06BB">
      <w:pPr>
        <w:widowControl w:val="0"/>
        <w:adjustRightInd w:val="0"/>
        <w:jc w:val="center"/>
        <w:rPr>
          <w:szCs w:val="28"/>
        </w:rPr>
      </w:pPr>
    </w:p>
    <w:tbl>
      <w:tblPr>
        <w:tblW w:w="9930" w:type="dxa"/>
        <w:tblInd w:w="75" w:type="dxa"/>
        <w:tblLayout w:type="fixed"/>
        <w:tblCellMar>
          <w:left w:w="75" w:type="dxa"/>
          <w:right w:w="75" w:type="dxa"/>
        </w:tblCellMar>
        <w:tblLook w:val="04A0" w:firstRow="1" w:lastRow="0" w:firstColumn="1" w:lastColumn="0" w:noHBand="0" w:noVBand="1"/>
      </w:tblPr>
      <w:tblGrid>
        <w:gridCol w:w="2246"/>
        <w:gridCol w:w="3145"/>
        <w:gridCol w:w="4539"/>
      </w:tblGrid>
      <w:tr w:rsidR="002B06BB" w:rsidRPr="006640B2" w:rsidTr="00AA501D">
        <w:trPr>
          <w:trHeight w:val="480"/>
        </w:trPr>
        <w:tc>
          <w:tcPr>
            <w:tcW w:w="2246" w:type="dxa"/>
            <w:tcBorders>
              <w:top w:val="single" w:sz="8"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center"/>
              <w:rPr>
                <w:sz w:val="24"/>
                <w:szCs w:val="24"/>
                <w:lang w:eastAsia="en-US"/>
              </w:rPr>
            </w:pPr>
            <w:r w:rsidRPr="006640B2">
              <w:rPr>
                <w:sz w:val="24"/>
                <w:szCs w:val="24"/>
                <w:lang w:eastAsia="en-US"/>
              </w:rPr>
              <w:t>Наименование</w:t>
            </w:r>
          </w:p>
          <w:p w:rsidR="002B06BB" w:rsidRPr="006640B2" w:rsidRDefault="002B06BB" w:rsidP="00AA501D">
            <w:pPr>
              <w:widowControl w:val="0"/>
              <w:adjustRightInd w:val="0"/>
              <w:spacing w:line="276" w:lineRule="auto"/>
              <w:jc w:val="center"/>
              <w:rPr>
                <w:sz w:val="24"/>
                <w:szCs w:val="24"/>
                <w:lang w:eastAsia="en-US"/>
              </w:rPr>
            </w:pPr>
            <w:r w:rsidRPr="006640B2">
              <w:rPr>
                <w:sz w:val="24"/>
                <w:szCs w:val="24"/>
                <w:lang w:eastAsia="en-US"/>
              </w:rPr>
              <w:t>элемента общего</w:t>
            </w:r>
          </w:p>
          <w:p w:rsidR="002B06BB" w:rsidRPr="006640B2" w:rsidRDefault="002B06BB" w:rsidP="00AA501D">
            <w:pPr>
              <w:widowControl w:val="0"/>
              <w:adjustRightInd w:val="0"/>
              <w:spacing w:line="276" w:lineRule="auto"/>
              <w:jc w:val="center"/>
              <w:rPr>
                <w:sz w:val="24"/>
                <w:szCs w:val="24"/>
                <w:lang w:eastAsia="en-US"/>
              </w:rPr>
            </w:pPr>
            <w:r w:rsidRPr="006640B2">
              <w:rPr>
                <w:sz w:val="24"/>
                <w:szCs w:val="24"/>
                <w:lang w:eastAsia="en-US"/>
              </w:rPr>
              <w:t>имущества</w:t>
            </w:r>
          </w:p>
        </w:tc>
        <w:tc>
          <w:tcPr>
            <w:tcW w:w="3145" w:type="dxa"/>
            <w:tcBorders>
              <w:top w:val="single" w:sz="8"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center"/>
              <w:rPr>
                <w:sz w:val="24"/>
                <w:szCs w:val="24"/>
                <w:lang w:eastAsia="en-US"/>
              </w:rPr>
            </w:pPr>
            <w:r w:rsidRPr="006640B2">
              <w:rPr>
                <w:sz w:val="24"/>
                <w:szCs w:val="24"/>
                <w:lang w:eastAsia="en-US"/>
              </w:rPr>
              <w:t>Параметры</w:t>
            </w:r>
          </w:p>
        </w:tc>
        <w:tc>
          <w:tcPr>
            <w:tcW w:w="4539" w:type="dxa"/>
            <w:tcBorders>
              <w:top w:val="single" w:sz="8"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center"/>
              <w:rPr>
                <w:sz w:val="24"/>
                <w:szCs w:val="24"/>
                <w:lang w:eastAsia="en-US"/>
              </w:rPr>
            </w:pPr>
            <w:r w:rsidRPr="006640B2">
              <w:rPr>
                <w:sz w:val="24"/>
                <w:szCs w:val="24"/>
                <w:lang w:eastAsia="en-US"/>
              </w:rPr>
              <w:t>Характеристика</w:t>
            </w:r>
          </w:p>
        </w:tc>
      </w:tr>
      <w:tr w:rsidR="002B06BB" w:rsidRPr="006640B2" w:rsidTr="00AA501D">
        <w:tc>
          <w:tcPr>
            <w:tcW w:w="9930" w:type="dxa"/>
            <w:gridSpan w:val="3"/>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center"/>
              <w:outlineLvl w:val="2"/>
              <w:rPr>
                <w:sz w:val="24"/>
                <w:szCs w:val="24"/>
                <w:lang w:eastAsia="en-US"/>
              </w:rPr>
            </w:pPr>
            <w:bookmarkStart w:id="3" w:name="Par388"/>
            <w:bookmarkEnd w:id="3"/>
            <w:r w:rsidRPr="006640B2">
              <w:rPr>
                <w:sz w:val="24"/>
                <w:szCs w:val="24"/>
                <w:lang w:eastAsia="en-US"/>
              </w:rPr>
              <w:t>I. Помещения общего пользования</w:t>
            </w:r>
          </w:p>
        </w:tc>
      </w:tr>
      <w:tr w:rsidR="002B06BB" w:rsidRPr="006640B2" w:rsidTr="00AA501D">
        <w:trPr>
          <w:trHeight w:val="800"/>
        </w:trPr>
        <w:tc>
          <w:tcPr>
            <w:tcW w:w="2246"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rPr>
                <w:sz w:val="24"/>
                <w:szCs w:val="24"/>
                <w:lang w:eastAsia="en-US"/>
              </w:rPr>
            </w:pPr>
            <w:r w:rsidRPr="006640B2">
              <w:rPr>
                <w:sz w:val="24"/>
                <w:szCs w:val="24"/>
                <w:lang w:eastAsia="en-US"/>
              </w:rPr>
              <w:t>Помещения общего</w:t>
            </w:r>
          </w:p>
          <w:p w:rsidR="002B06BB" w:rsidRPr="006640B2" w:rsidRDefault="002B06BB" w:rsidP="00AA501D">
            <w:pPr>
              <w:widowControl w:val="0"/>
              <w:adjustRightInd w:val="0"/>
              <w:spacing w:line="276" w:lineRule="auto"/>
              <w:rPr>
                <w:sz w:val="24"/>
                <w:szCs w:val="24"/>
                <w:lang w:eastAsia="en-US"/>
              </w:rPr>
            </w:pPr>
            <w:r w:rsidRPr="006640B2">
              <w:rPr>
                <w:sz w:val="24"/>
                <w:szCs w:val="24"/>
                <w:lang w:eastAsia="en-US"/>
              </w:rPr>
              <w:t>пользования</w:t>
            </w:r>
          </w:p>
        </w:tc>
        <w:tc>
          <w:tcPr>
            <w:tcW w:w="3145"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 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Площадь пола - ___ кв.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Материал пола -_________</w:t>
            </w:r>
          </w:p>
        </w:tc>
        <w:tc>
          <w:tcPr>
            <w:tcW w:w="4539"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Количество помещений, требующих </w:t>
            </w:r>
            <w:proofErr w:type="gramStart"/>
            <w:r w:rsidRPr="006640B2">
              <w:rPr>
                <w:sz w:val="24"/>
                <w:szCs w:val="24"/>
                <w:lang w:eastAsia="en-US"/>
              </w:rPr>
              <w:t>текущего</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ремонта, - 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в том числе:</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пола - ____ шт. (площадь пола, требующая</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ремонта, - _____ кв. м)</w:t>
            </w:r>
          </w:p>
        </w:tc>
      </w:tr>
      <w:tr w:rsidR="002B06BB" w:rsidRPr="006640B2" w:rsidTr="00AA501D">
        <w:trPr>
          <w:trHeight w:val="800"/>
        </w:trPr>
        <w:tc>
          <w:tcPr>
            <w:tcW w:w="2246"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Межквартирные</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лестничные площадки</w:t>
            </w:r>
          </w:p>
        </w:tc>
        <w:tc>
          <w:tcPr>
            <w:tcW w:w="3145"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 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Площадь пола - ____ кв.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Материал пола -__________</w:t>
            </w:r>
          </w:p>
        </w:tc>
        <w:tc>
          <w:tcPr>
            <w:tcW w:w="4539"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лестничных площадок,</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требующих</w:t>
            </w:r>
            <w:proofErr w:type="gramEnd"/>
            <w:r w:rsidRPr="006640B2">
              <w:rPr>
                <w:sz w:val="24"/>
                <w:szCs w:val="24"/>
                <w:lang w:eastAsia="en-US"/>
              </w:rPr>
              <w:t xml:space="preserve"> текущего ремонта, - ____шт., в том числе пола - 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(площадь пола, требующая ремонта, -_____ кв. м)</w:t>
            </w:r>
          </w:p>
        </w:tc>
      </w:tr>
      <w:tr w:rsidR="002B06BB" w:rsidRPr="006640B2" w:rsidTr="00AA501D">
        <w:trPr>
          <w:trHeight w:val="1440"/>
        </w:trPr>
        <w:tc>
          <w:tcPr>
            <w:tcW w:w="2246"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Лестницы</w:t>
            </w:r>
          </w:p>
        </w:tc>
        <w:tc>
          <w:tcPr>
            <w:tcW w:w="3145"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Количество </w:t>
            </w:r>
            <w:proofErr w:type="gramStart"/>
            <w:r w:rsidRPr="006640B2">
              <w:rPr>
                <w:sz w:val="24"/>
                <w:szCs w:val="24"/>
                <w:lang w:eastAsia="en-US"/>
              </w:rPr>
              <w:t>лестничных</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маршей - 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Материал </w:t>
            </w:r>
            <w:proofErr w:type="gramStart"/>
            <w:r w:rsidRPr="006640B2">
              <w:rPr>
                <w:sz w:val="24"/>
                <w:szCs w:val="24"/>
                <w:lang w:eastAsia="en-US"/>
              </w:rPr>
              <w:t>лестничных</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маршей - 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Материал ограждения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Материал балясин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Площадь - ____ кв. м</w:t>
            </w:r>
          </w:p>
        </w:tc>
        <w:tc>
          <w:tcPr>
            <w:tcW w:w="4539"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лестниц, требующих ремонта,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в том числе:</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лестничных маршей - 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ограждений - 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балясин -_______ шт.</w:t>
            </w:r>
          </w:p>
        </w:tc>
      </w:tr>
      <w:tr w:rsidR="002B06BB" w:rsidRPr="006640B2" w:rsidTr="00AA501D">
        <w:trPr>
          <w:trHeight w:val="640"/>
        </w:trPr>
        <w:tc>
          <w:tcPr>
            <w:tcW w:w="2246"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Коридоры</w:t>
            </w:r>
          </w:p>
        </w:tc>
        <w:tc>
          <w:tcPr>
            <w:tcW w:w="3145"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 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Площадь пола - ____ кв.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Материал пола -__________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____________________</w:t>
            </w:r>
          </w:p>
        </w:tc>
        <w:tc>
          <w:tcPr>
            <w:tcW w:w="4539"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коридоров, требующих ремонта,</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_____ шт.,</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в том числе пола - ____ шт. (площадь</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пола, требующая ремонта, - ____ кв. м)</w:t>
            </w:r>
          </w:p>
        </w:tc>
      </w:tr>
      <w:tr w:rsidR="002B06BB" w:rsidRPr="006640B2" w:rsidTr="00E304CC">
        <w:trPr>
          <w:trHeight w:val="640"/>
        </w:trPr>
        <w:tc>
          <w:tcPr>
            <w:tcW w:w="2246"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Технические этажи</w:t>
            </w:r>
          </w:p>
        </w:tc>
        <w:tc>
          <w:tcPr>
            <w:tcW w:w="3145"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 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Площадь пола - ____ кв.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Материал пола -_________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____________________</w:t>
            </w:r>
          </w:p>
        </w:tc>
        <w:tc>
          <w:tcPr>
            <w:tcW w:w="4539"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Санитарное состояние - _________________</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(указать: удовлетворительное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неудовлетворительное)</w:t>
            </w:r>
          </w:p>
        </w:tc>
      </w:tr>
      <w:tr w:rsidR="002B06BB" w:rsidRPr="006640B2" w:rsidTr="00E304CC">
        <w:trPr>
          <w:trHeight w:val="1120"/>
        </w:trPr>
        <w:tc>
          <w:tcPr>
            <w:tcW w:w="2246" w:type="dxa"/>
            <w:tcBorders>
              <w:top w:val="single" w:sz="4" w:space="0" w:color="auto"/>
              <w:left w:val="single" w:sz="4"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lastRenderedPageBreak/>
              <w:t>Чердаки</w:t>
            </w:r>
          </w:p>
        </w:tc>
        <w:tc>
          <w:tcPr>
            <w:tcW w:w="3145" w:type="dxa"/>
            <w:tcBorders>
              <w:top w:val="single" w:sz="4" w:space="0" w:color="auto"/>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 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Площадь пола - ____ кв. м</w:t>
            </w:r>
          </w:p>
        </w:tc>
        <w:tc>
          <w:tcPr>
            <w:tcW w:w="4539" w:type="dxa"/>
            <w:tcBorders>
              <w:top w:val="single" w:sz="4" w:space="0" w:color="auto"/>
              <w:left w:val="single" w:sz="8" w:space="0" w:color="auto"/>
              <w:bottom w:val="single" w:sz="4" w:space="0" w:color="auto"/>
              <w:right w:val="single" w:sz="4"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Санитарное состояние - ________</w:t>
            </w:r>
            <w:r w:rsidRPr="006640B2">
              <w:rPr>
                <w:sz w:val="24"/>
                <w:szCs w:val="24"/>
                <w:lang w:eastAsia="en-US"/>
              </w:rPr>
              <w:br/>
              <w:t>_____________________________________</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(указать: удовлетворительное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неудовлетворительное)</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Требования пожарной безопасности -</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__________________________________ (указать: соблюдаются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 соблюдаются, если не соблюдаются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дать краткую характеристику нарушений)</w:t>
            </w:r>
          </w:p>
        </w:tc>
      </w:tr>
      <w:tr w:rsidR="002B06BB" w:rsidRPr="006640B2" w:rsidTr="00E304CC">
        <w:trPr>
          <w:trHeight w:val="3200"/>
        </w:trPr>
        <w:tc>
          <w:tcPr>
            <w:tcW w:w="2246"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Технические подвалы</w:t>
            </w:r>
          </w:p>
        </w:tc>
        <w:tc>
          <w:tcPr>
            <w:tcW w:w="3145" w:type="dxa"/>
            <w:tcBorders>
              <w:top w:val="single" w:sz="4" w:space="0" w:color="auto"/>
              <w:left w:val="single" w:sz="8" w:space="0" w:color="auto"/>
              <w:bottom w:val="single" w:sz="8" w:space="0" w:color="auto"/>
              <w:right w:val="single" w:sz="8" w:space="0" w:color="auto"/>
            </w:tcBorders>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 ________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Площадь пола - ______ кв.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Перечень </w:t>
            </w:r>
            <w:proofErr w:type="gramStart"/>
            <w:r w:rsidRPr="006640B2">
              <w:rPr>
                <w:sz w:val="24"/>
                <w:szCs w:val="24"/>
                <w:lang w:eastAsia="en-US"/>
              </w:rPr>
              <w:t>инженерных</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коммуникаций,</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проходящих</w:t>
            </w:r>
            <w:proofErr w:type="gramEnd"/>
            <w:r w:rsidRPr="006640B2">
              <w:rPr>
                <w:sz w:val="24"/>
                <w:szCs w:val="24"/>
                <w:lang w:eastAsia="en-US"/>
              </w:rPr>
              <w:t xml:space="preserve"> через подвал:</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1. _____________________;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2. _____________________;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3. _____________________;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4. _____________________.</w:t>
            </w:r>
          </w:p>
          <w:p w:rsidR="002B06BB" w:rsidRPr="006640B2" w:rsidRDefault="002B06BB" w:rsidP="00AA501D">
            <w:pPr>
              <w:widowControl w:val="0"/>
              <w:adjustRightInd w:val="0"/>
              <w:spacing w:line="276" w:lineRule="auto"/>
              <w:jc w:val="both"/>
              <w:rPr>
                <w:sz w:val="24"/>
                <w:szCs w:val="24"/>
                <w:lang w:eastAsia="en-US"/>
              </w:rPr>
            </w:pPr>
          </w:p>
          <w:p w:rsidR="002B06BB" w:rsidRPr="006640B2" w:rsidRDefault="002B06BB" w:rsidP="00AA501D">
            <w:pPr>
              <w:widowControl w:val="0"/>
              <w:adjustRightInd w:val="0"/>
              <w:spacing w:line="276" w:lineRule="auto"/>
              <w:jc w:val="both"/>
              <w:rPr>
                <w:sz w:val="24"/>
                <w:szCs w:val="24"/>
                <w:lang w:eastAsia="en-US"/>
              </w:rPr>
            </w:pPr>
          </w:p>
          <w:p w:rsidR="002B06BB" w:rsidRPr="006640B2" w:rsidRDefault="002B06BB" w:rsidP="00AA501D">
            <w:pPr>
              <w:widowControl w:val="0"/>
              <w:adjustRightInd w:val="0"/>
              <w:spacing w:line="276" w:lineRule="auto"/>
              <w:jc w:val="both"/>
              <w:rPr>
                <w:sz w:val="24"/>
                <w:szCs w:val="24"/>
                <w:lang w:eastAsia="en-US"/>
              </w:rPr>
            </w:pPr>
          </w:p>
          <w:p w:rsidR="002B06BB" w:rsidRPr="006640B2" w:rsidRDefault="002B06BB" w:rsidP="00AA501D">
            <w:pPr>
              <w:widowControl w:val="0"/>
              <w:adjustRightInd w:val="0"/>
              <w:spacing w:line="276" w:lineRule="auto"/>
              <w:jc w:val="both"/>
              <w:rPr>
                <w:sz w:val="24"/>
                <w:szCs w:val="24"/>
                <w:lang w:eastAsia="en-US"/>
              </w:rPr>
            </w:pP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Перечень </w:t>
            </w:r>
            <w:proofErr w:type="gramStart"/>
            <w:r w:rsidRPr="006640B2">
              <w:rPr>
                <w:sz w:val="24"/>
                <w:szCs w:val="24"/>
                <w:lang w:eastAsia="en-US"/>
              </w:rPr>
              <w:t>установленного</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инженерного оборудования:</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1. _____________________;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2. _____________________;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3. _____________________;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4. _____________________.</w:t>
            </w:r>
          </w:p>
        </w:tc>
        <w:tc>
          <w:tcPr>
            <w:tcW w:w="4539" w:type="dxa"/>
            <w:tcBorders>
              <w:top w:val="single" w:sz="4" w:space="0" w:color="auto"/>
              <w:left w:val="single" w:sz="8" w:space="0" w:color="auto"/>
              <w:bottom w:val="single" w:sz="8" w:space="0" w:color="auto"/>
              <w:right w:val="single" w:sz="8" w:space="0" w:color="auto"/>
            </w:tcBorders>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Санитарное состояние - _________________</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(указать: удовлетворительное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неудовлетворительное).</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Требования пожарной безопасности -</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_________________________________ (указать: соблюдаются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 соблюдаются, если не соблюдаются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дать краткую характеристику нарушений).</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Перечислить оборудование и </w:t>
            </w:r>
            <w:proofErr w:type="gramStart"/>
            <w:r w:rsidRPr="006640B2">
              <w:rPr>
                <w:sz w:val="24"/>
                <w:szCs w:val="24"/>
                <w:lang w:eastAsia="en-US"/>
              </w:rPr>
              <w:t>инженерные</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коммуникации, нуждающиеся в замене:</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1. _____________________;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2. _____________________;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3. _____________________;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4. _____________________.</w:t>
            </w:r>
          </w:p>
          <w:p w:rsidR="002B06BB" w:rsidRPr="006640B2" w:rsidRDefault="002B06BB" w:rsidP="00AA501D">
            <w:pPr>
              <w:widowControl w:val="0"/>
              <w:adjustRightInd w:val="0"/>
              <w:spacing w:line="276" w:lineRule="auto"/>
              <w:jc w:val="both"/>
              <w:rPr>
                <w:sz w:val="24"/>
                <w:szCs w:val="24"/>
                <w:lang w:eastAsia="en-US"/>
              </w:rPr>
            </w:pP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Перечислить оборудование и </w:t>
            </w:r>
            <w:proofErr w:type="gramStart"/>
            <w:r w:rsidRPr="006640B2">
              <w:rPr>
                <w:sz w:val="24"/>
                <w:szCs w:val="24"/>
                <w:lang w:eastAsia="en-US"/>
              </w:rPr>
              <w:t>инженерные</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коммуникации, нуждающиеся в ремонте:</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1. _____________________;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2. _____________________;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3. _____________________;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4. _____________________.</w:t>
            </w:r>
          </w:p>
        </w:tc>
      </w:tr>
      <w:tr w:rsidR="002B06BB" w:rsidRPr="006640B2" w:rsidTr="00AA501D">
        <w:tc>
          <w:tcPr>
            <w:tcW w:w="9930" w:type="dxa"/>
            <w:gridSpan w:val="3"/>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center"/>
              <w:outlineLvl w:val="2"/>
              <w:rPr>
                <w:sz w:val="24"/>
                <w:szCs w:val="24"/>
                <w:lang w:eastAsia="en-US"/>
              </w:rPr>
            </w:pPr>
            <w:bookmarkStart w:id="4" w:name="Par458"/>
            <w:bookmarkEnd w:id="4"/>
            <w:r w:rsidRPr="006640B2">
              <w:rPr>
                <w:sz w:val="24"/>
                <w:szCs w:val="24"/>
                <w:lang w:eastAsia="en-US"/>
              </w:rPr>
              <w:t>II. Ограждающие несущие и не несущие конструкции многоквартирного дома</w:t>
            </w:r>
          </w:p>
        </w:tc>
      </w:tr>
      <w:tr w:rsidR="002B06BB" w:rsidRPr="006640B2" w:rsidTr="00E304CC">
        <w:trPr>
          <w:trHeight w:val="960"/>
        </w:trPr>
        <w:tc>
          <w:tcPr>
            <w:tcW w:w="2246"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Фундаменты</w:t>
            </w:r>
          </w:p>
        </w:tc>
        <w:tc>
          <w:tcPr>
            <w:tcW w:w="3145"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Вид фундамента - 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продухов - 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шт.</w:t>
            </w:r>
          </w:p>
        </w:tc>
        <w:tc>
          <w:tcPr>
            <w:tcW w:w="4539"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Состояние ____________________________ (указать: удовлетворительное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неудовлетворительное, если</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неудовлетворительное</w:t>
            </w:r>
            <w:proofErr w:type="gramEnd"/>
            <w:r w:rsidRPr="006640B2">
              <w:rPr>
                <w:sz w:val="24"/>
                <w:szCs w:val="24"/>
                <w:lang w:eastAsia="en-US"/>
              </w:rPr>
              <w:t>, указать дефекты).</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продухов, требующих ремонта,</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_______ шт.</w:t>
            </w:r>
          </w:p>
        </w:tc>
      </w:tr>
      <w:tr w:rsidR="002B06BB" w:rsidRPr="006640B2" w:rsidTr="00E304CC">
        <w:trPr>
          <w:trHeight w:val="1600"/>
        </w:trPr>
        <w:tc>
          <w:tcPr>
            <w:tcW w:w="2246" w:type="dxa"/>
            <w:tcBorders>
              <w:top w:val="single" w:sz="4" w:space="0" w:color="auto"/>
              <w:left w:val="single" w:sz="4"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lastRenderedPageBreak/>
              <w:t>Стены и перегородки</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внутри подъездов</w:t>
            </w:r>
          </w:p>
        </w:tc>
        <w:tc>
          <w:tcPr>
            <w:tcW w:w="3145" w:type="dxa"/>
            <w:tcBorders>
              <w:top w:val="single" w:sz="4" w:space="0" w:color="auto"/>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подъездов -______шт.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Площадь стен </w:t>
            </w:r>
            <w:proofErr w:type="gramStart"/>
            <w:r w:rsidRPr="006640B2">
              <w:rPr>
                <w:sz w:val="24"/>
                <w:szCs w:val="24"/>
                <w:lang w:eastAsia="en-US"/>
              </w:rPr>
              <w:t>в</w:t>
            </w:r>
            <w:proofErr w:type="gramEnd"/>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подъездах</w:t>
            </w:r>
            <w:proofErr w:type="gramEnd"/>
            <w:r w:rsidRPr="006640B2">
              <w:rPr>
                <w:sz w:val="24"/>
                <w:szCs w:val="24"/>
                <w:lang w:eastAsia="en-US"/>
              </w:rPr>
              <w:t xml:space="preserve"> - ________ кв.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Материал отделки: стен</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Площадь потолков</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__________ кв.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Материал отделки потолков</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________________</w:t>
            </w:r>
          </w:p>
        </w:tc>
        <w:tc>
          <w:tcPr>
            <w:tcW w:w="4539" w:type="dxa"/>
            <w:tcBorders>
              <w:top w:val="single" w:sz="4" w:space="0" w:color="auto"/>
              <w:left w:val="single" w:sz="8" w:space="0" w:color="auto"/>
              <w:bottom w:val="single" w:sz="4" w:space="0" w:color="auto"/>
              <w:right w:val="single" w:sz="4"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Количество подъездов, нуждающихся </w:t>
            </w:r>
            <w:proofErr w:type="gramStart"/>
            <w:r w:rsidRPr="006640B2">
              <w:rPr>
                <w:sz w:val="24"/>
                <w:szCs w:val="24"/>
                <w:lang w:eastAsia="en-US"/>
              </w:rPr>
              <w:t>в</w:t>
            </w:r>
            <w:proofErr w:type="gramEnd"/>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ремонте</w:t>
            </w:r>
            <w:proofErr w:type="gramEnd"/>
            <w:r w:rsidRPr="006640B2">
              <w:rPr>
                <w:sz w:val="24"/>
                <w:szCs w:val="24"/>
                <w:lang w:eastAsia="en-US"/>
              </w:rPr>
              <w:t>, - 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Площадь стен, нуждающихся в ремонте,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________ кв.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Площадь потолков, нуждающихся в ремонте,</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__________ кв. м</w:t>
            </w:r>
          </w:p>
        </w:tc>
      </w:tr>
      <w:tr w:rsidR="002B06BB" w:rsidRPr="006640B2" w:rsidTr="00E304CC">
        <w:trPr>
          <w:trHeight w:val="1440"/>
        </w:trPr>
        <w:tc>
          <w:tcPr>
            <w:tcW w:w="2246"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Стены и перегородки</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внутри помещений</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общего пользования</w:t>
            </w:r>
          </w:p>
        </w:tc>
        <w:tc>
          <w:tcPr>
            <w:tcW w:w="3145"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Площадь стен _____ кв.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Материал стены и</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перегородок 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Материал отделки стен</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Площадь потолков</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 кв.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Материал отделки потолков</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_______________</w:t>
            </w:r>
          </w:p>
        </w:tc>
        <w:tc>
          <w:tcPr>
            <w:tcW w:w="4539"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Площадь стен, нуждающихся в ремонте,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 кв.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Площадь потолков, нуждающихся в ремонте,</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_____ кв. м</w:t>
            </w:r>
          </w:p>
        </w:tc>
      </w:tr>
      <w:tr w:rsidR="002B06BB" w:rsidRPr="006640B2" w:rsidTr="00AA501D">
        <w:trPr>
          <w:trHeight w:val="1280"/>
        </w:trPr>
        <w:tc>
          <w:tcPr>
            <w:tcW w:w="2246"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Наружные стены и</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перегородки</w:t>
            </w:r>
          </w:p>
        </w:tc>
        <w:tc>
          <w:tcPr>
            <w:tcW w:w="3145"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Материал - 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Площадь - ______ тыс. кв.</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Длина межпанельных швов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_______ </w:t>
            </w:r>
            <w:proofErr w:type="gramStart"/>
            <w:r w:rsidRPr="006640B2">
              <w:rPr>
                <w:sz w:val="24"/>
                <w:szCs w:val="24"/>
                <w:lang w:eastAsia="en-US"/>
              </w:rPr>
              <w:t>м</w:t>
            </w:r>
            <w:proofErr w:type="gramEnd"/>
          </w:p>
        </w:tc>
        <w:tc>
          <w:tcPr>
            <w:tcW w:w="4539"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Состояние - ___________________________</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(указать: удовлетворительное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неудовлетворительное, если</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неудовлетворительное</w:t>
            </w:r>
            <w:proofErr w:type="gramEnd"/>
            <w:r w:rsidRPr="006640B2">
              <w:rPr>
                <w:sz w:val="24"/>
                <w:szCs w:val="24"/>
                <w:lang w:eastAsia="en-US"/>
              </w:rPr>
              <w:t xml:space="preserve"> - указать дефекты):</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Площадь стен, требующих утепления,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_________ кв.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Длина межпанельных швов, нуждающихся </w:t>
            </w:r>
            <w:proofErr w:type="gramStart"/>
            <w:r w:rsidRPr="006640B2">
              <w:rPr>
                <w:sz w:val="24"/>
                <w:szCs w:val="24"/>
                <w:lang w:eastAsia="en-US"/>
              </w:rPr>
              <w:t>в</w:t>
            </w:r>
            <w:proofErr w:type="gramEnd"/>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ремонте</w:t>
            </w:r>
            <w:proofErr w:type="gramEnd"/>
            <w:r w:rsidRPr="006640B2">
              <w:rPr>
                <w:sz w:val="24"/>
                <w:szCs w:val="24"/>
                <w:lang w:eastAsia="en-US"/>
              </w:rPr>
              <w:t>, - _______ м</w:t>
            </w:r>
          </w:p>
        </w:tc>
      </w:tr>
      <w:tr w:rsidR="002B06BB" w:rsidRPr="006640B2" w:rsidTr="00E304CC">
        <w:trPr>
          <w:trHeight w:val="640"/>
        </w:trPr>
        <w:tc>
          <w:tcPr>
            <w:tcW w:w="2246"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Перекрытия</w:t>
            </w:r>
          </w:p>
        </w:tc>
        <w:tc>
          <w:tcPr>
            <w:tcW w:w="3145"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этажей - 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Материал - 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Площадь - ______ тыс. кв.</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w:t>
            </w:r>
          </w:p>
        </w:tc>
        <w:tc>
          <w:tcPr>
            <w:tcW w:w="4539"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Площадь перекрытия, требующая ремонта,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______________ кв. м (указать вид работ).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Площадь перекрытий, требующих утепления,</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__________ кв. м</w:t>
            </w:r>
          </w:p>
        </w:tc>
      </w:tr>
      <w:tr w:rsidR="002B06BB" w:rsidRPr="006640B2" w:rsidTr="00E304CC">
        <w:trPr>
          <w:trHeight w:val="2400"/>
        </w:trPr>
        <w:tc>
          <w:tcPr>
            <w:tcW w:w="2246" w:type="dxa"/>
            <w:tcBorders>
              <w:top w:val="single" w:sz="4" w:space="0" w:color="auto"/>
              <w:left w:val="single" w:sz="4" w:space="0" w:color="auto"/>
              <w:bottom w:val="single" w:sz="4" w:space="0" w:color="auto"/>
              <w:right w:val="single" w:sz="4"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lastRenderedPageBreak/>
              <w:t>Крыши</w:t>
            </w:r>
          </w:p>
        </w:tc>
        <w:tc>
          <w:tcPr>
            <w:tcW w:w="3145" w:type="dxa"/>
            <w:tcBorders>
              <w:top w:val="single" w:sz="4" w:space="0" w:color="auto"/>
              <w:left w:val="single" w:sz="4" w:space="0" w:color="auto"/>
              <w:bottom w:val="single" w:sz="4" w:space="0" w:color="auto"/>
              <w:right w:val="single" w:sz="4"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 ________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Вид кровли - ____________</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(указать плоская,</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односкатная, двускатная,</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иное).</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Материал кровли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Площадь кровли - ____кв.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Протяженность свесов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____ </w:t>
            </w:r>
            <w:proofErr w:type="gramStart"/>
            <w:r w:rsidRPr="006640B2">
              <w:rPr>
                <w:sz w:val="24"/>
                <w:szCs w:val="24"/>
                <w:lang w:eastAsia="en-US"/>
              </w:rPr>
              <w:t>м</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Площадь свесов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 кв.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Протяженность ограждений</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 ____ </w:t>
            </w:r>
            <w:proofErr w:type="gramStart"/>
            <w:r w:rsidRPr="006640B2">
              <w:rPr>
                <w:sz w:val="24"/>
                <w:szCs w:val="24"/>
                <w:lang w:eastAsia="en-US"/>
              </w:rPr>
              <w:t>м</w:t>
            </w:r>
            <w:proofErr w:type="gramEnd"/>
          </w:p>
        </w:tc>
        <w:tc>
          <w:tcPr>
            <w:tcW w:w="4539" w:type="dxa"/>
            <w:tcBorders>
              <w:top w:val="single" w:sz="4" w:space="0" w:color="auto"/>
              <w:left w:val="single" w:sz="4" w:space="0" w:color="auto"/>
              <w:bottom w:val="single" w:sz="4" w:space="0" w:color="auto"/>
              <w:right w:val="single" w:sz="4"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Характеристика состояния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_______________________________________</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(указать: удовлетворительное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неудовлетворительное, если</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неудовлетворительное</w:t>
            </w:r>
            <w:proofErr w:type="gramEnd"/>
            <w:r w:rsidRPr="006640B2">
              <w:rPr>
                <w:sz w:val="24"/>
                <w:szCs w:val="24"/>
                <w:lang w:eastAsia="en-US"/>
              </w:rPr>
              <w:t xml:space="preserve"> - указать дефекты):</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площадь крыши, требующей </w:t>
            </w:r>
            <w:proofErr w:type="gramStart"/>
            <w:r w:rsidRPr="006640B2">
              <w:rPr>
                <w:sz w:val="24"/>
                <w:szCs w:val="24"/>
                <w:lang w:eastAsia="en-US"/>
              </w:rPr>
              <w:t>капитального</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ремонта, - ________ кв.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площадь крыши, требующей </w:t>
            </w:r>
            <w:proofErr w:type="gramStart"/>
            <w:r w:rsidRPr="006640B2">
              <w:rPr>
                <w:sz w:val="24"/>
                <w:szCs w:val="24"/>
                <w:lang w:eastAsia="en-US"/>
              </w:rPr>
              <w:t>текущего</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ремонта, - ________ кв. м</w:t>
            </w:r>
          </w:p>
        </w:tc>
      </w:tr>
      <w:tr w:rsidR="002B06BB" w:rsidRPr="006640B2" w:rsidTr="00E304CC">
        <w:trPr>
          <w:trHeight w:val="1120"/>
        </w:trPr>
        <w:tc>
          <w:tcPr>
            <w:tcW w:w="2246"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Двери</w:t>
            </w:r>
          </w:p>
        </w:tc>
        <w:tc>
          <w:tcPr>
            <w:tcW w:w="3145"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дверей,</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ограждающих</w:t>
            </w:r>
            <w:proofErr w:type="gramEnd"/>
            <w:r w:rsidRPr="006640B2">
              <w:rPr>
                <w:sz w:val="24"/>
                <w:szCs w:val="24"/>
                <w:lang w:eastAsia="en-US"/>
              </w:rPr>
              <w:t xml:space="preserve"> вход в</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помещения общего</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пользования, - 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из них:</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деревянных - 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металлических _____ шт.</w:t>
            </w:r>
          </w:p>
        </w:tc>
        <w:tc>
          <w:tcPr>
            <w:tcW w:w="4539"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Количество дверей, ограждающих вход </w:t>
            </w:r>
            <w:proofErr w:type="gramStart"/>
            <w:r w:rsidRPr="006640B2">
              <w:rPr>
                <w:sz w:val="24"/>
                <w:szCs w:val="24"/>
                <w:lang w:eastAsia="en-US"/>
              </w:rPr>
              <w:t>в</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помещения общего пользования и </w:t>
            </w:r>
            <w:proofErr w:type="gramStart"/>
            <w:r w:rsidRPr="006640B2">
              <w:rPr>
                <w:sz w:val="24"/>
                <w:szCs w:val="24"/>
                <w:lang w:eastAsia="en-US"/>
              </w:rPr>
              <w:t>требующих</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ремонта, - _______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из них</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деревянных - 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металлических ______ шт.</w:t>
            </w:r>
          </w:p>
        </w:tc>
      </w:tr>
      <w:tr w:rsidR="002B06BB" w:rsidRPr="006640B2" w:rsidTr="00AA501D">
        <w:trPr>
          <w:trHeight w:val="960"/>
        </w:trPr>
        <w:tc>
          <w:tcPr>
            <w:tcW w:w="2246"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Окна</w:t>
            </w:r>
          </w:p>
        </w:tc>
        <w:tc>
          <w:tcPr>
            <w:tcW w:w="3145"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окон,</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расположенных в</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помещениях</w:t>
            </w:r>
            <w:proofErr w:type="gramEnd"/>
            <w:r w:rsidRPr="006640B2">
              <w:rPr>
                <w:sz w:val="24"/>
                <w:szCs w:val="24"/>
                <w:lang w:eastAsia="en-US"/>
              </w:rPr>
              <w:t xml:space="preserve"> общего</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пользования, - 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из них деревянных - 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шт.</w:t>
            </w:r>
          </w:p>
        </w:tc>
        <w:tc>
          <w:tcPr>
            <w:tcW w:w="4539"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Количество окон, расположенных </w:t>
            </w:r>
            <w:proofErr w:type="gramStart"/>
            <w:r w:rsidRPr="006640B2">
              <w:rPr>
                <w:sz w:val="24"/>
                <w:szCs w:val="24"/>
                <w:lang w:eastAsia="en-US"/>
              </w:rPr>
              <w:t>в</w:t>
            </w:r>
            <w:proofErr w:type="gramEnd"/>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помещениях</w:t>
            </w:r>
            <w:proofErr w:type="gramEnd"/>
            <w:r w:rsidRPr="006640B2">
              <w:rPr>
                <w:sz w:val="24"/>
                <w:szCs w:val="24"/>
                <w:lang w:eastAsia="en-US"/>
              </w:rPr>
              <w:t xml:space="preserve"> общего пользования и</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требующих</w:t>
            </w:r>
            <w:proofErr w:type="gramEnd"/>
            <w:r w:rsidRPr="006640B2">
              <w:rPr>
                <w:sz w:val="24"/>
                <w:szCs w:val="24"/>
                <w:lang w:eastAsia="en-US"/>
              </w:rPr>
              <w:t xml:space="preserve"> ремонта, - _______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из них</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деревянных - ______ шт.</w:t>
            </w:r>
          </w:p>
        </w:tc>
      </w:tr>
      <w:tr w:rsidR="002B06BB" w:rsidRPr="006640B2" w:rsidTr="00AA501D">
        <w:tc>
          <w:tcPr>
            <w:tcW w:w="9930" w:type="dxa"/>
            <w:gridSpan w:val="3"/>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center"/>
              <w:outlineLvl w:val="2"/>
              <w:rPr>
                <w:sz w:val="24"/>
                <w:szCs w:val="24"/>
                <w:lang w:eastAsia="en-US"/>
              </w:rPr>
            </w:pPr>
            <w:bookmarkStart w:id="5" w:name="Par533"/>
            <w:bookmarkEnd w:id="5"/>
            <w:r w:rsidRPr="006640B2">
              <w:rPr>
                <w:sz w:val="24"/>
                <w:szCs w:val="24"/>
                <w:lang w:eastAsia="en-US"/>
              </w:rPr>
              <w:t>III. Механическое, электрическое, санитарно-техническое и иное оборудование</w:t>
            </w:r>
          </w:p>
        </w:tc>
      </w:tr>
      <w:tr w:rsidR="002B06BB" w:rsidRPr="006640B2" w:rsidTr="00AA501D">
        <w:trPr>
          <w:trHeight w:val="1760"/>
        </w:trPr>
        <w:tc>
          <w:tcPr>
            <w:tcW w:w="2246"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Вентиляция</w:t>
            </w:r>
          </w:p>
        </w:tc>
        <w:tc>
          <w:tcPr>
            <w:tcW w:w="3145"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Количество </w:t>
            </w:r>
            <w:proofErr w:type="gramStart"/>
            <w:r w:rsidRPr="006640B2">
              <w:rPr>
                <w:sz w:val="24"/>
                <w:szCs w:val="24"/>
                <w:lang w:eastAsia="en-US"/>
              </w:rPr>
              <w:t>вентиляционных</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каналов - 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Материал </w:t>
            </w:r>
            <w:proofErr w:type="gramStart"/>
            <w:r w:rsidRPr="006640B2">
              <w:rPr>
                <w:sz w:val="24"/>
                <w:szCs w:val="24"/>
                <w:lang w:eastAsia="en-US"/>
              </w:rPr>
              <w:t>вентиляционных</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каналов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Протяженность</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вентиляционных каналов</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 ______ </w:t>
            </w:r>
            <w:proofErr w:type="gramStart"/>
            <w:r w:rsidRPr="006640B2">
              <w:rPr>
                <w:sz w:val="24"/>
                <w:szCs w:val="24"/>
                <w:lang w:eastAsia="en-US"/>
              </w:rPr>
              <w:t>м</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Количество </w:t>
            </w:r>
            <w:proofErr w:type="gramStart"/>
            <w:r w:rsidRPr="006640B2">
              <w:rPr>
                <w:sz w:val="24"/>
                <w:szCs w:val="24"/>
                <w:lang w:eastAsia="en-US"/>
              </w:rPr>
              <w:t>вентиляционных</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коробов</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________ шт.</w:t>
            </w:r>
          </w:p>
        </w:tc>
        <w:tc>
          <w:tcPr>
            <w:tcW w:w="4539"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вентиляционных каналов,</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требующих</w:t>
            </w:r>
            <w:proofErr w:type="gramEnd"/>
            <w:r w:rsidRPr="006640B2">
              <w:rPr>
                <w:sz w:val="24"/>
                <w:szCs w:val="24"/>
                <w:lang w:eastAsia="en-US"/>
              </w:rPr>
              <w:t xml:space="preserve"> ремонта, - _____ шт.</w:t>
            </w:r>
          </w:p>
        </w:tc>
      </w:tr>
      <w:tr w:rsidR="002B06BB" w:rsidRPr="006640B2" w:rsidTr="00E304CC">
        <w:trPr>
          <w:trHeight w:val="1600"/>
        </w:trPr>
        <w:tc>
          <w:tcPr>
            <w:tcW w:w="2246"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lastRenderedPageBreak/>
              <w:t>Дымовые</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трубы/вентиляционные</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трубы</w:t>
            </w:r>
          </w:p>
        </w:tc>
        <w:tc>
          <w:tcPr>
            <w:tcW w:w="3145"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Количество </w:t>
            </w:r>
            <w:proofErr w:type="gramStart"/>
            <w:r w:rsidRPr="006640B2">
              <w:rPr>
                <w:sz w:val="24"/>
                <w:szCs w:val="24"/>
                <w:lang w:eastAsia="en-US"/>
              </w:rPr>
              <w:t>вентиляционных</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труб - 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Материал</w:t>
            </w:r>
            <w:proofErr w:type="gramStart"/>
            <w:r w:rsidRPr="006640B2">
              <w:rPr>
                <w:sz w:val="24"/>
                <w:szCs w:val="24"/>
                <w:lang w:eastAsia="en-US"/>
              </w:rPr>
              <w:t xml:space="preserve"> - _____________;</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дымовых труб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Материал - _____________</w:t>
            </w:r>
          </w:p>
        </w:tc>
        <w:tc>
          <w:tcPr>
            <w:tcW w:w="4539"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Состояние вентиляционных труб</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___________________________________</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(удовлетворительное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неудовлетворительное, если</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неудовлетворительное</w:t>
            </w:r>
            <w:proofErr w:type="gramEnd"/>
            <w:r w:rsidRPr="006640B2">
              <w:rPr>
                <w:sz w:val="24"/>
                <w:szCs w:val="24"/>
                <w:lang w:eastAsia="en-US"/>
              </w:rPr>
              <w:t xml:space="preserve"> - указать дефекты).</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Состояние дымовых труб:</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__________________________________</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(удовлетворительное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неудовлетворительное, если</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неудовлетворительное</w:t>
            </w:r>
            <w:proofErr w:type="gramEnd"/>
            <w:r w:rsidRPr="006640B2">
              <w:rPr>
                <w:sz w:val="24"/>
                <w:szCs w:val="24"/>
                <w:lang w:eastAsia="en-US"/>
              </w:rPr>
              <w:t xml:space="preserve"> - указать дефекты)</w:t>
            </w:r>
          </w:p>
        </w:tc>
      </w:tr>
      <w:tr w:rsidR="002B06BB" w:rsidRPr="006640B2" w:rsidTr="00E304CC">
        <w:trPr>
          <w:trHeight w:val="1760"/>
        </w:trPr>
        <w:tc>
          <w:tcPr>
            <w:tcW w:w="2246" w:type="dxa"/>
            <w:tcBorders>
              <w:top w:val="single" w:sz="4" w:space="0" w:color="auto"/>
              <w:left w:val="single" w:sz="4"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Водосточные</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желоба/</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водосточные</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трубы</w:t>
            </w:r>
          </w:p>
        </w:tc>
        <w:tc>
          <w:tcPr>
            <w:tcW w:w="3145" w:type="dxa"/>
            <w:tcBorders>
              <w:top w:val="single" w:sz="4" w:space="0" w:color="auto"/>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желобов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Количество </w:t>
            </w:r>
            <w:proofErr w:type="gramStart"/>
            <w:r w:rsidRPr="006640B2">
              <w:rPr>
                <w:sz w:val="24"/>
                <w:szCs w:val="24"/>
                <w:lang w:eastAsia="en-US"/>
              </w:rPr>
              <w:t>водосточных</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труб - 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Тип водосточных желобов и</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водосточных труб - 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(наружные или внутренние)</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Протяженность </w:t>
            </w:r>
            <w:proofErr w:type="gramStart"/>
            <w:r w:rsidRPr="006640B2">
              <w:rPr>
                <w:sz w:val="24"/>
                <w:szCs w:val="24"/>
                <w:lang w:eastAsia="en-US"/>
              </w:rPr>
              <w:t>водосточных</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труб - ____ </w:t>
            </w:r>
            <w:proofErr w:type="gramStart"/>
            <w:r w:rsidRPr="006640B2">
              <w:rPr>
                <w:sz w:val="24"/>
                <w:szCs w:val="24"/>
                <w:lang w:eastAsia="en-US"/>
              </w:rPr>
              <w:t>м</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Протяженность </w:t>
            </w:r>
            <w:proofErr w:type="gramStart"/>
            <w:r w:rsidRPr="006640B2">
              <w:rPr>
                <w:sz w:val="24"/>
                <w:szCs w:val="24"/>
                <w:lang w:eastAsia="en-US"/>
              </w:rPr>
              <w:t>водосточных</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желобов - ____ </w:t>
            </w:r>
            <w:proofErr w:type="gramStart"/>
            <w:r w:rsidRPr="006640B2">
              <w:rPr>
                <w:sz w:val="24"/>
                <w:szCs w:val="24"/>
                <w:lang w:eastAsia="en-US"/>
              </w:rPr>
              <w:t>м</w:t>
            </w:r>
            <w:proofErr w:type="gramEnd"/>
          </w:p>
        </w:tc>
        <w:tc>
          <w:tcPr>
            <w:tcW w:w="4539" w:type="dxa"/>
            <w:tcBorders>
              <w:top w:val="single" w:sz="4" w:space="0" w:color="auto"/>
              <w:left w:val="single" w:sz="8" w:space="0" w:color="auto"/>
              <w:bottom w:val="single" w:sz="4" w:space="0" w:color="auto"/>
              <w:right w:val="single" w:sz="4"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водосточных желобов,</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требующих</w:t>
            </w:r>
            <w:proofErr w:type="gramEnd"/>
            <w:r w:rsidRPr="006640B2">
              <w:rPr>
                <w:sz w:val="24"/>
                <w:szCs w:val="24"/>
                <w:lang w:eastAsia="en-US"/>
              </w:rPr>
              <w:t xml:space="preserve"> замены, - 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ремонта - 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водосточных труб, требующих</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замены, - 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ремонта - _____ шт.</w:t>
            </w:r>
          </w:p>
        </w:tc>
      </w:tr>
      <w:tr w:rsidR="002B06BB" w:rsidRPr="006640B2" w:rsidTr="00E304CC">
        <w:trPr>
          <w:trHeight w:val="640"/>
        </w:trPr>
        <w:tc>
          <w:tcPr>
            <w:tcW w:w="2246"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Электрические водно-</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распределительные</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устройства</w:t>
            </w:r>
          </w:p>
        </w:tc>
        <w:tc>
          <w:tcPr>
            <w:tcW w:w="3145"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 ______ шт.</w:t>
            </w:r>
          </w:p>
        </w:tc>
        <w:tc>
          <w:tcPr>
            <w:tcW w:w="4539"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Состояние ____________________________</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(удовлетворительное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неудовлетворительное, если</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неудовлетворительное</w:t>
            </w:r>
            <w:proofErr w:type="gramEnd"/>
            <w:r w:rsidRPr="006640B2">
              <w:rPr>
                <w:sz w:val="24"/>
                <w:szCs w:val="24"/>
                <w:lang w:eastAsia="en-US"/>
              </w:rPr>
              <w:t xml:space="preserve"> - указать дефекты)</w:t>
            </w:r>
          </w:p>
        </w:tc>
      </w:tr>
      <w:tr w:rsidR="002B06BB" w:rsidRPr="006640B2" w:rsidTr="00AA501D">
        <w:trPr>
          <w:trHeight w:val="640"/>
        </w:trPr>
        <w:tc>
          <w:tcPr>
            <w:tcW w:w="2246"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Светильники</w:t>
            </w:r>
          </w:p>
        </w:tc>
        <w:tc>
          <w:tcPr>
            <w:tcW w:w="3145"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 ______ шт.</w:t>
            </w:r>
          </w:p>
        </w:tc>
        <w:tc>
          <w:tcPr>
            <w:tcW w:w="4539"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светильников, требующих</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замены, - 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светильников, требующих</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ремонта, - ________ шт.</w:t>
            </w:r>
          </w:p>
        </w:tc>
      </w:tr>
      <w:tr w:rsidR="002B06BB" w:rsidRPr="006640B2" w:rsidTr="00AA501D">
        <w:trPr>
          <w:trHeight w:val="640"/>
        </w:trPr>
        <w:tc>
          <w:tcPr>
            <w:tcW w:w="2246"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Системы </w:t>
            </w:r>
            <w:proofErr w:type="spellStart"/>
            <w:r w:rsidRPr="006640B2">
              <w:rPr>
                <w:sz w:val="24"/>
                <w:szCs w:val="24"/>
                <w:lang w:eastAsia="en-US"/>
              </w:rPr>
              <w:t>дымоудаления</w:t>
            </w:r>
            <w:proofErr w:type="spellEnd"/>
          </w:p>
        </w:tc>
        <w:tc>
          <w:tcPr>
            <w:tcW w:w="3145"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 ______ шт.</w:t>
            </w:r>
          </w:p>
        </w:tc>
        <w:tc>
          <w:tcPr>
            <w:tcW w:w="4539"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Состояние ____________________________</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(удовлетворительное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неудовлетворительное, если</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неудовлетворительное</w:t>
            </w:r>
            <w:proofErr w:type="gramEnd"/>
            <w:r w:rsidRPr="006640B2">
              <w:rPr>
                <w:sz w:val="24"/>
                <w:szCs w:val="24"/>
                <w:lang w:eastAsia="en-US"/>
              </w:rPr>
              <w:t xml:space="preserve"> - указать дефекты)</w:t>
            </w:r>
          </w:p>
        </w:tc>
      </w:tr>
      <w:tr w:rsidR="002B06BB" w:rsidRPr="006640B2" w:rsidTr="00AA501D">
        <w:trPr>
          <w:trHeight w:val="800"/>
        </w:trPr>
        <w:tc>
          <w:tcPr>
            <w:tcW w:w="2246"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Магистраль </w:t>
            </w:r>
            <w:proofErr w:type="gramStart"/>
            <w:r w:rsidRPr="006640B2">
              <w:rPr>
                <w:sz w:val="24"/>
                <w:szCs w:val="24"/>
                <w:lang w:eastAsia="en-US"/>
              </w:rPr>
              <w:t>с</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распределительным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щитком</w:t>
            </w:r>
          </w:p>
        </w:tc>
        <w:tc>
          <w:tcPr>
            <w:tcW w:w="3145"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 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Длина магистрали - ______</w:t>
            </w:r>
            <w:proofErr w:type="gramStart"/>
            <w:r w:rsidRPr="006640B2">
              <w:rPr>
                <w:sz w:val="24"/>
                <w:szCs w:val="24"/>
                <w:lang w:eastAsia="en-US"/>
              </w:rPr>
              <w:t>м</w:t>
            </w:r>
            <w:proofErr w:type="gramEnd"/>
          </w:p>
        </w:tc>
        <w:tc>
          <w:tcPr>
            <w:tcW w:w="4539"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Длина магистрали, требующая замены,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____ </w:t>
            </w:r>
            <w:proofErr w:type="gramStart"/>
            <w:r w:rsidRPr="006640B2">
              <w:rPr>
                <w:sz w:val="24"/>
                <w:szCs w:val="24"/>
                <w:lang w:eastAsia="en-US"/>
              </w:rPr>
              <w:t>м</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распределительных щитков,</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требующих</w:t>
            </w:r>
            <w:proofErr w:type="gramEnd"/>
            <w:r w:rsidRPr="006640B2">
              <w:rPr>
                <w:sz w:val="24"/>
                <w:szCs w:val="24"/>
                <w:lang w:eastAsia="en-US"/>
              </w:rPr>
              <w:t xml:space="preserve"> ремонта, - _______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(указать дефекты)</w:t>
            </w:r>
          </w:p>
        </w:tc>
      </w:tr>
      <w:tr w:rsidR="002B06BB" w:rsidRPr="006640B2" w:rsidTr="00AA501D">
        <w:trPr>
          <w:trHeight w:val="320"/>
        </w:trPr>
        <w:tc>
          <w:tcPr>
            <w:tcW w:w="2246"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lastRenderedPageBreak/>
              <w:t>Сети</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электроснабжения</w:t>
            </w:r>
          </w:p>
        </w:tc>
        <w:tc>
          <w:tcPr>
            <w:tcW w:w="3145"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Длина - ____________ </w:t>
            </w:r>
            <w:proofErr w:type="gramStart"/>
            <w:r w:rsidRPr="006640B2">
              <w:rPr>
                <w:sz w:val="24"/>
                <w:szCs w:val="24"/>
                <w:lang w:eastAsia="en-US"/>
              </w:rPr>
              <w:t>м</w:t>
            </w:r>
            <w:proofErr w:type="gramEnd"/>
          </w:p>
        </w:tc>
        <w:tc>
          <w:tcPr>
            <w:tcW w:w="4539"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Длина сетей, требующая замены, - ____</w:t>
            </w:r>
            <w:proofErr w:type="gramStart"/>
            <w:r w:rsidRPr="006640B2">
              <w:rPr>
                <w:sz w:val="24"/>
                <w:szCs w:val="24"/>
                <w:lang w:eastAsia="en-US"/>
              </w:rPr>
              <w:t>м</w:t>
            </w:r>
            <w:proofErr w:type="gramEnd"/>
          </w:p>
        </w:tc>
      </w:tr>
      <w:tr w:rsidR="002B06BB" w:rsidRPr="006640B2" w:rsidTr="00E304CC">
        <w:trPr>
          <w:trHeight w:val="640"/>
        </w:trPr>
        <w:tc>
          <w:tcPr>
            <w:tcW w:w="2246"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Котлы отопительные</w:t>
            </w:r>
          </w:p>
        </w:tc>
        <w:tc>
          <w:tcPr>
            <w:tcW w:w="3145"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 ______ шт.</w:t>
            </w:r>
          </w:p>
        </w:tc>
        <w:tc>
          <w:tcPr>
            <w:tcW w:w="4539"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Состояние ____________________________</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(удовлетворительное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неудовлетворительное, если</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неудовлетворительное</w:t>
            </w:r>
            <w:proofErr w:type="gramEnd"/>
            <w:r w:rsidRPr="006640B2">
              <w:rPr>
                <w:sz w:val="24"/>
                <w:szCs w:val="24"/>
                <w:lang w:eastAsia="en-US"/>
              </w:rPr>
              <w:t xml:space="preserve"> - указать дефекты)</w:t>
            </w:r>
          </w:p>
        </w:tc>
      </w:tr>
      <w:tr w:rsidR="002B06BB" w:rsidRPr="006640B2" w:rsidTr="00E304CC">
        <w:trPr>
          <w:trHeight w:val="1280"/>
        </w:trPr>
        <w:tc>
          <w:tcPr>
            <w:tcW w:w="2246" w:type="dxa"/>
            <w:tcBorders>
              <w:top w:val="single" w:sz="4" w:space="0" w:color="auto"/>
              <w:left w:val="single" w:sz="4"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Сети теплоснабжения</w:t>
            </w:r>
          </w:p>
        </w:tc>
        <w:tc>
          <w:tcPr>
            <w:tcW w:w="3145" w:type="dxa"/>
            <w:tcBorders>
              <w:top w:val="single" w:sz="4" w:space="0" w:color="auto"/>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Диаметр, материал труб</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и протяженность </w:t>
            </w:r>
            <w:proofErr w:type="gramStart"/>
            <w:r w:rsidRPr="006640B2">
              <w:rPr>
                <w:sz w:val="24"/>
                <w:szCs w:val="24"/>
                <w:lang w:eastAsia="en-US"/>
              </w:rPr>
              <w:t>в</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однотрубном </w:t>
            </w:r>
            <w:proofErr w:type="gramStart"/>
            <w:r w:rsidRPr="006640B2">
              <w:rPr>
                <w:sz w:val="24"/>
                <w:szCs w:val="24"/>
                <w:lang w:eastAsia="en-US"/>
              </w:rPr>
              <w:t>исчислении</w:t>
            </w:r>
            <w:proofErr w:type="gramEnd"/>
            <w:r w:rsidRPr="006640B2">
              <w:rPr>
                <w:sz w:val="24"/>
                <w:szCs w:val="24"/>
                <w:lang w:eastAsia="en-US"/>
              </w:rPr>
              <w:t>:</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1. ____ мм 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_____ </w:t>
            </w:r>
            <w:proofErr w:type="gramStart"/>
            <w:r w:rsidRPr="006640B2">
              <w:rPr>
                <w:sz w:val="24"/>
                <w:szCs w:val="24"/>
                <w:lang w:eastAsia="en-US"/>
              </w:rPr>
              <w:t>м</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2. ____ мм ________ 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w:t>
            </w:r>
          </w:p>
        </w:tc>
        <w:tc>
          <w:tcPr>
            <w:tcW w:w="4539" w:type="dxa"/>
            <w:tcBorders>
              <w:top w:val="single" w:sz="4" w:space="0" w:color="auto"/>
              <w:left w:val="single" w:sz="8" w:space="0" w:color="auto"/>
              <w:bottom w:val="single" w:sz="4" w:space="0" w:color="auto"/>
              <w:right w:val="single" w:sz="4"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Диаметр, материал и протяженность труб,</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требующих</w:t>
            </w:r>
            <w:proofErr w:type="gramEnd"/>
            <w:r w:rsidRPr="006640B2">
              <w:rPr>
                <w:sz w:val="24"/>
                <w:szCs w:val="24"/>
                <w:lang w:eastAsia="en-US"/>
              </w:rPr>
              <w:t xml:space="preserve"> замены:</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1. ____ мм ______________ ____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2. ____ мм ______________ _____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Протяженность труб, требующих ремонта, -</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____ м (указать вид работ,</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восстановление теплоизоляции, окраска,</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иное)</w:t>
            </w:r>
          </w:p>
        </w:tc>
      </w:tr>
      <w:tr w:rsidR="002B06BB" w:rsidRPr="006640B2" w:rsidTr="00E304CC">
        <w:trPr>
          <w:trHeight w:val="640"/>
        </w:trPr>
        <w:tc>
          <w:tcPr>
            <w:tcW w:w="2246"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Задвижки, вентили,</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краны на системах</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теплоснабжения</w:t>
            </w:r>
          </w:p>
        </w:tc>
        <w:tc>
          <w:tcPr>
            <w:tcW w:w="3145"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задвижек - 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вентилей - 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кранов - ______ шт.</w:t>
            </w:r>
          </w:p>
        </w:tc>
        <w:tc>
          <w:tcPr>
            <w:tcW w:w="4539"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Требует замены или ремонта:</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задвижек - 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вентилей - 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кранов - ______ шт.</w:t>
            </w:r>
          </w:p>
        </w:tc>
      </w:tr>
      <w:tr w:rsidR="002B06BB" w:rsidRPr="006640B2" w:rsidTr="00AA501D">
        <w:trPr>
          <w:trHeight w:val="800"/>
        </w:trPr>
        <w:tc>
          <w:tcPr>
            <w:tcW w:w="2246"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Элеваторные узлы</w:t>
            </w:r>
          </w:p>
        </w:tc>
        <w:tc>
          <w:tcPr>
            <w:tcW w:w="3145"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 ______ шт.</w:t>
            </w:r>
          </w:p>
        </w:tc>
        <w:tc>
          <w:tcPr>
            <w:tcW w:w="4539"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Состояние</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_______________________________________</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(удовлетворительное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неудовлетворительное, если</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неудовлетворительное</w:t>
            </w:r>
            <w:proofErr w:type="gramEnd"/>
            <w:r w:rsidRPr="006640B2">
              <w:rPr>
                <w:sz w:val="24"/>
                <w:szCs w:val="24"/>
                <w:lang w:eastAsia="en-US"/>
              </w:rPr>
              <w:t xml:space="preserve"> - указать дефекты)</w:t>
            </w:r>
          </w:p>
        </w:tc>
      </w:tr>
      <w:tr w:rsidR="002B06BB" w:rsidRPr="006640B2" w:rsidTr="00AA501D">
        <w:trPr>
          <w:trHeight w:val="480"/>
        </w:trPr>
        <w:tc>
          <w:tcPr>
            <w:tcW w:w="2246"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Радиаторы</w:t>
            </w:r>
          </w:p>
        </w:tc>
        <w:tc>
          <w:tcPr>
            <w:tcW w:w="3145"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Материал и количество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1. ___________ 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2. ___________ ______ шт.</w:t>
            </w:r>
          </w:p>
        </w:tc>
        <w:tc>
          <w:tcPr>
            <w:tcW w:w="4539"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Требует замены (материал и количество):</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1. ____________ 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2. ____________ ______ шт.</w:t>
            </w:r>
          </w:p>
        </w:tc>
      </w:tr>
      <w:tr w:rsidR="002B06BB" w:rsidRPr="006640B2" w:rsidTr="00AA501D">
        <w:trPr>
          <w:trHeight w:val="480"/>
        </w:trPr>
        <w:tc>
          <w:tcPr>
            <w:tcW w:w="2246"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proofErr w:type="spellStart"/>
            <w:r w:rsidRPr="006640B2">
              <w:rPr>
                <w:sz w:val="24"/>
                <w:szCs w:val="24"/>
                <w:lang w:eastAsia="en-US"/>
              </w:rPr>
              <w:t>Полотенцесушители</w:t>
            </w:r>
            <w:proofErr w:type="spellEnd"/>
          </w:p>
        </w:tc>
        <w:tc>
          <w:tcPr>
            <w:tcW w:w="3145"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Материал и количество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1. ___________ 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2. ___________ ______ шт.</w:t>
            </w:r>
          </w:p>
        </w:tc>
        <w:tc>
          <w:tcPr>
            <w:tcW w:w="4539"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Требует замены (материал и количество):</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1. ____________ 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2. ____________ ______ шт.</w:t>
            </w:r>
          </w:p>
        </w:tc>
      </w:tr>
      <w:tr w:rsidR="002B06BB" w:rsidRPr="006640B2" w:rsidTr="00AA501D">
        <w:trPr>
          <w:trHeight w:val="640"/>
        </w:trPr>
        <w:tc>
          <w:tcPr>
            <w:tcW w:w="2246"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Системы очистки воды</w:t>
            </w:r>
          </w:p>
        </w:tc>
        <w:tc>
          <w:tcPr>
            <w:tcW w:w="3145"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 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Марка _________________</w:t>
            </w:r>
          </w:p>
        </w:tc>
        <w:tc>
          <w:tcPr>
            <w:tcW w:w="4539"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Состояние ____________________________</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(удовлетворительное,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неудовлетворительное, если</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неудовлетворительное</w:t>
            </w:r>
            <w:proofErr w:type="gramEnd"/>
            <w:r w:rsidRPr="006640B2">
              <w:rPr>
                <w:sz w:val="24"/>
                <w:szCs w:val="24"/>
                <w:lang w:eastAsia="en-US"/>
              </w:rPr>
              <w:t xml:space="preserve"> - указать дефекты)</w:t>
            </w:r>
          </w:p>
        </w:tc>
      </w:tr>
      <w:tr w:rsidR="002B06BB" w:rsidRPr="006640B2" w:rsidTr="00E304CC">
        <w:trPr>
          <w:trHeight w:val="640"/>
        </w:trPr>
        <w:tc>
          <w:tcPr>
            <w:tcW w:w="2246"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Насосы</w:t>
            </w:r>
          </w:p>
        </w:tc>
        <w:tc>
          <w:tcPr>
            <w:tcW w:w="3145"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 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Марка насоса:</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1. _____________________;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2. _____________________.</w:t>
            </w:r>
          </w:p>
        </w:tc>
        <w:tc>
          <w:tcPr>
            <w:tcW w:w="4539"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Состояние ____________________________</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(удовлетворительное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неудовлетворительное, если</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неудовлетворительное</w:t>
            </w:r>
            <w:proofErr w:type="gramEnd"/>
            <w:r w:rsidRPr="006640B2">
              <w:rPr>
                <w:sz w:val="24"/>
                <w:szCs w:val="24"/>
                <w:lang w:eastAsia="en-US"/>
              </w:rPr>
              <w:t xml:space="preserve"> - указать дефекты)</w:t>
            </w:r>
          </w:p>
        </w:tc>
      </w:tr>
      <w:tr w:rsidR="002B06BB" w:rsidRPr="006640B2" w:rsidTr="00E304CC">
        <w:trPr>
          <w:trHeight w:val="1280"/>
        </w:trPr>
        <w:tc>
          <w:tcPr>
            <w:tcW w:w="2246" w:type="dxa"/>
            <w:tcBorders>
              <w:top w:val="single" w:sz="4" w:space="0" w:color="auto"/>
              <w:left w:val="single" w:sz="4"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lastRenderedPageBreak/>
              <w:t>Трубопроводы</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холодной воды</w:t>
            </w:r>
          </w:p>
        </w:tc>
        <w:tc>
          <w:tcPr>
            <w:tcW w:w="3145" w:type="dxa"/>
            <w:tcBorders>
              <w:top w:val="single" w:sz="4" w:space="0" w:color="auto"/>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Диаметр, материал и</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протяженность:</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1. ____ мм _____,____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2. ____ мм _____,____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3. ____ мм _____,____ м</w:t>
            </w:r>
          </w:p>
        </w:tc>
        <w:tc>
          <w:tcPr>
            <w:tcW w:w="4539" w:type="dxa"/>
            <w:tcBorders>
              <w:top w:val="single" w:sz="4" w:space="0" w:color="auto"/>
              <w:left w:val="single" w:sz="8" w:space="0" w:color="auto"/>
              <w:bottom w:val="single" w:sz="4" w:space="0" w:color="auto"/>
              <w:right w:val="single" w:sz="4"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Диаметр, материал и протяженность труб,</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требующих</w:t>
            </w:r>
            <w:proofErr w:type="gramEnd"/>
            <w:r w:rsidRPr="006640B2">
              <w:rPr>
                <w:sz w:val="24"/>
                <w:szCs w:val="24"/>
                <w:lang w:eastAsia="en-US"/>
              </w:rPr>
              <w:t xml:space="preserve"> замены:</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1. ____ мм _____________, ____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2. ____ мм _____________, ____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3. ____ мм _____________, ____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Протяженность труб, требующих окраски,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 м.</w:t>
            </w:r>
          </w:p>
        </w:tc>
      </w:tr>
      <w:tr w:rsidR="002B06BB" w:rsidRPr="006640B2" w:rsidTr="00E304CC">
        <w:trPr>
          <w:trHeight w:val="1280"/>
        </w:trPr>
        <w:tc>
          <w:tcPr>
            <w:tcW w:w="2246"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Трубопроводы горячей</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воды</w:t>
            </w:r>
          </w:p>
        </w:tc>
        <w:tc>
          <w:tcPr>
            <w:tcW w:w="3145"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Диаметр, материал и</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протяженность:</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1. ____ мм ______,____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2. ____ мм ______,____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3. ____ мм ______,____ м</w:t>
            </w:r>
          </w:p>
        </w:tc>
        <w:tc>
          <w:tcPr>
            <w:tcW w:w="4539"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Диаметр, материал и протяженность труб,</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требующих</w:t>
            </w:r>
            <w:proofErr w:type="gramEnd"/>
            <w:r w:rsidRPr="006640B2">
              <w:rPr>
                <w:sz w:val="24"/>
                <w:szCs w:val="24"/>
                <w:lang w:eastAsia="en-US"/>
              </w:rPr>
              <w:t xml:space="preserve"> замены:</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1. ____ мм _____________, ____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2. ____ мм _____________, ____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3. ____ мм _____________, ____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Протяженность труб, требующих окраски,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____ </w:t>
            </w:r>
            <w:proofErr w:type="gramStart"/>
            <w:r w:rsidRPr="006640B2">
              <w:rPr>
                <w:sz w:val="24"/>
                <w:szCs w:val="24"/>
                <w:lang w:eastAsia="en-US"/>
              </w:rPr>
              <w:t>м</w:t>
            </w:r>
            <w:proofErr w:type="gramEnd"/>
          </w:p>
        </w:tc>
      </w:tr>
      <w:tr w:rsidR="002B06BB" w:rsidRPr="006640B2" w:rsidTr="00AA501D">
        <w:trPr>
          <w:trHeight w:val="640"/>
        </w:trPr>
        <w:tc>
          <w:tcPr>
            <w:tcW w:w="2246"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Задвижки, вентили,</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краны на системах</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водоснабжения</w:t>
            </w:r>
          </w:p>
        </w:tc>
        <w:tc>
          <w:tcPr>
            <w:tcW w:w="3145"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задвижек - 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вентилей - 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кранов - ______ шт.</w:t>
            </w:r>
          </w:p>
        </w:tc>
        <w:tc>
          <w:tcPr>
            <w:tcW w:w="4539"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Требует замены или ремонта:</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задвижек - 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вентилей - 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кранов - ______ шт.</w:t>
            </w:r>
          </w:p>
        </w:tc>
      </w:tr>
      <w:tr w:rsidR="002B06BB" w:rsidRPr="006640B2" w:rsidTr="00AA501D">
        <w:trPr>
          <w:trHeight w:val="960"/>
        </w:trPr>
        <w:tc>
          <w:tcPr>
            <w:tcW w:w="2246"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Коллективные приборы</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учета</w:t>
            </w:r>
          </w:p>
        </w:tc>
        <w:tc>
          <w:tcPr>
            <w:tcW w:w="3145"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Перечень </w:t>
            </w:r>
            <w:proofErr w:type="gramStart"/>
            <w:r w:rsidRPr="006640B2">
              <w:rPr>
                <w:sz w:val="24"/>
                <w:szCs w:val="24"/>
                <w:lang w:eastAsia="en-US"/>
              </w:rPr>
              <w:t>установленных</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приборов учета, марка и</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номер:</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1. _____________________;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2. _____________________;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3. _____________________.</w:t>
            </w:r>
          </w:p>
        </w:tc>
        <w:tc>
          <w:tcPr>
            <w:tcW w:w="4539"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Указать дату следующей поверки </w:t>
            </w:r>
            <w:proofErr w:type="gramStart"/>
            <w:r w:rsidRPr="006640B2">
              <w:rPr>
                <w:sz w:val="24"/>
                <w:szCs w:val="24"/>
                <w:lang w:eastAsia="en-US"/>
              </w:rPr>
              <w:t>для</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каждого приборов учета:</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1. _____________________;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2. _____________________;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3. _____________________.</w:t>
            </w:r>
          </w:p>
        </w:tc>
      </w:tr>
      <w:tr w:rsidR="002B06BB" w:rsidRPr="006640B2" w:rsidTr="00AA501D">
        <w:trPr>
          <w:trHeight w:val="800"/>
        </w:trPr>
        <w:tc>
          <w:tcPr>
            <w:tcW w:w="2246"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Сигнализация</w:t>
            </w:r>
          </w:p>
        </w:tc>
        <w:tc>
          <w:tcPr>
            <w:tcW w:w="3145"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Вид сигнализации:</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1. ____________________;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2. ____________________.</w:t>
            </w:r>
          </w:p>
        </w:tc>
        <w:tc>
          <w:tcPr>
            <w:tcW w:w="4539"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Состояние для каждого вида сигнализации</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______________________________________</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(удовлетворительное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неудовлетворительное, если</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неудовлетворительное</w:t>
            </w:r>
            <w:proofErr w:type="gramEnd"/>
            <w:r w:rsidRPr="006640B2">
              <w:rPr>
                <w:sz w:val="24"/>
                <w:szCs w:val="24"/>
                <w:lang w:eastAsia="en-US"/>
              </w:rPr>
              <w:t xml:space="preserve"> - указать дефекты)</w:t>
            </w:r>
          </w:p>
        </w:tc>
      </w:tr>
      <w:tr w:rsidR="002B06BB" w:rsidRPr="006640B2" w:rsidTr="00AA501D">
        <w:trPr>
          <w:trHeight w:val="1280"/>
        </w:trPr>
        <w:tc>
          <w:tcPr>
            <w:tcW w:w="2246"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Трубопроводы</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канализации</w:t>
            </w:r>
          </w:p>
        </w:tc>
        <w:tc>
          <w:tcPr>
            <w:tcW w:w="3145"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Диаметр, материал и</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протяженность:</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1. ____ мм ______,____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2. ____ мм ______,____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3. ____ мм ______,____ м</w:t>
            </w:r>
          </w:p>
        </w:tc>
        <w:tc>
          <w:tcPr>
            <w:tcW w:w="4539"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Диаметр, материал и протяженность труб,</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требующих</w:t>
            </w:r>
            <w:proofErr w:type="gramEnd"/>
            <w:r w:rsidRPr="006640B2">
              <w:rPr>
                <w:sz w:val="24"/>
                <w:szCs w:val="24"/>
                <w:lang w:eastAsia="en-US"/>
              </w:rPr>
              <w:t xml:space="preserve"> замены:</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1. ____ мм _____________, ____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2. ____ мм _____________, ____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3. ____ мм _____________, ____ м</w:t>
            </w:r>
          </w:p>
        </w:tc>
      </w:tr>
      <w:tr w:rsidR="002B06BB" w:rsidRPr="006640B2" w:rsidTr="00E304CC">
        <w:trPr>
          <w:trHeight w:val="1280"/>
        </w:trPr>
        <w:tc>
          <w:tcPr>
            <w:tcW w:w="2246"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Сети газоснабжения</w:t>
            </w:r>
          </w:p>
        </w:tc>
        <w:tc>
          <w:tcPr>
            <w:tcW w:w="3145"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Диаметр, материал и</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протяженность:</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1. ____ мм _______,____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2. ____ мм _______,____ м</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lastRenderedPageBreak/>
              <w:t>3. ____ мм _______,____ м</w:t>
            </w:r>
          </w:p>
        </w:tc>
        <w:tc>
          <w:tcPr>
            <w:tcW w:w="4539"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lastRenderedPageBreak/>
              <w:t>Состояние ____________________________</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(удовлетворительное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неудовлетворительное, если</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lastRenderedPageBreak/>
              <w:t>неудовлетворительное</w:t>
            </w:r>
            <w:proofErr w:type="gramEnd"/>
            <w:r w:rsidRPr="006640B2">
              <w:rPr>
                <w:sz w:val="24"/>
                <w:szCs w:val="24"/>
                <w:lang w:eastAsia="en-US"/>
              </w:rPr>
              <w:t xml:space="preserve"> - указать дефекты)</w:t>
            </w:r>
          </w:p>
        </w:tc>
      </w:tr>
      <w:tr w:rsidR="002B06BB" w:rsidRPr="006640B2" w:rsidTr="00E304CC">
        <w:trPr>
          <w:trHeight w:val="640"/>
        </w:trPr>
        <w:tc>
          <w:tcPr>
            <w:tcW w:w="2246" w:type="dxa"/>
            <w:tcBorders>
              <w:top w:val="single" w:sz="4" w:space="0" w:color="auto"/>
              <w:left w:val="single" w:sz="4" w:space="0" w:color="auto"/>
              <w:bottom w:val="single" w:sz="4" w:space="0" w:color="auto"/>
              <w:right w:val="single" w:sz="4"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lastRenderedPageBreak/>
              <w:t>Задвижки, вентили,</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краны на системах</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газоснабжения</w:t>
            </w:r>
          </w:p>
        </w:tc>
        <w:tc>
          <w:tcPr>
            <w:tcW w:w="3145" w:type="dxa"/>
            <w:tcBorders>
              <w:top w:val="single" w:sz="4" w:space="0" w:color="auto"/>
              <w:left w:val="single" w:sz="4" w:space="0" w:color="auto"/>
              <w:bottom w:val="single" w:sz="4" w:space="0" w:color="auto"/>
              <w:right w:val="single" w:sz="4"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задвижек - 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вентилей - 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Кранов - ______ шт.</w:t>
            </w:r>
          </w:p>
        </w:tc>
        <w:tc>
          <w:tcPr>
            <w:tcW w:w="4539" w:type="dxa"/>
            <w:tcBorders>
              <w:top w:val="single" w:sz="4" w:space="0" w:color="auto"/>
              <w:left w:val="single" w:sz="4" w:space="0" w:color="auto"/>
              <w:bottom w:val="single" w:sz="4" w:space="0" w:color="auto"/>
              <w:right w:val="single" w:sz="4"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Требует замены или ремонта:</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задвижек - 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вентилей - 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кранов - ______ шт.</w:t>
            </w:r>
          </w:p>
        </w:tc>
      </w:tr>
      <w:tr w:rsidR="002B06BB" w:rsidRPr="006640B2" w:rsidTr="00E304CC">
        <w:trPr>
          <w:trHeight w:val="640"/>
        </w:trPr>
        <w:tc>
          <w:tcPr>
            <w:tcW w:w="2246"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Калориферы</w:t>
            </w:r>
          </w:p>
        </w:tc>
        <w:tc>
          <w:tcPr>
            <w:tcW w:w="3145"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 ______ шт.</w:t>
            </w:r>
          </w:p>
        </w:tc>
        <w:tc>
          <w:tcPr>
            <w:tcW w:w="4539"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Состояние ____________________________</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(удовлетворительное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неудовлетворительное, если</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неудовлетворительное</w:t>
            </w:r>
            <w:proofErr w:type="gramEnd"/>
            <w:r w:rsidRPr="006640B2">
              <w:rPr>
                <w:sz w:val="24"/>
                <w:szCs w:val="24"/>
                <w:lang w:eastAsia="en-US"/>
              </w:rPr>
              <w:t xml:space="preserve"> - указать дефекты)</w:t>
            </w:r>
          </w:p>
        </w:tc>
      </w:tr>
      <w:tr w:rsidR="002B06BB" w:rsidRPr="006640B2" w:rsidTr="00AA501D">
        <w:trPr>
          <w:trHeight w:val="1120"/>
        </w:trPr>
        <w:tc>
          <w:tcPr>
            <w:tcW w:w="2246"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Указатели</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наименования улицы,</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переулка, площади и</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пр. на</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фасаде</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многоквартирного</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дома</w:t>
            </w:r>
          </w:p>
        </w:tc>
        <w:tc>
          <w:tcPr>
            <w:tcW w:w="3145"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Количество - ______ шт.</w:t>
            </w:r>
          </w:p>
        </w:tc>
        <w:tc>
          <w:tcPr>
            <w:tcW w:w="4539"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Состояние ____________________________</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(удовлетворительное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неудовлетворительное, если</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неудовлетворительное</w:t>
            </w:r>
            <w:proofErr w:type="gramEnd"/>
            <w:r w:rsidRPr="006640B2">
              <w:rPr>
                <w:sz w:val="24"/>
                <w:szCs w:val="24"/>
                <w:lang w:eastAsia="en-US"/>
              </w:rPr>
              <w:t xml:space="preserve"> - указать дефекты)</w:t>
            </w:r>
          </w:p>
        </w:tc>
      </w:tr>
      <w:tr w:rsidR="002B06BB" w:rsidRPr="006640B2" w:rsidTr="00AA501D">
        <w:trPr>
          <w:trHeight w:val="640"/>
        </w:trPr>
        <w:tc>
          <w:tcPr>
            <w:tcW w:w="2246"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Иное оборудование</w:t>
            </w:r>
          </w:p>
        </w:tc>
        <w:tc>
          <w:tcPr>
            <w:tcW w:w="3145"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Указать наименование</w:t>
            </w:r>
          </w:p>
        </w:tc>
        <w:tc>
          <w:tcPr>
            <w:tcW w:w="4539"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Указать состояние _____________________</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(удовлетворительное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неудовлетворительное, если</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неудовлетворительное</w:t>
            </w:r>
            <w:proofErr w:type="gramEnd"/>
            <w:r w:rsidRPr="006640B2">
              <w:rPr>
                <w:sz w:val="24"/>
                <w:szCs w:val="24"/>
                <w:lang w:eastAsia="en-US"/>
              </w:rPr>
              <w:t xml:space="preserve"> - указать дефекты)</w:t>
            </w:r>
          </w:p>
        </w:tc>
      </w:tr>
      <w:tr w:rsidR="002B06BB" w:rsidRPr="006640B2" w:rsidTr="00AA501D">
        <w:tc>
          <w:tcPr>
            <w:tcW w:w="9930" w:type="dxa"/>
            <w:gridSpan w:val="3"/>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center"/>
              <w:outlineLvl w:val="2"/>
              <w:rPr>
                <w:sz w:val="24"/>
                <w:szCs w:val="24"/>
                <w:lang w:eastAsia="en-US"/>
              </w:rPr>
            </w:pPr>
            <w:bookmarkStart w:id="6" w:name="Par735"/>
            <w:bookmarkEnd w:id="6"/>
            <w:r w:rsidRPr="006640B2">
              <w:rPr>
                <w:sz w:val="24"/>
                <w:szCs w:val="24"/>
                <w:lang w:eastAsia="en-US"/>
              </w:rPr>
              <w:t>IV. Земельный участок, входящий в состав общего имущества в многоквартирном доме</w:t>
            </w:r>
          </w:p>
        </w:tc>
      </w:tr>
      <w:tr w:rsidR="002B06BB" w:rsidRPr="006640B2" w:rsidTr="00AA501D">
        <w:trPr>
          <w:trHeight w:val="1120"/>
        </w:trPr>
        <w:tc>
          <w:tcPr>
            <w:tcW w:w="2246"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Общая площадь</w:t>
            </w:r>
          </w:p>
        </w:tc>
        <w:tc>
          <w:tcPr>
            <w:tcW w:w="3145"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земельного участка -</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______ </w:t>
            </w:r>
            <w:proofErr w:type="gramStart"/>
            <w:r w:rsidRPr="006640B2">
              <w:rPr>
                <w:sz w:val="24"/>
                <w:szCs w:val="24"/>
                <w:lang w:eastAsia="en-US"/>
              </w:rPr>
              <w:t>га</w:t>
            </w:r>
            <w:proofErr w:type="gramEnd"/>
            <w:r w:rsidRPr="006640B2">
              <w:rPr>
                <w:sz w:val="24"/>
                <w:szCs w:val="24"/>
                <w:lang w:eastAsia="en-US"/>
              </w:rPr>
              <w:t>:</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в том числе площадь</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застройки - _______ </w:t>
            </w:r>
            <w:proofErr w:type="gramStart"/>
            <w:r w:rsidRPr="006640B2">
              <w:rPr>
                <w:sz w:val="24"/>
                <w:szCs w:val="24"/>
                <w:lang w:eastAsia="en-US"/>
              </w:rPr>
              <w:t>га</w:t>
            </w:r>
            <w:proofErr w:type="gramEnd"/>
            <w:r w:rsidRPr="006640B2">
              <w:rPr>
                <w:sz w:val="24"/>
                <w:szCs w:val="24"/>
                <w:lang w:eastAsia="en-US"/>
              </w:rPr>
              <w:t>;</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асфальт - ______ </w:t>
            </w:r>
            <w:proofErr w:type="gramStart"/>
            <w:r w:rsidRPr="006640B2">
              <w:rPr>
                <w:sz w:val="24"/>
                <w:szCs w:val="24"/>
                <w:lang w:eastAsia="en-US"/>
              </w:rPr>
              <w:t>га</w:t>
            </w:r>
            <w:proofErr w:type="gramEnd"/>
            <w:r w:rsidRPr="006640B2">
              <w:rPr>
                <w:sz w:val="24"/>
                <w:szCs w:val="24"/>
                <w:lang w:eastAsia="en-US"/>
              </w:rPr>
              <w:t>;</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грунт - ______ </w:t>
            </w:r>
            <w:proofErr w:type="gramStart"/>
            <w:r w:rsidRPr="006640B2">
              <w:rPr>
                <w:sz w:val="24"/>
                <w:szCs w:val="24"/>
                <w:lang w:eastAsia="en-US"/>
              </w:rPr>
              <w:t>га</w:t>
            </w:r>
            <w:proofErr w:type="gramEnd"/>
            <w:r w:rsidRPr="006640B2">
              <w:rPr>
                <w:sz w:val="24"/>
                <w:szCs w:val="24"/>
                <w:lang w:eastAsia="en-US"/>
              </w:rPr>
              <w:t>;</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газон - _______ </w:t>
            </w:r>
            <w:proofErr w:type="gramStart"/>
            <w:r w:rsidRPr="006640B2">
              <w:rPr>
                <w:sz w:val="24"/>
                <w:szCs w:val="24"/>
                <w:lang w:eastAsia="en-US"/>
              </w:rPr>
              <w:t>га</w:t>
            </w:r>
            <w:proofErr w:type="gramEnd"/>
          </w:p>
        </w:tc>
        <w:tc>
          <w:tcPr>
            <w:tcW w:w="4539" w:type="dxa"/>
            <w:tcBorders>
              <w:top w:val="single" w:sz="4" w:space="0" w:color="auto"/>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Указать состояние _____________________</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(удовлетворительное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неудовлетворительное, если</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неудовлетворительное</w:t>
            </w:r>
            <w:proofErr w:type="gramEnd"/>
            <w:r w:rsidRPr="006640B2">
              <w:rPr>
                <w:sz w:val="24"/>
                <w:szCs w:val="24"/>
                <w:lang w:eastAsia="en-US"/>
              </w:rPr>
              <w:t xml:space="preserve"> - указать дефекты)</w:t>
            </w:r>
          </w:p>
        </w:tc>
      </w:tr>
      <w:tr w:rsidR="002B06BB" w:rsidRPr="006640B2" w:rsidTr="00AA501D">
        <w:trPr>
          <w:trHeight w:val="640"/>
        </w:trPr>
        <w:tc>
          <w:tcPr>
            <w:tcW w:w="2246"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Зеленые насаждения</w:t>
            </w:r>
          </w:p>
        </w:tc>
        <w:tc>
          <w:tcPr>
            <w:tcW w:w="3145"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деревья - _______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кустарники - ______ шт.</w:t>
            </w:r>
          </w:p>
        </w:tc>
        <w:tc>
          <w:tcPr>
            <w:tcW w:w="4539" w:type="dxa"/>
            <w:tcBorders>
              <w:top w:val="nil"/>
              <w:left w:val="single" w:sz="8" w:space="0" w:color="auto"/>
              <w:bottom w:val="single" w:sz="8"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Указать состояние _____________________</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(удовлетворительное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неудовлетворительное, если</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неудовлетворительное</w:t>
            </w:r>
            <w:proofErr w:type="gramEnd"/>
            <w:r w:rsidRPr="006640B2">
              <w:rPr>
                <w:sz w:val="24"/>
                <w:szCs w:val="24"/>
                <w:lang w:eastAsia="en-US"/>
              </w:rPr>
              <w:t xml:space="preserve"> - указать дефекты)</w:t>
            </w:r>
          </w:p>
        </w:tc>
      </w:tr>
      <w:tr w:rsidR="002B06BB" w:rsidRPr="006640B2" w:rsidTr="00E304CC">
        <w:trPr>
          <w:trHeight w:val="1120"/>
        </w:trPr>
        <w:tc>
          <w:tcPr>
            <w:tcW w:w="2246"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lastRenderedPageBreak/>
              <w:t>Элементы</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благоустройства</w:t>
            </w:r>
          </w:p>
        </w:tc>
        <w:tc>
          <w:tcPr>
            <w:tcW w:w="3145"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Малые архитектурные формы</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_________</w:t>
            </w:r>
            <w:r w:rsidRPr="006640B2">
              <w:rPr>
                <w:sz w:val="24"/>
                <w:szCs w:val="24"/>
                <w:lang w:eastAsia="en-US"/>
              </w:rPr>
              <w:softHyphen/>
            </w:r>
            <w:r w:rsidRPr="006640B2">
              <w:rPr>
                <w:sz w:val="24"/>
                <w:szCs w:val="24"/>
                <w:lang w:eastAsia="en-US"/>
              </w:rPr>
              <w:softHyphen/>
            </w:r>
            <w:r w:rsidRPr="006640B2">
              <w:rPr>
                <w:sz w:val="24"/>
                <w:szCs w:val="24"/>
                <w:lang w:eastAsia="en-US"/>
              </w:rPr>
              <w:softHyphen/>
            </w:r>
            <w:r w:rsidRPr="006640B2">
              <w:rPr>
                <w:sz w:val="24"/>
                <w:szCs w:val="24"/>
                <w:lang w:eastAsia="en-US"/>
              </w:rPr>
              <w:softHyphen/>
              <w:t>_____ (</w:t>
            </w:r>
            <w:proofErr w:type="gramStart"/>
            <w:r w:rsidRPr="006640B2">
              <w:rPr>
                <w:sz w:val="24"/>
                <w:szCs w:val="24"/>
                <w:lang w:eastAsia="en-US"/>
              </w:rPr>
              <w:t>есть</w:t>
            </w:r>
            <w:proofErr w:type="gramEnd"/>
            <w:r w:rsidRPr="006640B2">
              <w:rPr>
                <w:sz w:val="24"/>
                <w:szCs w:val="24"/>
                <w:lang w:eastAsia="en-US"/>
              </w:rPr>
              <w:t>/нет),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если есть перечислить</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 xml:space="preserve">Ограждения ________ </w:t>
            </w:r>
            <w:proofErr w:type="gramStart"/>
            <w:r w:rsidRPr="006640B2">
              <w:rPr>
                <w:sz w:val="24"/>
                <w:szCs w:val="24"/>
                <w:lang w:eastAsia="en-US"/>
              </w:rPr>
              <w:t>м</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Скамейки - __________ шт.</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Столы - ________шт.</w:t>
            </w:r>
          </w:p>
        </w:tc>
        <w:tc>
          <w:tcPr>
            <w:tcW w:w="4539" w:type="dxa"/>
            <w:tcBorders>
              <w:top w:val="nil"/>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Перечислить элементы благоустройства,</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находящиеся в неудовлетворительном</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состоянии</w:t>
            </w:r>
            <w:proofErr w:type="gramEnd"/>
            <w:r w:rsidRPr="006640B2">
              <w:rPr>
                <w:sz w:val="24"/>
                <w:szCs w:val="24"/>
                <w:lang w:eastAsia="en-US"/>
              </w:rPr>
              <w:t>. Указать дефекты</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____________________________</w:t>
            </w:r>
          </w:p>
        </w:tc>
      </w:tr>
      <w:tr w:rsidR="002B06BB" w:rsidRPr="006640B2" w:rsidTr="00E304CC">
        <w:trPr>
          <w:trHeight w:val="640"/>
        </w:trPr>
        <w:tc>
          <w:tcPr>
            <w:tcW w:w="2246" w:type="dxa"/>
            <w:tcBorders>
              <w:top w:val="single" w:sz="4" w:space="0" w:color="auto"/>
              <w:left w:val="single" w:sz="4"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Иные строения</w:t>
            </w:r>
          </w:p>
        </w:tc>
        <w:tc>
          <w:tcPr>
            <w:tcW w:w="3145" w:type="dxa"/>
            <w:tcBorders>
              <w:top w:val="single" w:sz="4" w:space="0" w:color="auto"/>
              <w:left w:val="single" w:sz="8" w:space="0" w:color="auto"/>
              <w:bottom w:val="single" w:sz="4" w:space="0" w:color="auto"/>
              <w:right w:val="single" w:sz="8"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1. _____________________;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2. _____________________;</w:t>
            </w:r>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3. _____________________.</w:t>
            </w:r>
          </w:p>
        </w:tc>
        <w:tc>
          <w:tcPr>
            <w:tcW w:w="4539" w:type="dxa"/>
            <w:tcBorders>
              <w:top w:val="single" w:sz="4" w:space="0" w:color="auto"/>
              <w:left w:val="single" w:sz="8" w:space="0" w:color="auto"/>
              <w:bottom w:val="single" w:sz="4" w:space="0" w:color="auto"/>
              <w:right w:val="single" w:sz="4" w:space="0" w:color="auto"/>
            </w:tcBorders>
            <w:hideMark/>
          </w:tcPr>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Указать состояние _____________________</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(удовлетворительное или</w:t>
            </w:r>
            <w:proofErr w:type="gramEnd"/>
          </w:p>
          <w:p w:rsidR="002B06BB" w:rsidRPr="006640B2" w:rsidRDefault="002B06BB" w:rsidP="00AA501D">
            <w:pPr>
              <w:widowControl w:val="0"/>
              <w:adjustRightInd w:val="0"/>
              <w:spacing w:line="276" w:lineRule="auto"/>
              <w:jc w:val="both"/>
              <w:rPr>
                <w:sz w:val="24"/>
                <w:szCs w:val="24"/>
                <w:lang w:eastAsia="en-US"/>
              </w:rPr>
            </w:pPr>
            <w:r w:rsidRPr="006640B2">
              <w:rPr>
                <w:sz w:val="24"/>
                <w:szCs w:val="24"/>
                <w:lang w:eastAsia="en-US"/>
              </w:rPr>
              <w:t>неудовлетворительное, если</w:t>
            </w:r>
          </w:p>
          <w:p w:rsidR="002B06BB" w:rsidRPr="006640B2" w:rsidRDefault="002B06BB" w:rsidP="00AA501D">
            <w:pPr>
              <w:widowControl w:val="0"/>
              <w:adjustRightInd w:val="0"/>
              <w:spacing w:line="276" w:lineRule="auto"/>
              <w:jc w:val="both"/>
              <w:rPr>
                <w:sz w:val="24"/>
                <w:szCs w:val="24"/>
                <w:lang w:eastAsia="en-US"/>
              </w:rPr>
            </w:pPr>
            <w:proofErr w:type="gramStart"/>
            <w:r w:rsidRPr="006640B2">
              <w:rPr>
                <w:sz w:val="24"/>
                <w:szCs w:val="24"/>
                <w:lang w:eastAsia="en-US"/>
              </w:rPr>
              <w:t>неудовлетворительное</w:t>
            </w:r>
            <w:proofErr w:type="gramEnd"/>
            <w:r w:rsidRPr="006640B2">
              <w:rPr>
                <w:sz w:val="24"/>
                <w:szCs w:val="24"/>
                <w:lang w:eastAsia="en-US"/>
              </w:rPr>
              <w:t xml:space="preserve"> - указать дефекты)</w:t>
            </w:r>
          </w:p>
        </w:tc>
      </w:tr>
    </w:tbl>
    <w:p w:rsidR="002B06BB" w:rsidRDefault="002B06BB" w:rsidP="002B06BB">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rsidR="002B06BB" w:rsidRPr="006640B2" w:rsidRDefault="002B06BB" w:rsidP="002B06BB">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rsidR="002B06BB" w:rsidRPr="006640B2" w:rsidRDefault="002B06BB" w:rsidP="002B06BB">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r w:rsidRPr="006640B2">
        <w:rPr>
          <w:rFonts w:ascii="Times New Roman" w:hAnsi="Times New Roman" w:cs="Times New Roman"/>
          <w:color w:val="000000"/>
          <w:spacing w:val="-10"/>
          <w:sz w:val="24"/>
          <w:szCs w:val="24"/>
        </w:rPr>
        <w:t>На основании результатов осмотра комиссия считает, что строения находятся в</w:t>
      </w:r>
      <w:r w:rsidRPr="006640B2">
        <w:rPr>
          <w:rFonts w:ascii="Times New Roman" w:hAnsi="Times New Roman" w:cs="Times New Roman"/>
          <w:color w:val="000000"/>
          <w:spacing w:val="-6"/>
          <w:sz w:val="24"/>
          <w:szCs w:val="24"/>
        </w:rPr>
        <w:t xml:space="preserve"> ________ состоянии и нуждаются в __________________________________ ремонте.</w:t>
      </w:r>
    </w:p>
    <w:p w:rsidR="002B06BB" w:rsidRPr="006640B2" w:rsidRDefault="002B06BB" w:rsidP="002B06BB">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rsidR="002B06BB" w:rsidRPr="006640B2" w:rsidRDefault="002B06BB" w:rsidP="002B06BB">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rsidR="002B06BB" w:rsidRPr="006640B2" w:rsidRDefault="002B06BB" w:rsidP="002B06BB">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4"/>
          <w:szCs w:val="24"/>
        </w:rPr>
      </w:pPr>
      <w:r w:rsidRPr="006640B2">
        <w:rPr>
          <w:rFonts w:ascii="Times New Roman" w:hAnsi="Times New Roman" w:cs="Times New Roman"/>
          <w:color w:val="000000"/>
          <w:spacing w:val="-6"/>
          <w:sz w:val="24"/>
          <w:szCs w:val="24"/>
        </w:rPr>
        <w:t>Управляющая организация</w:t>
      </w:r>
      <w:r w:rsidRPr="006640B2">
        <w:rPr>
          <w:rFonts w:ascii="Times New Roman" w:hAnsi="Times New Roman" w:cs="Times New Roman"/>
          <w:color w:val="000000"/>
          <w:spacing w:val="-6"/>
          <w:sz w:val="24"/>
          <w:szCs w:val="24"/>
        </w:rPr>
        <w:tab/>
        <w:t>Представитель Собственников</w:t>
      </w:r>
    </w:p>
    <w:p w:rsidR="002B06BB" w:rsidRPr="006640B2" w:rsidRDefault="002B06BB" w:rsidP="002B06BB">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4"/>
          <w:szCs w:val="24"/>
        </w:rPr>
      </w:pPr>
    </w:p>
    <w:p w:rsidR="002B06BB" w:rsidRPr="006640B2" w:rsidRDefault="002B06BB" w:rsidP="002B06BB">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4"/>
          <w:szCs w:val="24"/>
        </w:rPr>
      </w:pPr>
      <w:r w:rsidRPr="006640B2">
        <w:rPr>
          <w:rFonts w:ascii="Times New Roman" w:hAnsi="Times New Roman" w:cs="Times New Roman"/>
          <w:color w:val="000000"/>
          <w:spacing w:val="-6"/>
          <w:sz w:val="24"/>
          <w:szCs w:val="24"/>
        </w:rPr>
        <w:t>_______________________</w:t>
      </w:r>
      <w:r w:rsidRPr="006640B2">
        <w:rPr>
          <w:rFonts w:ascii="Times New Roman" w:hAnsi="Times New Roman" w:cs="Times New Roman"/>
          <w:color w:val="000000"/>
          <w:spacing w:val="-6"/>
          <w:sz w:val="24"/>
          <w:szCs w:val="24"/>
        </w:rPr>
        <w:tab/>
        <w:t>__________________________</w:t>
      </w:r>
    </w:p>
    <w:p w:rsidR="002B06BB" w:rsidRPr="006640B2" w:rsidRDefault="002B06BB" w:rsidP="002B06BB">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4"/>
          <w:szCs w:val="24"/>
        </w:rPr>
      </w:pPr>
    </w:p>
    <w:p w:rsidR="002B06BB" w:rsidRPr="006640B2" w:rsidRDefault="002B06BB" w:rsidP="002B06BB">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4"/>
          <w:szCs w:val="24"/>
        </w:rPr>
      </w:pPr>
      <w:r w:rsidRPr="006640B2">
        <w:rPr>
          <w:rFonts w:ascii="Times New Roman" w:hAnsi="Times New Roman" w:cs="Times New Roman"/>
          <w:color w:val="000000"/>
          <w:spacing w:val="-6"/>
          <w:sz w:val="24"/>
          <w:szCs w:val="24"/>
        </w:rPr>
        <w:t>(______________________)</w:t>
      </w:r>
      <w:r w:rsidRPr="006640B2">
        <w:rPr>
          <w:rFonts w:ascii="Times New Roman" w:hAnsi="Times New Roman" w:cs="Times New Roman"/>
          <w:color w:val="000000"/>
          <w:spacing w:val="-6"/>
          <w:sz w:val="24"/>
          <w:szCs w:val="24"/>
        </w:rPr>
        <w:tab/>
        <w:t>(_________________________)</w:t>
      </w:r>
    </w:p>
    <w:p w:rsidR="00937057" w:rsidRPr="006640B2" w:rsidRDefault="00937057" w:rsidP="00937057">
      <w:pPr>
        <w:pStyle w:val="ConsPlusNormal"/>
        <w:pageBreakBefore/>
        <w:widowControl/>
        <w:spacing w:line="216" w:lineRule="auto"/>
        <w:ind w:left="6663" w:firstLine="0"/>
        <w:rPr>
          <w:rFonts w:ascii="Times New Roman" w:hAnsi="Times New Roman" w:cs="Times New Roman"/>
          <w:color w:val="000000"/>
          <w:spacing w:val="-6"/>
          <w:sz w:val="24"/>
          <w:szCs w:val="24"/>
        </w:rPr>
      </w:pPr>
      <w:r w:rsidRPr="006640B2">
        <w:rPr>
          <w:rFonts w:ascii="Times New Roman" w:hAnsi="Times New Roman" w:cs="Times New Roman"/>
          <w:color w:val="000000"/>
          <w:spacing w:val="-6"/>
          <w:sz w:val="24"/>
          <w:szCs w:val="24"/>
        </w:rPr>
        <w:lastRenderedPageBreak/>
        <w:t xml:space="preserve">Приложение </w:t>
      </w:r>
      <w:r>
        <w:rPr>
          <w:rFonts w:ascii="Times New Roman" w:hAnsi="Times New Roman" w:cs="Times New Roman"/>
          <w:color w:val="000000"/>
          <w:spacing w:val="-6"/>
          <w:sz w:val="24"/>
          <w:szCs w:val="24"/>
        </w:rPr>
        <w:t>2</w:t>
      </w:r>
      <w:r w:rsidRPr="006640B2">
        <w:rPr>
          <w:rFonts w:ascii="Times New Roman" w:hAnsi="Times New Roman" w:cs="Times New Roman"/>
          <w:color w:val="000000"/>
          <w:spacing w:val="-6"/>
          <w:sz w:val="24"/>
          <w:szCs w:val="24"/>
        </w:rPr>
        <w:t xml:space="preserve"> к договору от«____»_____________ 20___г.</w:t>
      </w:r>
    </w:p>
    <w:p w:rsidR="002B06BB" w:rsidRPr="006640B2" w:rsidRDefault="002B06BB" w:rsidP="002B06BB">
      <w:pPr>
        <w:pStyle w:val="ConsPlusNormal"/>
        <w:widowControl/>
        <w:tabs>
          <w:tab w:val="left" w:pos="1260"/>
        </w:tabs>
        <w:spacing w:line="208" w:lineRule="auto"/>
        <w:ind w:firstLine="0"/>
        <w:jc w:val="right"/>
        <w:rPr>
          <w:rFonts w:ascii="Times New Roman" w:hAnsi="Times New Roman" w:cs="Times New Roman"/>
          <w:color w:val="000000"/>
          <w:spacing w:val="-6"/>
          <w:sz w:val="24"/>
          <w:szCs w:val="24"/>
        </w:rPr>
      </w:pPr>
    </w:p>
    <w:p w:rsidR="002B06BB" w:rsidRPr="006640B2" w:rsidRDefault="002B06BB" w:rsidP="002B06BB">
      <w:pPr>
        <w:pStyle w:val="ConsPlusNormal"/>
        <w:widowControl/>
        <w:tabs>
          <w:tab w:val="left" w:pos="1260"/>
        </w:tabs>
        <w:spacing w:line="208" w:lineRule="auto"/>
        <w:ind w:firstLine="0"/>
        <w:jc w:val="both"/>
        <w:rPr>
          <w:rFonts w:ascii="Times New Roman" w:hAnsi="Times New Roman" w:cs="Times New Roman"/>
          <w:color w:val="000000"/>
          <w:spacing w:val="-6"/>
          <w:sz w:val="24"/>
          <w:szCs w:val="24"/>
        </w:rPr>
      </w:pPr>
    </w:p>
    <w:p w:rsidR="002B06BB" w:rsidRPr="006640B2" w:rsidRDefault="002B06BB" w:rsidP="002B06BB">
      <w:pPr>
        <w:pStyle w:val="ConsPlusNormal"/>
        <w:widowControl/>
        <w:tabs>
          <w:tab w:val="left" w:pos="1260"/>
        </w:tabs>
        <w:spacing w:line="208" w:lineRule="auto"/>
        <w:ind w:firstLine="0"/>
        <w:jc w:val="center"/>
        <w:rPr>
          <w:rFonts w:ascii="Times New Roman" w:hAnsi="Times New Roman" w:cs="Times New Roman"/>
          <w:color w:val="000000"/>
          <w:spacing w:val="-6"/>
          <w:sz w:val="24"/>
          <w:szCs w:val="24"/>
        </w:rPr>
      </w:pPr>
      <w:r w:rsidRPr="006640B2">
        <w:rPr>
          <w:rFonts w:ascii="Times New Roman" w:hAnsi="Times New Roman" w:cs="Times New Roman"/>
          <w:color w:val="000000"/>
          <w:spacing w:val="-6"/>
          <w:sz w:val="24"/>
          <w:szCs w:val="24"/>
        </w:rPr>
        <w:t>ПЕРЕЧЕНЬ</w:t>
      </w:r>
    </w:p>
    <w:p w:rsidR="002B06BB" w:rsidRDefault="002B06BB" w:rsidP="002B06BB">
      <w:pPr>
        <w:pStyle w:val="ConsPlusNormal"/>
        <w:widowControl/>
        <w:tabs>
          <w:tab w:val="left" w:pos="1260"/>
        </w:tabs>
        <w:spacing w:line="208" w:lineRule="auto"/>
        <w:ind w:firstLine="0"/>
        <w:jc w:val="center"/>
        <w:rPr>
          <w:rFonts w:ascii="Times New Roman" w:hAnsi="Times New Roman" w:cs="Times New Roman"/>
          <w:color w:val="000000"/>
          <w:spacing w:val="-6"/>
          <w:sz w:val="24"/>
          <w:szCs w:val="24"/>
        </w:rPr>
      </w:pPr>
      <w:r w:rsidRPr="006640B2">
        <w:rPr>
          <w:rFonts w:ascii="Times New Roman" w:hAnsi="Times New Roman" w:cs="Times New Roman"/>
          <w:color w:val="000000"/>
          <w:spacing w:val="-6"/>
          <w:sz w:val="24"/>
          <w:szCs w:val="24"/>
        </w:rPr>
        <w:t>ТЕХНИЧЕСКОЙ ДОКУМЕНТАЦИИ НА МНОГОКВАРТИРНЫЙ ДОМ ПО АДРЕСУ:</w:t>
      </w:r>
    </w:p>
    <w:p w:rsidR="00073192" w:rsidRPr="00073192" w:rsidRDefault="00073192" w:rsidP="00073192">
      <w:pPr>
        <w:pStyle w:val="ConsPlusNormal"/>
        <w:widowControl/>
        <w:tabs>
          <w:tab w:val="left" w:pos="1260"/>
        </w:tabs>
        <w:spacing w:line="208" w:lineRule="auto"/>
        <w:ind w:firstLine="0"/>
        <w:rPr>
          <w:rFonts w:ascii="Times New Roman" w:hAnsi="Times New Roman" w:cs="Times New Roman"/>
          <w:color w:val="000000"/>
          <w:spacing w:val="-6"/>
          <w:sz w:val="24"/>
          <w:szCs w:val="24"/>
          <w:u w:val="single"/>
        </w:rPr>
      </w:pPr>
    </w:p>
    <w:p w:rsidR="002B06BB" w:rsidRPr="00073192" w:rsidRDefault="002B06BB" w:rsidP="002B06BB">
      <w:pPr>
        <w:pStyle w:val="ConsPlusNormal"/>
        <w:widowControl/>
        <w:tabs>
          <w:tab w:val="left" w:pos="1260"/>
        </w:tabs>
        <w:spacing w:line="208" w:lineRule="auto"/>
        <w:ind w:firstLine="0"/>
        <w:jc w:val="center"/>
        <w:rPr>
          <w:rFonts w:ascii="Times New Roman" w:hAnsi="Times New Roman" w:cs="Times New Roman"/>
          <w:color w:val="000000"/>
          <w:spacing w:val="-6"/>
          <w:sz w:val="24"/>
          <w:szCs w:val="24"/>
          <w:u w:val="single"/>
        </w:rPr>
      </w:pPr>
      <w:r w:rsidRPr="00073192">
        <w:rPr>
          <w:rFonts w:ascii="Times New Roman" w:hAnsi="Times New Roman" w:cs="Times New Roman"/>
          <w:color w:val="000000"/>
          <w:spacing w:val="-6"/>
          <w:sz w:val="24"/>
          <w:szCs w:val="24"/>
          <w:u w:val="single"/>
        </w:rPr>
        <w:t>__________________________________________________________________________</w:t>
      </w:r>
    </w:p>
    <w:p w:rsidR="002B06BB" w:rsidRPr="006640B2" w:rsidRDefault="002B06BB" w:rsidP="002B06BB">
      <w:pPr>
        <w:pStyle w:val="ConsPlusNormal"/>
        <w:widowControl/>
        <w:tabs>
          <w:tab w:val="left" w:pos="1260"/>
        </w:tabs>
        <w:spacing w:after="120" w:line="208" w:lineRule="auto"/>
        <w:ind w:firstLine="0"/>
        <w:jc w:val="center"/>
        <w:rPr>
          <w:rFonts w:ascii="Times New Roman" w:hAnsi="Times New Roman" w:cs="Times New Roman"/>
          <w:color w:val="000000"/>
          <w:spacing w:val="-6"/>
          <w:sz w:val="24"/>
          <w:szCs w:val="24"/>
        </w:rPr>
      </w:pPr>
      <w:r w:rsidRPr="006640B2">
        <w:rPr>
          <w:rFonts w:ascii="Times New Roman" w:hAnsi="Times New Roman" w:cs="Times New Roman"/>
          <w:color w:val="000000"/>
          <w:spacing w:val="-6"/>
          <w:sz w:val="24"/>
          <w:szCs w:val="24"/>
        </w:rPr>
        <w:t>(почтовый адрес Многоквартирного дома)</w:t>
      </w:r>
    </w:p>
    <w:p w:rsidR="002B06BB" w:rsidRPr="006640B2" w:rsidRDefault="002B06BB" w:rsidP="002B06BB">
      <w:pPr>
        <w:pStyle w:val="ConsPlusNormal"/>
        <w:widowControl/>
        <w:tabs>
          <w:tab w:val="left" w:pos="1260"/>
        </w:tabs>
        <w:spacing w:line="208" w:lineRule="auto"/>
        <w:ind w:firstLine="0"/>
        <w:jc w:val="center"/>
        <w:rPr>
          <w:rFonts w:ascii="Times New Roman" w:hAnsi="Times New Roman" w:cs="Times New Roman"/>
          <w:color w:val="000000"/>
          <w:spacing w:val="-14"/>
          <w:sz w:val="24"/>
          <w:szCs w:val="24"/>
        </w:rPr>
      </w:pPr>
      <w:r w:rsidRPr="006640B2">
        <w:rPr>
          <w:rFonts w:ascii="Times New Roman" w:hAnsi="Times New Roman" w:cs="Times New Roman"/>
          <w:color w:val="000000"/>
          <w:spacing w:val="-14"/>
          <w:sz w:val="24"/>
          <w:szCs w:val="24"/>
        </w:rPr>
        <w:t>И ИНЫХ СВЯЗАННЫХ С УПРАВЛЕНИЕМ МНОГОКВАРТИРНЫМ ДОМОМ ДОКУМЕНТОВ</w:t>
      </w:r>
    </w:p>
    <w:p w:rsidR="002B06BB" w:rsidRPr="006640B2" w:rsidRDefault="002B06BB" w:rsidP="002B06BB">
      <w:pPr>
        <w:pStyle w:val="ConsPlusNormal"/>
        <w:widowControl/>
        <w:tabs>
          <w:tab w:val="left" w:pos="1260"/>
        </w:tabs>
        <w:spacing w:line="208" w:lineRule="auto"/>
        <w:ind w:firstLine="0"/>
        <w:jc w:val="both"/>
        <w:rPr>
          <w:rFonts w:ascii="Times New Roman" w:hAnsi="Times New Roman" w:cs="Times New Roman"/>
          <w:color w:val="000000"/>
          <w:spacing w:val="-6"/>
          <w:sz w:val="24"/>
          <w:szCs w:val="24"/>
        </w:rPr>
      </w:pPr>
    </w:p>
    <w:tbl>
      <w:tblPr>
        <w:tblW w:w="9900" w:type="dxa"/>
        <w:jc w:val="center"/>
        <w:tblBorders>
          <w:top w:val="single" w:sz="6" w:space="0" w:color="666699"/>
          <w:left w:val="single" w:sz="6" w:space="0" w:color="666699"/>
          <w:bottom w:val="single" w:sz="6" w:space="0" w:color="666699"/>
          <w:right w:val="single" w:sz="6" w:space="0" w:color="666699"/>
          <w:insideH w:val="single" w:sz="6" w:space="0" w:color="666699"/>
          <w:insideV w:val="single" w:sz="6" w:space="0" w:color="666699"/>
        </w:tblBorders>
        <w:tblLayout w:type="fixed"/>
        <w:tblCellMar>
          <w:left w:w="70" w:type="dxa"/>
          <w:right w:w="70" w:type="dxa"/>
        </w:tblCellMar>
        <w:tblLook w:val="04A0" w:firstRow="1" w:lastRow="0" w:firstColumn="1" w:lastColumn="0" w:noHBand="0" w:noVBand="1"/>
      </w:tblPr>
      <w:tblGrid>
        <w:gridCol w:w="540"/>
        <w:gridCol w:w="2880"/>
        <w:gridCol w:w="2925"/>
        <w:gridCol w:w="1035"/>
        <w:gridCol w:w="2520"/>
      </w:tblGrid>
      <w:tr w:rsidR="002B06BB" w:rsidRPr="006640B2" w:rsidTr="00AA501D">
        <w:trPr>
          <w:cantSplit/>
          <w:trHeight w:val="360"/>
          <w:jc w:val="center"/>
        </w:trPr>
        <w:tc>
          <w:tcPr>
            <w:tcW w:w="540" w:type="dxa"/>
            <w:tcBorders>
              <w:top w:val="single" w:sz="6" w:space="0" w:color="666699"/>
              <w:left w:val="single" w:sz="6" w:space="0" w:color="666699"/>
              <w:bottom w:val="single" w:sz="6" w:space="0" w:color="666699"/>
              <w:right w:val="single" w:sz="6" w:space="0" w:color="666699"/>
            </w:tcBorders>
            <w:shd w:val="clear" w:color="auto" w:fill="E6E6E6"/>
            <w:vAlign w:val="center"/>
            <w:hideMark/>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 </w:t>
            </w:r>
            <w:r w:rsidRPr="006640B2">
              <w:rPr>
                <w:rFonts w:ascii="Times New Roman" w:hAnsi="Times New Roman" w:cs="Times New Roman"/>
                <w:color w:val="000000"/>
                <w:spacing w:val="-6"/>
                <w:sz w:val="24"/>
                <w:szCs w:val="24"/>
                <w:lang w:eastAsia="en-US"/>
              </w:rPr>
              <w:br/>
            </w:r>
            <w:proofErr w:type="gramStart"/>
            <w:r w:rsidRPr="006640B2">
              <w:rPr>
                <w:rFonts w:ascii="Times New Roman" w:hAnsi="Times New Roman" w:cs="Times New Roman"/>
                <w:color w:val="000000"/>
                <w:spacing w:val="-6"/>
                <w:sz w:val="24"/>
                <w:szCs w:val="24"/>
                <w:lang w:eastAsia="en-US"/>
              </w:rPr>
              <w:t>п</w:t>
            </w:r>
            <w:proofErr w:type="gramEnd"/>
            <w:r w:rsidRPr="006640B2">
              <w:rPr>
                <w:rFonts w:ascii="Times New Roman" w:hAnsi="Times New Roman" w:cs="Times New Roman"/>
                <w:color w:val="000000"/>
                <w:spacing w:val="-6"/>
                <w:sz w:val="24"/>
                <w:szCs w:val="24"/>
                <w:lang w:eastAsia="en-US"/>
              </w:rPr>
              <w:t>/п</w:t>
            </w:r>
          </w:p>
        </w:tc>
        <w:tc>
          <w:tcPr>
            <w:tcW w:w="5805" w:type="dxa"/>
            <w:gridSpan w:val="2"/>
            <w:tcBorders>
              <w:top w:val="single" w:sz="6" w:space="0" w:color="666699"/>
              <w:left w:val="single" w:sz="6" w:space="0" w:color="666699"/>
              <w:bottom w:val="single" w:sz="6" w:space="0" w:color="666699"/>
              <w:right w:val="single" w:sz="6" w:space="0" w:color="666699"/>
            </w:tcBorders>
            <w:shd w:val="clear" w:color="auto" w:fill="E6E6E6"/>
            <w:vAlign w:val="center"/>
            <w:hideMark/>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Наименование документа</w:t>
            </w:r>
          </w:p>
        </w:tc>
        <w:tc>
          <w:tcPr>
            <w:tcW w:w="1035" w:type="dxa"/>
            <w:tcBorders>
              <w:top w:val="single" w:sz="6" w:space="0" w:color="666699"/>
              <w:left w:val="single" w:sz="6" w:space="0" w:color="666699"/>
              <w:bottom w:val="single" w:sz="6" w:space="0" w:color="666699"/>
              <w:right w:val="single" w:sz="6" w:space="0" w:color="666699"/>
            </w:tcBorders>
            <w:shd w:val="clear" w:color="auto" w:fill="E6E6E6"/>
            <w:vAlign w:val="center"/>
            <w:hideMark/>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12"/>
                <w:sz w:val="24"/>
                <w:szCs w:val="24"/>
                <w:lang w:eastAsia="en-US"/>
              </w:rPr>
              <w:t>Кол–во</w:t>
            </w:r>
            <w:r w:rsidRPr="006640B2">
              <w:rPr>
                <w:rFonts w:ascii="Times New Roman" w:hAnsi="Times New Roman" w:cs="Times New Roman"/>
                <w:color w:val="000000"/>
                <w:spacing w:val="-6"/>
                <w:sz w:val="24"/>
                <w:szCs w:val="24"/>
                <w:lang w:eastAsia="en-US"/>
              </w:rPr>
              <w:br/>
              <w:t>листов</w:t>
            </w:r>
          </w:p>
        </w:tc>
        <w:tc>
          <w:tcPr>
            <w:tcW w:w="2520" w:type="dxa"/>
            <w:tcBorders>
              <w:top w:val="single" w:sz="6" w:space="0" w:color="666699"/>
              <w:left w:val="single" w:sz="6" w:space="0" w:color="666699"/>
              <w:bottom w:val="single" w:sz="6" w:space="0" w:color="666699"/>
              <w:right w:val="single" w:sz="6" w:space="0" w:color="666699"/>
            </w:tcBorders>
            <w:shd w:val="clear" w:color="auto" w:fill="E6E6E6"/>
            <w:vAlign w:val="center"/>
            <w:hideMark/>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Примечания</w:t>
            </w:r>
          </w:p>
        </w:tc>
      </w:tr>
      <w:tr w:rsidR="002B06BB" w:rsidRPr="006640B2" w:rsidTr="00AA501D">
        <w:trPr>
          <w:cantSplit/>
          <w:trHeight w:val="240"/>
          <w:jc w:val="center"/>
        </w:trPr>
        <w:tc>
          <w:tcPr>
            <w:tcW w:w="9900" w:type="dxa"/>
            <w:gridSpan w:val="5"/>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tabs>
                <w:tab w:val="left" w:pos="1260"/>
              </w:tabs>
              <w:spacing w:before="80" w:after="80" w:line="204"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I. Техническая документация на Многоквартирный дом </w:t>
            </w:r>
          </w:p>
        </w:tc>
      </w:tr>
      <w:tr w:rsidR="002B06BB" w:rsidRPr="006640B2" w:rsidTr="00AA501D">
        <w:trPr>
          <w:cantSplit/>
          <w:trHeight w:val="600"/>
          <w:jc w:val="center"/>
        </w:trPr>
        <w:tc>
          <w:tcPr>
            <w:tcW w:w="54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1. </w:t>
            </w:r>
          </w:p>
        </w:tc>
        <w:tc>
          <w:tcPr>
            <w:tcW w:w="5805" w:type="dxa"/>
            <w:gridSpan w:val="2"/>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Технический паспорт на Многоквартирный дом </w:t>
            </w:r>
            <w:r w:rsidRPr="006640B2">
              <w:rPr>
                <w:rFonts w:ascii="Times New Roman" w:hAnsi="Times New Roman" w:cs="Times New Roman"/>
                <w:color w:val="000000"/>
                <w:spacing w:val="-6"/>
                <w:sz w:val="24"/>
                <w:szCs w:val="24"/>
                <w:lang w:eastAsia="en-US"/>
              </w:rPr>
              <w:br/>
              <w:t xml:space="preserve">с экспликацией и поэтажными планами (выписка </w:t>
            </w:r>
            <w:r w:rsidRPr="006640B2">
              <w:rPr>
                <w:rFonts w:ascii="Times New Roman" w:hAnsi="Times New Roman" w:cs="Times New Roman"/>
                <w:color w:val="000000"/>
                <w:spacing w:val="-6"/>
                <w:sz w:val="24"/>
                <w:szCs w:val="24"/>
                <w:lang w:eastAsia="en-US"/>
              </w:rPr>
              <w:br/>
            </w:r>
            <w:r w:rsidRPr="006640B2">
              <w:rPr>
                <w:rFonts w:ascii="Times New Roman" w:hAnsi="Times New Roman" w:cs="Times New Roman"/>
                <w:color w:val="000000"/>
                <w:spacing w:val="-10"/>
                <w:sz w:val="24"/>
                <w:szCs w:val="24"/>
                <w:lang w:eastAsia="en-US"/>
              </w:rPr>
              <w:t>из технического паспорта на Многоквартирный дом)</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p>
        </w:tc>
      </w:tr>
      <w:tr w:rsidR="002B06BB" w:rsidRPr="006640B2" w:rsidTr="00AA501D">
        <w:trPr>
          <w:cantSplit/>
          <w:trHeight w:val="480"/>
          <w:jc w:val="center"/>
        </w:trPr>
        <w:tc>
          <w:tcPr>
            <w:tcW w:w="54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2. </w:t>
            </w:r>
          </w:p>
        </w:tc>
        <w:tc>
          <w:tcPr>
            <w:tcW w:w="5805" w:type="dxa"/>
            <w:gridSpan w:val="2"/>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Документы (акты) о приемке результатов работ </w:t>
            </w:r>
            <w:r w:rsidRPr="006640B2">
              <w:rPr>
                <w:rFonts w:ascii="Times New Roman" w:hAnsi="Times New Roman" w:cs="Times New Roman"/>
                <w:color w:val="000000"/>
                <w:spacing w:val="-6"/>
                <w:sz w:val="24"/>
                <w:szCs w:val="24"/>
                <w:lang w:eastAsia="en-US"/>
              </w:rPr>
              <w:br/>
              <w:t xml:space="preserve">по текущему ремонту общего имущества </w:t>
            </w:r>
            <w:r w:rsidRPr="006640B2">
              <w:rPr>
                <w:rFonts w:ascii="Times New Roman" w:hAnsi="Times New Roman" w:cs="Times New Roman"/>
                <w:color w:val="000000"/>
                <w:spacing w:val="-6"/>
                <w:sz w:val="24"/>
                <w:szCs w:val="24"/>
                <w:lang w:eastAsia="en-US"/>
              </w:rPr>
              <w:br/>
              <w:t xml:space="preserve">в Многоквартирном доме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p>
        </w:tc>
      </w:tr>
      <w:tr w:rsidR="002B06BB" w:rsidRPr="006640B2" w:rsidTr="00AA501D">
        <w:trPr>
          <w:cantSplit/>
          <w:trHeight w:val="480"/>
          <w:jc w:val="center"/>
        </w:trPr>
        <w:tc>
          <w:tcPr>
            <w:tcW w:w="54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3. </w:t>
            </w:r>
          </w:p>
        </w:tc>
        <w:tc>
          <w:tcPr>
            <w:tcW w:w="5805" w:type="dxa"/>
            <w:gridSpan w:val="2"/>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Документ (акты) о приемке результатов работ </w:t>
            </w:r>
            <w:r w:rsidRPr="006640B2">
              <w:rPr>
                <w:rFonts w:ascii="Times New Roman" w:hAnsi="Times New Roman" w:cs="Times New Roman"/>
                <w:color w:val="000000"/>
                <w:spacing w:val="-6"/>
                <w:sz w:val="24"/>
                <w:szCs w:val="24"/>
                <w:lang w:eastAsia="en-US"/>
              </w:rPr>
              <w:br/>
              <w:t xml:space="preserve">по капитальному ремонту общего имущества </w:t>
            </w:r>
            <w:r w:rsidRPr="006640B2">
              <w:rPr>
                <w:rFonts w:ascii="Times New Roman" w:hAnsi="Times New Roman" w:cs="Times New Roman"/>
                <w:color w:val="000000"/>
                <w:spacing w:val="-6"/>
                <w:sz w:val="24"/>
                <w:szCs w:val="24"/>
                <w:lang w:eastAsia="en-US"/>
              </w:rPr>
              <w:br/>
              <w:t xml:space="preserve">в Многоквартирном доме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p>
        </w:tc>
      </w:tr>
      <w:tr w:rsidR="002B06BB" w:rsidRPr="006640B2" w:rsidTr="00AA501D">
        <w:trPr>
          <w:cantSplit/>
          <w:trHeight w:val="360"/>
          <w:jc w:val="center"/>
        </w:trPr>
        <w:tc>
          <w:tcPr>
            <w:tcW w:w="540" w:type="dxa"/>
            <w:vMerge w:val="restart"/>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4. </w:t>
            </w:r>
          </w:p>
        </w:tc>
        <w:tc>
          <w:tcPr>
            <w:tcW w:w="2880" w:type="dxa"/>
            <w:vMerge w:val="restart"/>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Акты осмотра, </w:t>
            </w:r>
            <w:r w:rsidRPr="006640B2">
              <w:rPr>
                <w:rFonts w:ascii="Times New Roman" w:hAnsi="Times New Roman" w:cs="Times New Roman"/>
                <w:color w:val="000000"/>
                <w:spacing w:val="-6"/>
                <w:sz w:val="24"/>
                <w:szCs w:val="24"/>
                <w:lang w:eastAsia="en-US"/>
              </w:rPr>
              <w:br/>
              <w:t xml:space="preserve">проверки состояния </w:t>
            </w:r>
            <w:r w:rsidRPr="006640B2">
              <w:rPr>
                <w:rFonts w:ascii="Times New Roman" w:hAnsi="Times New Roman" w:cs="Times New Roman"/>
                <w:color w:val="000000"/>
                <w:spacing w:val="-6"/>
                <w:sz w:val="24"/>
                <w:szCs w:val="24"/>
                <w:lang w:eastAsia="en-US"/>
              </w:rPr>
              <w:br/>
              <w:t xml:space="preserve">(испытания) </w:t>
            </w:r>
            <w:r w:rsidRPr="006640B2">
              <w:rPr>
                <w:rFonts w:ascii="Times New Roman" w:hAnsi="Times New Roman" w:cs="Times New Roman"/>
                <w:color w:val="000000"/>
                <w:spacing w:val="-6"/>
                <w:sz w:val="24"/>
                <w:szCs w:val="24"/>
                <w:lang w:eastAsia="en-US"/>
              </w:rPr>
              <w:br/>
              <w:t xml:space="preserve">на соответствие </w:t>
            </w:r>
            <w:r w:rsidRPr="006640B2">
              <w:rPr>
                <w:rFonts w:ascii="Times New Roman" w:hAnsi="Times New Roman" w:cs="Times New Roman"/>
                <w:color w:val="000000"/>
                <w:spacing w:val="-6"/>
                <w:sz w:val="24"/>
                <w:szCs w:val="24"/>
                <w:lang w:eastAsia="en-US"/>
              </w:rPr>
              <w:br/>
              <w:t xml:space="preserve">их эксплуатационных </w:t>
            </w:r>
            <w:r w:rsidRPr="006640B2">
              <w:rPr>
                <w:rFonts w:ascii="Times New Roman" w:hAnsi="Times New Roman" w:cs="Times New Roman"/>
                <w:color w:val="000000"/>
                <w:spacing w:val="-6"/>
                <w:sz w:val="24"/>
                <w:szCs w:val="24"/>
                <w:lang w:eastAsia="en-US"/>
              </w:rPr>
              <w:br/>
              <w:t xml:space="preserve">качеств обязательным </w:t>
            </w:r>
            <w:r w:rsidRPr="006640B2">
              <w:rPr>
                <w:rFonts w:ascii="Times New Roman" w:hAnsi="Times New Roman" w:cs="Times New Roman"/>
                <w:color w:val="000000"/>
                <w:spacing w:val="-6"/>
                <w:sz w:val="24"/>
                <w:szCs w:val="24"/>
                <w:lang w:eastAsia="en-US"/>
              </w:rPr>
              <w:br/>
              <w:t xml:space="preserve">требованиям </w:t>
            </w:r>
            <w:r w:rsidRPr="006640B2">
              <w:rPr>
                <w:rFonts w:ascii="Times New Roman" w:hAnsi="Times New Roman" w:cs="Times New Roman"/>
                <w:color w:val="000000"/>
                <w:spacing w:val="-6"/>
                <w:sz w:val="24"/>
                <w:szCs w:val="24"/>
                <w:lang w:eastAsia="en-US"/>
              </w:rPr>
              <w:br/>
              <w:t xml:space="preserve">безопасности: </w:t>
            </w:r>
          </w:p>
        </w:tc>
        <w:tc>
          <w:tcPr>
            <w:tcW w:w="292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4.1. Инженерных </w:t>
            </w:r>
            <w:r w:rsidRPr="006640B2">
              <w:rPr>
                <w:rFonts w:ascii="Times New Roman" w:hAnsi="Times New Roman" w:cs="Times New Roman"/>
                <w:color w:val="000000"/>
                <w:spacing w:val="-6"/>
                <w:sz w:val="24"/>
                <w:szCs w:val="24"/>
                <w:lang w:eastAsia="en-US"/>
              </w:rPr>
              <w:br/>
              <w:t xml:space="preserve">коммуникаций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p>
        </w:tc>
      </w:tr>
      <w:tr w:rsidR="002B06BB" w:rsidRPr="006640B2" w:rsidTr="00AA501D">
        <w:trPr>
          <w:cantSplit/>
          <w:trHeight w:val="480"/>
          <w:jc w:val="center"/>
        </w:trPr>
        <w:tc>
          <w:tcPr>
            <w:tcW w:w="540" w:type="dxa"/>
            <w:vMerge/>
            <w:tcBorders>
              <w:top w:val="single" w:sz="6" w:space="0" w:color="666699"/>
              <w:left w:val="single" w:sz="6" w:space="0" w:color="666699"/>
              <w:bottom w:val="single" w:sz="6" w:space="0" w:color="666699"/>
              <w:right w:val="single" w:sz="6" w:space="0" w:color="666699"/>
            </w:tcBorders>
            <w:vAlign w:val="center"/>
            <w:hideMark/>
          </w:tcPr>
          <w:p w:rsidR="002B06BB" w:rsidRPr="006640B2" w:rsidRDefault="002B06BB" w:rsidP="00AA501D">
            <w:pPr>
              <w:rPr>
                <w:color w:val="000000"/>
                <w:spacing w:val="-6"/>
                <w:sz w:val="24"/>
                <w:szCs w:val="24"/>
                <w:lang w:eastAsia="en-US"/>
              </w:rPr>
            </w:pPr>
          </w:p>
        </w:tc>
        <w:tc>
          <w:tcPr>
            <w:tcW w:w="2880" w:type="dxa"/>
            <w:vMerge/>
            <w:tcBorders>
              <w:top w:val="single" w:sz="6" w:space="0" w:color="666699"/>
              <w:left w:val="single" w:sz="6" w:space="0" w:color="666699"/>
              <w:bottom w:val="single" w:sz="6" w:space="0" w:color="666699"/>
              <w:right w:val="single" w:sz="6" w:space="0" w:color="666699"/>
            </w:tcBorders>
            <w:vAlign w:val="center"/>
            <w:hideMark/>
          </w:tcPr>
          <w:p w:rsidR="002B06BB" w:rsidRPr="006640B2" w:rsidRDefault="002B06BB" w:rsidP="00AA501D">
            <w:pPr>
              <w:rPr>
                <w:color w:val="000000"/>
                <w:spacing w:val="-6"/>
                <w:sz w:val="24"/>
                <w:szCs w:val="24"/>
                <w:lang w:eastAsia="en-US"/>
              </w:rPr>
            </w:pPr>
          </w:p>
        </w:tc>
        <w:tc>
          <w:tcPr>
            <w:tcW w:w="292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4.2. Коллективных </w:t>
            </w:r>
            <w:r w:rsidRPr="006640B2">
              <w:rPr>
                <w:rFonts w:ascii="Times New Roman" w:hAnsi="Times New Roman" w:cs="Times New Roman"/>
                <w:color w:val="000000"/>
                <w:spacing w:val="-6"/>
                <w:sz w:val="24"/>
                <w:szCs w:val="24"/>
                <w:lang w:eastAsia="en-US"/>
              </w:rPr>
              <w:br/>
              <w:t xml:space="preserve">(общедомовых) </w:t>
            </w:r>
            <w:r w:rsidRPr="006640B2">
              <w:rPr>
                <w:rFonts w:ascii="Times New Roman" w:hAnsi="Times New Roman" w:cs="Times New Roman"/>
                <w:color w:val="000000"/>
                <w:spacing w:val="-6"/>
                <w:sz w:val="24"/>
                <w:szCs w:val="24"/>
                <w:lang w:eastAsia="en-US"/>
              </w:rPr>
              <w:br/>
              <w:t xml:space="preserve">приборов учета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p>
        </w:tc>
      </w:tr>
      <w:tr w:rsidR="002B06BB" w:rsidRPr="006640B2" w:rsidTr="00AA501D">
        <w:trPr>
          <w:cantSplit/>
          <w:trHeight w:val="1200"/>
          <w:jc w:val="center"/>
        </w:trPr>
        <w:tc>
          <w:tcPr>
            <w:tcW w:w="540" w:type="dxa"/>
            <w:vMerge/>
            <w:tcBorders>
              <w:top w:val="single" w:sz="6" w:space="0" w:color="666699"/>
              <w:left w:val="single" w:sz="6" w:space="0" w:color="666699"/>
              <w:bottom w:val="single" w:sz="6" w:space="0" w:color="666699"/>
              <w:right w:val="single" w:sz="6" w:space="0" w:color="666699"/>
            </w:tcBorders>
            <w:vAlign w:val="center"/>
            <w:hideMark/>
          </w:tcPr>
          <w:p w:rsidR="002B06BB" w:rsidRPr="006640B2" w:rsidRDefault="002B06BB" w:rsidP="00AA501D">
            <w:pPr>
              <w:rPr>
                <w:color w:val="000000"/>
                <w:spacing w:val="-6"/>
                <w:sz w:val="24"/>
                <w:szCs w:val="24"/>
                <w:lang w:eastAsia="en-US"/>
              </w:rPr>
            </w:pPr>
          </w:p>
        </w:tc>
        <w:tc>
          <w:tcPr>
            <w:tcW w:w="2880" w:type="dxa"/>
            <w:vMerge/>
            <w:tcBorders>
              <w:top w:val="single" w:sz="6" w:space="0" w:color="666699"/>
              <w:left w:val="single" w:sz="6" w:space="0" w:color="666699"/>
              <w:bottom w:val="single" w:sz="6" w:space="0" w:color="666699"/>
              <w:right w:val="single" w:sz="6" w:space="0" w:color="666699"/>
            </w:tcBorders>
            <w:vAlign w:val="center"/>
            <w:hideMark/>
          </w:tcPr>
          <w:p w:rsidR="002B06BB" w:rsidRPr="006640B2" w:rsidRDefault="002B06BB" w:rsidP="00AA501D">
            <w:pPr>
              <w:rPr>
                <w:color w:val="000000"/>
                <w:spacing w:val="-6"/>
                <w:sz w:val="24"/>
                <w:szCs w:val="24"/>
                <w:lang w:eastAsia="en-US"/>
              </w:rPr>
            </w:pPr>
          </w:p>
        </w:tc>
        <w:tc>
          <w:tcPr>
            <w:tcW w:w="292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4.3. Общих </w:t>
            </w:r>
            <w:r w:rsidRPr="006640B2">
              <w:rPr>
                <w:rFonts w:ascii="Times New Roman" w:hAnsi="Times New Roman" w:cs="Times New Roman"/>
                <w:color w:val="000000"/>
                <w:spacing w:val="-6"/>
                <w:sz w:val="24"/>
                <w:szCs w:val="24"/>
                <w:lang w:eastAsia="en-US"/>
              </w:rPr>
              <w:br/>
              <w:t xml:space="preserve">(квартирных) </w:t>
            </w:r>
            <w:r w:rsidRPr="006640B2">
              <w:rPr>
                <w:rFonts w:ascii="Times New Roman" w:hAnsi="Times New Roman" w:cs="Times New Roman"/>
                <w:color w:val="000000"/>
                <w:spacing w:val="-6"/>
                <w:sz w:val="24"/>
                <w:szCs w:val="24"/>
                <w:lang w:eastAsia="en-US"/>
              </w:rPr>
              <w:br/>
              <w:t xml:space="preserve">приборов учета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Для определения</w:t>
            </w:r>
            <w:r w:rsidRPr="006640B2">
              <w:rPr>
                <w:rFonts w:ascii="Times New Roman" w:hAnsi="Times New Roman" w:cs="Times New Roman"/>
                <w:color w:val="000000"/>
                <w:spacing w:val="-6"/>
                <w:sz w:val="24"/>
                <w:szCs w:val="24"/>
                <w:lang w:eastAsia="en-US"/>
              </w:rPr>
              <w:br/>
              <w:t xml:space="preserve">объемов </w:t>
            </w:r>
            <w:r w:rsidRPr="006640B2">
              <w:rPr>
                <w:rFonts w:ascii="Times New Roman" w:hAnsi="Times New Roman" w:cs="Times New Roman"/>
                <w:color w:val="000000"/>
                <w:spacing w:val="-6"/>
                <w:sz w:val="24"/>
                <w:szCs w:val="24"/>
                <w:lang w:eastAsia="en-US"/>
              </w:rPr>
              <w:br/>
              <w:t xml:space="preserve">потребления </w:t>
            </w:r>
            <w:r w:rsidRPr="006640B2">
              <w:rPr>
                <w:rFonts w:ascii="Times New Roman" w:hAnsi="Times New Roman" w:cs="Times New Roman"/>
                <w:color w:val="000000"/>
                <w:spacing w:val="-6"/>
                <w:sz w:val="24"/>
                <w:szCs w:val="24"/>
                <w:lang w:eastAsia="en-US"/>
              </w:rPr>
              <w:br/>
              <w:t xml:space="preserve">коммунальных </w:t>
            </w:r>
            <w:r w:rsidRPr="006640B2">
              <w:rPr>
                <w:rFonts w:ascii="Times New Roman" w:hAnsi="Times New Roman" w:cs="Times New Roman"/>
                <w:color w:val="000000"/>
                <w:spacing w:val="-6"/>
                <w:sz w:val="24"/>
                <w:szCs w:val="24"/>
                <w:lang w:eastAsia="en-US"/>
              </w:rPr>
              <w:br/>
              <w:t xml:space="preserve">услуг всеми </w:t>
            </w:r>
            <w:r w:rsidRPr="006640B2">
              <w:rPr>
                <w:rFonts w:ascii="Times New Roman" w:hAnsi="Times New Roman" w:cs="Times New Roman"/>
                <w:color w:val="000000"/>
                <w:spacing w:val="-6"/>
                <w:sz w:val="24"/>
                <w:szCs w:val="24"/>
                <w:lang w:eastAsia="en-US"/>
              </w:rPr>
              <w:br/>
              <w:t xml:space="preserve">категориями </w:t>
            </w:r>
            <w:r w:rsidRPr="006640B2">
              <w:rPr>
                <w:rFonts w:ascii="Times New Roman" w:hAnsi="Times New Roman" w:cs="Times New Roman"/>
                <w:color w:val="000000"/>
                <w:spacing w:val="-6"/>
                <w:sz w:val="24"/>
                <w:szCs w:val="24"/>
                <w:lang w:eastAsia="en-US"/>
              </w:rPr>
              <w:br/>
              <w:t xml:space="preserve">потребителей </w:t>
            </w:r>
            <w:r w:rsidRPr="006640B2">
              <w:rPr>
                <w:rFonts w:ascii="Times New Roman" w:hAnsi="Times New Roman" w:cs="Times New Roman"/>
                <w:color w:val="000000"/>
                <w:spacing w:val="-6"/>
                <w:sz w:val="24"/>
                <w:szCs w:val="24"/>
                <w:lang w:eastAsia="en-US"/>
              </w:rPr>
              <w:br/>
              <w:t xml:space="preserve">в коммунальной </w:t>
            </w:r>
            <w:r w:rsidRPr="006640B2">
              <w:rPr>
                <w:rFonts w:ascii="Times New Roman" w:hAnsi="Times New Roman" w:cs="Times New Roman"/>
                <w:color w:val="000000"/>
                <w:spacing w:val="-6"/>
                <w:sz w:val="24"/>
                <w:szCs w:val="24"/>
                <w:lang w:eastAsia="en-US"/>
              </w:rPr>
              <w:br/>
              <w:t xml:space="preserve">квартире </w:t>
            </w:r>
          </w:p>
        </w:tc>
      </w:tr>
      <w:tr w:rsidR="002B06BB" w:rsidRPr="006640B2" w:rsidTr="00AA501D">
        <w:trPr>
          <w:cantSplit/>
          <w:trHeight w:val="1200"/>
          <w:jc w:val="center"/>
        </w:trPr>
        <w:tc>
          <w:tcPr>
            <w:tcW w:w="540" w:type="dxa"/>
            <w:vMerge/>
            <w:tcBorders>
              <w:top w:val="single" w:sz="6" w:space="0" w:color="666699"/>
              <w:left w:val="single" w:sz="6" w:space="0" w:color="666699"/>
              <w:bottom w:val="single" w:sz="6" w:space="0" w:color="666699"/>
              <w:right w:val="single" w:sz="6" w:space="0" w:color="666699"/>
            </w:tcBorders>
            <w:vAlign w:val="center"/>
            <w:hideMark/>
          </w:tcPr>
          <w:p w:rsidR="002B06BB" w:rsidRPr="006640B2" w:rsidRDefault="002B06BB" w:rsidP="00AA501D">
            <w:pPr>
              <w:rPr>
                <w:color w:val="000000"/>
                <w:spacing w:val="-6"/>
                <w:sz w:val="24"/>
                <w:szCs w:val="24"/>
                <w:lang w:eastAsia="en-US"/>
              </w:rPr>
            </w:pPr>
          </w:p>
        </w:tc>
        <w:tc>
          <w:tcPr>
            <w:tcW w:w="2880" w:type="dxa"/>
            <w:vMerge/>
            <w:tcBorders>
              <w:top w:val="single" w:sz="6" w:space="0" w:color="666699"/>
              <w:left w:val="single" w:sz="6" w:space="0" w:color="666699"/>
              <w:bottom w:val="single" w:sz="6" w:space="0" w:color="666699"/>
              <w:right w:val="single" w:sz="6" w:space="0" w:color="666699"/>
            </w:tcBorders>
            <w:vAlign w:val="center"/>
            <w:hideMark/>
          </w:tcPr>
          <w:p w:rsidR="002B06BB" w:rsidRPr="006640B2" w:rsidRDefault="002B06BB" w:rsidP="00AA501D">
            <w:pPr>
              <w:rPr>
                <w:color w:val="000000"/>
                <w:spacing w:val="-6"/>
                <w:sz w:val="24"/>
                <w:szCs w:val="24"/>
                <w:lang w:eastAsia="en-US"/>
              </w:rPr>
            </w:pPr>
          </w:p>
        </w:tc>
        <w:tc>
          <w:tcPr>
            <w:tcW w:w="292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4.4. Индивидуальных</w:t>
            </w:r>
            <w:r w:rsidRPr="006640B2">
              <w:rPr>
                <w:rFonts w:ascii="Times New Roman" w:hAnsi="Times New Roman" w:cs="Times New Roman"/>
                <w:color w:val="000000"/>
                <w:spacing w:val="-6"/>
                <w:sz w:val="24"/>
                <w:szCs w:val="24"/>
                <w:lang w:eastAsia="en-US"/>
              </w:rPr>
              <w:br/>
              <w:t xml:space="preserve">приборов учета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04"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Для определения</w:t>
            </w:r>
            <w:r w:rsidRPr="006640B2">
              <w:rPr>
                <w:rFonts w:ascii="Times New Roman" w:hAnsi="Times New Roman" w:cs="Times New Roman"/>
                <w:color w:val="000000"/>
                <w:spacing w:val="-6"/>
                <w:sz w:val="24"/>
                <w:szCs w:val="24"/>
                <w:lang w:eastAsia="en-US"/>
              </w:rPr>
              <w:br/>
              <w:t xml:space="preserve">объемов </w:t>
            </w:r>
            <w:r w:rsidRPr="006640B2">
              <w:rPr>
                <w:rFonts w:ascii="Times New Roman" w:hAnsi="Times New Roman" w:cs="Times New Roman"/>
                <w:color w:val="000000"/>
                <w:spacing w:val="-6"/>
                <w:sz w:val="24"/>
                <w:szCs w:val="24"/>
                <w:lang w:eastAsia="en-US"/>
              </w:rPr>
              <w:br/>
              <w:t xml:space="preserve">потребления </w:t>
            </w:r>
            <w:r w:rsidRPr="006640B2">
              <w:rPr>
                <w:rFonts w:ascii="Times New Roman" w:hAnsi="Times New Roman" w:cs="Times New Roman"/>
                <w:color w:val="000000"/>
                <w:spacing w:val="-6"/>
                <w:sz w:val="24"/>
                <w:szCs w:val="24"/>
                <w:lang w:eastAsia="en-US"/>
              </w:rPr>
              <w:br/>
              <w:t xml:space="preserve">коммунальных </w:t>
            </w:r>
            <w:r w:rsidRPr="006640B2">
              <w:rPr>
                <w:rFonts w:ascii="Times New Roman" w:hAnsi="Times New Roman" w:cs="Times New Roman"/>
                <w:color w:val="000000"/>
                <w:spacing w:val="-6"/>
                <w:sz w:val="24"/>
                <w:szCs w:val="24"/>
                <w:lang w:eastAsia="en-US"/>
              </w:rPr>
              <w:br/>
              <w:t xml:space="preserve">услуг </w:t>
            </w:r>
            <w:r w:rsidRPr="006640B2">
              <w:rPr>
                <w:rFonts w:ascii="Times New Roman" w:hAnsi="Times New Roman" w:cs="Times New Roman"/>
                <w:color w:val="000000"/>
                <w:spacing w:val="-6"/>
                <w:sz w:val="24"/>
                <w:szCs w:val="24"/>
                <w:lang w:eastAsia="en-US"/>
              </w:rPr>
              <w:br/>
              <w:t xml:space="preserve">потребителями, </w:t>
            </w:r>
            <w:r w:rsidRPr="006640B2">
              <w:rPr>
                <w:rFonts w:ascii="Times New Roman" w:hAnsi="Times New Roman" w:cs="Times New Roman"/>
                <w:color w:val="000000"/>
                <w:spacing w:val="-6"/>
                <w:sz w:val="24"/>
                <w:szCs w:val="24"/>
                <w:lang w:eastAsia="en-US"/>
              </w:rPr>
              <w:br/>
              <w:t xml:space="preserve">проживающими </w:t>
            </w:r>
            <w:r w:rsidRPr="006640B2">
              <w:rPr>
                <w:rFonts w:ascii="Times New Roman" w:hAnsi="Times New Roman" w:cs="Times New Roman"/>
                <w:color w:val="000000"/>
                <w:spacing w:val="-6"/>
                <w:sz w:val="24"/>
                <w:szCs w:val="24"/>
                <w:lang w:eastAsia="en-US"/>
              </w:rPr>
              <w:br/>
              <w:t xml:space="preserve">в одном жилом </w:t>
            </w:r>
            <w:r w:rsidRPr="006640B2">
              <w:rPr>
                <w:rFonts w:ascii="Times New Roman" w:hAnsi="Times New Roman" w:cs="Times New Roman"/>
                <w:color w:val="000000"/>
                <w:spacing w:val="-6"/>
                <w:sz w:val="24"/>
                <w:szCs w:val="24"/>
                <w:lang w:eastAsia="en-US"/>
              </w:rPr>
              <w:br/>
              <w:t xml:space="preserve">помещении </w:t>
            </w:r>
          </w:p>
        </w:tc>
      </w:tr>
      <w:tr w:rsidR="002B06BB" w:rsidRPr="006640B2" w:rsidTr="00AA501D">
        <w:trPr>
          <w:cantSplit/>
          <w:trHeight w:val="360"/>
          <w:jc w:val="center"/>
        </w:trPr>
        <w:tc>
          <w:tcPr>
            <w:tcW w:w="540" w:type="dxa"/>
            <w:vMerge w:val="restart"/>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28" w:lineRule="auto"/>
              <w:ind w:firstLine="0"/>
              <w:jc w:val="both"/>
              <w:rPr>
                <w:rFonts w:ascii="Times New Roman" w:hAnsi="Times New Roman" w:cs="Times New Roman"/>
                <w:color w:val="000000"/>
                <w:spacing w:val="-6"/>
                <w:sz w:val="24"/>
                <w:szCs w:val="24"/>
                <w:lang w:eastAsia="en-US"/>
              </w:rPr>
            </w:pPr>
          </w:p>
        </w:tc>
        <w:tc>
          <w:tcPr>
            <w:tcW w:w="2880" w:type="dxa"/>
            <w:vMerge w:val="restart"/>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28" w:lineRule="auto"/>
              <w:ind w:firstLine="0"/>
              <w:jc w:val="both"/>
              <w:rPr>
                <w:rFonts w:ascii="Times New Roman" w:hAnsi="Times New Roman" w:cs="Times New Roman"/>
                <w:color w:val="000000"/>
                <w:spacing w:val="-6"/>
                <w:sz w:val="24"/>
                <w:szCs w:val="24"/>
                <w:lang w:eastAsia="en-US"/>
              </w:rPr>
            </w:pPr>
          </w:p>
        </w:tc>
        <w:tc>
          <w:tcPr>
            <w:tcW w:w="292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28"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4.5. Механического </w:t>
            </w:r>
            <w:r w:rsidRPr="006640B2">
              <w:rPr>
                <w:rFonts w:ascii="Times New Roman" w:hAnsi="Times New Roman" w:cs="Times New Roman"/>
                <w:color w:val="000000"/>
                <w:spacing w:val="-6"/>
                <w:sz w:val="24"/>
                <w:szCs w:val="24"/>
                <w:lang w:eastAsia="en-US"/>
              </w:rPr>
              <w:br/>
              <w:t xml:space="preserve">оборудования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28"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28" w:lineRule="auto"/>
              <w:ind w:firstLine="0"/>
              <w:jc w:val="both"/>
              <w:rPr>
                <w:rFonts w:ascii="Times New Roman" w:hAnsi="Times New Roman" w:cs="Times New Roman"/>
                <w:color w:val="000000"/>
                <w:spacing w:val="-6"/>
                <w:sz w:val="24"/>
                <w:szCs w:val="24"/>
                <w:lang w:eastAsia="en-US"/>
              </w:rPr>
            </w:pPr>
          </w:p>
        </w:tc>
      </w:tr>
      <w:tr w:rsidR="002B06BB" w:rsidRPr="006640B2" w:rsidTr="00AA501D">
        <w:trPr>
          <w:cantSplit/>
          <w:trHeight w:val="360"/>
          <w:jc w:val="center"/>
        </w:trPr>
        <w:tc>
          <w:tcPr>
            <w:tcW w:w="540" w:type="dxa"/>
            <w:vMerge/>
            <w:tcBorders>
              <w:top w:val="single" w:sz="6" w:space="0" w:color="666699"/>
              <w:left w:val="single" w:sz="6" w:space="0" w:color="666699"/>
              <w:bottom w:val="single" w:sz="6" w:space="0" w:color="666699"/>
              <w:right w:val="single" w:sz="6" w:space="0" w:color="666699"/>
            </w:tcBorders>
            <w:vAlign w:val="center"/>
            <w:hideMark/>
          </w:tcPr>
          <w:p w:rsidR="002B06BB" w:rsidRPr="006640B2" w:rsidRDefault="002B06BB" w:rsidP="00AA501D">
            <w:pPr>
              <w:rPr>
                <w:color w:val="000000"/>
                <w:spacing w:val="-6"/>
                <w:sz w:val="24"/>
                <w:szCs w:val="24"/>
                <w:lang w:eastAsia="en-US"/>
              </w:rPr>
            </w:pPr>
          </w:p>
        </w:tc>
        <w:tc>
          <w:tcPr>
            <w:tcW w:w="2880" w:type="dxa"/>
            <w:vMerge/>
            <w:tcBorders>
              <w:top w:val="single" w:sz="6" w:space="0" w:color="666699"/>
              <w:left w:val="single" w:sz="6" w:space="0" w:color="666699"/>
              <w:bottom w:val="single" w:sz="6" w:space="0" w:color="666699"/>
              <w:right w:val="single" w:sz="6" w:space="0" w:color="666699"/>
            </w:tcBorders>
            <w:vAlign w:val="center"/>
            <w:hideMark/>
          </w:tcPr>
          <w:p w:rsidR="002B06BB" w:rsidRPr="006640B2" w:rsidRDefault="002B06BB" w:rsidP="00AA501D">
            <w:pPr>
              <w:rPr>
                <w:color w:val="000000"/>
                <w:spacing w:val="-6"/>
                <w:sz w:val="24"/>
                <w:szCs w:val="24"/>
                <w:lang w:eastAsia="en-US"/>
              </w:rPr>
            </w:pPr>
          </w:p>
        </w:tc>
        <w:tc>
          <w:tcPr>
            <w:tcW w:w="292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28"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4.6. Электрического</w:t>
            </w:r>
            <w:r w:rsidRPr="006640B2">
              <w:rPr>
                <w:rFonts w:ascii="Times New Roman" w:hAnsi="Times New Roman" w:cs="Times New Roman"/>
                <w:color w:val="000000"/>
                <w:spacing w:val="-6"/>
                <w:sz w:val="24"/>
                <w:szCs w:val="24"/>
                <w:lang w:eastAsia="en-US"/>
              </w:rPr>
              <w:br/>
              <w:t xml:space="preserve">оборудования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28"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28" w:lineRule="auto"/>
              <w:ind w:firstLine="0"/>
              <w:jc w:val="both"/>
              <w:rPr>
                <w:rFonts w:ascii="Times New Roman" w:hAnsi="Times New Roman" w:cs="Times New Roman"/>
                <w:color w:val="000000"/>
                <w:spacing w:val="-6"/>
                <w:sz w:val="24"/>
                <w:szCs w:val="24"/>
                <w:lang w:eastAsia="en-US"/>
              </w:rPr>
            </w:pPr>
          </w:p>
        </w:tc>
      </w:tr>
      <w:tr w:rsidR="002B06BB" w:rsidRPr="006640B2" w:rsidTr="00AA501D">
        <w:trPr>
          <w:cantSplit/>
          <w:trHeight w:val="480"/>
          <w:jc w:val="center"/>
        </w:trPr>
        <w:tc>
          <w:tcPr>
            <w:tcW w:w="540" w:type="dxa"/>
            <w:vMerge/>
            <w:tcBorders>
              <w:top w:val="single" w:sz="6" w:space="0" w:color="666699"/>
              <w:left w:val="single" w:sz="6" w:space="0" w:color="666699"/>
              <w:bottom w:val="single" w:sz="6" w:space="0" w:color="666699"/>
              <w:right w:val="single" w:sz="6" w:space="0" w:color="666699"/>
            </w:tcBorders>
            <w:vAlign w:val="center"/>
            <w:hideMark/>
          </w:tcPr>
          <w:p w:rsidR="002B06BB" w:rsidRPr="006640B2" w:rsidRDefault="002B06BB" w:rsidP="00AA501D">
            <w:pPr>
              <w:rPr>
                <w:color w:val="000000"/>
                <w:spacing w:val="-6"/>
                <w:sz w:val="24"/>
                <w:szCs w:val="24"/>
                <w:lang w:eastAsia="en-US"/>
              </w:rPr>
            </w:pPr>
          </w:p>
        </w:tc>
        <w:tc>
          <w:tcPr>
            <w:tcW w:w="2880" w:type="dxa"/>
            <w:vMerge/>
            <w:tcBorders>
              <w:top w:val="single" w:sz="6" w:space="0" w:color="666699"/>
              <w:left w:val="single" w:sz="6" w:space="0" w:color="666699"/>
              <w:bottom w:val="single" w:sz="6" w:space="0" w:color="666699"/>
              <w:right w:val="single" w:sz="6" w:space="0" w:color="666699"/>
            </w:tcBorders>
            <w:vAlign w:val="center"/>
            <w:hideMark/>
          </w:tcPr>
          <w:p w:rsidR="002B06BB" w:rsidRPr="006640B2" w:rsidRDefault="002B06BB" w:rsidP="00AA501D">
            <w:pPr>
              <w:rPr>
                <w:color w:val="000000"/>
                <w:spacing w:val="-6"/>
                <w:sz w:val="24"/>
                <w:szCs w:val="24"/>
                <w:lang w:eastAsia="en-US"/>
              </w:rPr>
            </w:pPr>
          </w:p>
        </w:tc>
        <w:tc>
          <w:tcPr>
            <w:tcW w:w="292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28"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4.7. </w:t>
            </w:r>
            <w:proofErr w:type="spellStart"/>
            <w:r w:rsidRPr="006640B2">
              <w:rPr>
                <w:rFonts w:ascii="Times New Roman" w:hAnsi="Times New Roman" w:cs="Times New Roman"/>
                <w:color w:val="000000"/>
                <w:spacing w:val="-6"/>
                <w:sz w:val="24"/>
                <w:szCs w:val="24"/>
                <w:lang w:eastAsia="en-US"/>
              </w:rPr>
              <w:t>Санитарно</w:t>
            </w:r>
            <w:proofErr w:type="spellEnd"/>
            <w:r w:rsidRPr="006640B2">
              <w:rPr>
                <w:rFonts w:ascii="Times New Roman" w:hAnsi="Times New Roman" w:cs="Times New Roman"/>
                <w:color w:val="000000"/>
                <w:spacing w:val="-6"/>
                <w:sz w:val="24"/>
                <w:szCs w:val="24"/>
                <w:lang w:eastAsia="en-US"/>
              </w:rPr>
              <w:t xml:space="preserve">– </w:t>
            </w:r>
            <w:r w:rsidRPr="006640B2">
              <w:rPr>
                <w:rFonts w:ascii="Times New Roman" w:hAnsi="Times New Roman" w:cs="Times New Roman"/>
                <w:color w:val="000000"/>
                <w:spacing w:val="-6"/>
                <w:sz w:val="24"/>
                <w:szCs w:val="24"/>
                <w:lang w:eastAsia="en-US"/>
              </w:rPr>
              <w:br/>
              <w:t xml:space="preserve">технического </w:t>
            </w:r>
            <w:r w:rsidRPr="006640B2">
              <w:rPr>
                <w:rFonts w:ascii="Times New Roman" w:hAnsi="Times New Roman" w:cs="Times New Roman"/>
                <w:color w:val="000000"/>
                <w:spacing w:val="-6"/>
                <w:sz w:val="24"/>
                <w:szCs w:val="24"/>
                <w:lang w:eastAsia="en-US"/>
              </w:rPr>
              <w:br/>
              <w:t xml:space="preserve">оборудования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28"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28" w:lineRule="auto"/>
              <w:ind w:firstLine="0"/>
              <w:jc w:val="both"/>
              <w:rPr>
                <w:rFonts w:ascii="Times New Roman" w:hAnsi="Times New Roman" w:cs="Times New Roman"/>
                <w:color w:val="000000"/>
                <w:spacing w:val="-6"/>
                <w:sz w:val="24"/>
                <w:szCs w:val="24"/>
                <w:lang w:eastAsia="en-US"/>
              </w:rPr>
            </w:pPr>
          </w:p>
        </w:tc>
      </w:tr>
      <w:tr w:rsidR="002B06BB" w:rsidRPr="006640B2" w:rsidTr="00AA501D">
        <w:trPr>
          <w:cantSplit/>
          <w:trHeight w:val="840"/>
          <w:jc w:val="center"/>
        </w:trPr>
        <w:tc>
          <w:tcPr>
            <w:tcW w:w="540" w:type="dxa"/>
            <w:vMerge/>
            <w:tcBorders>
              <w:top w:val="single" w:sz="6" w:space="0" w:color="666699"/>
              <w:left w:val="single" w:sz="6" w:space="0" w:color="666699"/>
              <w:bottom w:val="single" w:sz="6" w:space="0" w:color="666699"/>
              <w:right w:val="single" w:sz="6" w:space="0" w:color="666699"/>
            </w:tcBorders>
            <w:vAlign w:val="center"/>
            <w:hideMark/>
          </w:tcPr>
          <w:p w:rsidR="002B06BB" w:rsidRPr="006640B2" w:rsidRDefault="002B06BB" w:rsidP="00AA501D">
            <w:pPr>
              <w:rPr>
                <w:color w:val="000000"/>
                <w:spacing w:val="-6"/>
                <w:sz w:val="24"/>
                <w:szCs w:val="24"/>
                <w:lang w:eastAsia="en-US"/>
              </w:rPr>
            </w:pPr>
          </w:p>
        </w:tc>
        <w:tc>
          <w:tcPr>
            <w:tcW w:w="2880" w:type="dxa"/>
            <w:vMerge/>
            <w:tcBorders>
              <w:top w:val="single" w:sz="6" w:space="0" w:color="666699"/>
              <w:left w:val="single" w:sz="6" w:space="0" w:color="666699"/>
              <w:bottom w:val="single" w:sz="6" w:space="0" w:color="666699"/>
              <w:right w:val="single" w:sz="6" w:space="0" w:color="666699"/>
            </w:tcBorders>
            <w:vAlign w:val="center"/>
            <w:hideMark/>
          </w:tcPr>
          <w:p w:rsidR="002B06BB" w:rsidRPr="006640B2" w:rsidRDefault="002B06BB" w:rsidP="00AA501D">
            <w:pPr>
              <w:rPr>
                <w:color w:val="000000"/>
                <w:spacing w:val="-6"/>
                <w:sz w:val="24"/>
                <w:szCs w:val="24"/>
                <w:lang w:eastAsia="en-US"/>
              </w:rPr>
            </w:pPr>
          </w:p>
        </w:tc>
        <w:tc>
          <w:tcPr>
            <w:tcW w:w="292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28"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4.8. Иного </w:t>
            </w:r>
            <w:r w:rsidRPr="006640B2">
              <w:rPr>
                <w:rFonts w:ascii="Times New Roman" w:hAnsi="Times New Roman" w:cs="Times New Roman"/>
                <w:color w:val="000000"/>
                <w:spacing w:val="-6"/>
                <w:sz w:val="24"/>
                <w:szCs w:val="24"/>
                <w:lang w:eastAsia="en-US"/>
              </w:rPr>
              <w:br/>
              <w:t xml:space="preserve">обслуживающего </w:t>
            </w:r>
            <w:r w:rsidRPr="006640B2">
              <w:rPr>
                <w:rFonts w:ascii="Times New Roman" w:hAnsi="Times New Roman" w:cs="Times New Roman"/>
                <w:color w:val="000000"/>
                <w:spacing w:val="-6"/>
                <w:sz w:val="24"/>
                <w:szCs w:val="24"/>
                <w:lang w:eastAsia="en-US"/>
              </w:rPr>
              <w:br/>
              <w:t xml:space="preserve">более одного </w:t>
            </w:r>
            <w:r w:rsidRPr="006640B2">
              <w:rPr>
                <w:rFonts w:ascii="Times New Roman" w:hAnsi="Times New Roman" w:cs="Times New Roman"/>
                <w:color w:val="000000"/>
                <w:spacing w:val="-6"/>
                <w:sz w:val="24"/>
                <w:szCs w:val="24"/>
                <w:lang w:eastAsia="en-US"/>
              </w:rPr>
              <w:br/>
              <w:t xml:space="preserve">помещения </w:t>
            </w:r>
            <w:r w:rsidRPr="006640B2">
              <w:rPr>
                <w:rFonts w:ascii="Times New Roman" w:hAnsi="Times New Roman" w:cs="Times New Roman"/>
                <w:color w:val="000000"/>
                <w:spacing w:val="-6"/>
                <w:sz w:val="24"/>
                <w:szCs w:val="24"/>
                <w:lang w:eastAsia="en-US"/>
              </w:rPr>
              <w:br/>
              <w:t xml:space="preserve">в Многоквартирном </w:t>
            </w:r>
            <w:r w:rsidRPr="006640B2">
              <w:rPr>
                <w:rFonts w:ascii="Times New Roman" w:hAnsi="Times New Roman" w:cs="Times New Roman"/>
                <w:color w:val="000000"/>
                <w:spacing w:val="-6"/>
                <w:sz w:val="24"/>
                <w:szCs w:val="24"/>
                <w:lang w:eastAsia="en-US"/>
              </w:rPr>
              <w:br/>
              <w:t xml:space="preserve">доме оборудования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28"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28" w:lineRule="auto"/>
              <w:ind w:firstLine="0"/>
              <w:jc w:val="both"/>
              <w:rPr>
                <w:rFonts w:ascii="Times New Roman" w:hAnsi="Times New Roman" w:cs="Times New Roman"/>
                <w:color w:val="000000"/>
                <w:spacing w:val="-6"/>
                <w:sz w:val="24"/>
                <w:szCs w:val="24"/>
                <w:lang w:eastAsia="en-US"/>
              </w:rPr>
            </w:pPr>
          </w:p>
        </w:tc>
      </w:tr>
      <w:tr w:rsidR="002B06BB" w:rsidRPr="006640B2" w:rsidTr="00AA501D">
        <w:trPr>
          <w:cantSplit/>
          <w:trHeight w:val="1920"/>
          <w:jc w:val="center"/>
        </w:trPr>
        <w:tc>
          <w:tcPr>
            <w:tcW w:w="540" w:type="dxa"/>
            <w:vMerge/>
            <w:tcBorders>
              <w:top w:val="single" w:sz="6" w:space="0" w:color="666699"/>
              <w:left w:val="single" w:sz="6" w:space="0" w:color="666699"/>
              <w:bottom w:val="single" w:sz="6" w:space="0" w:color="666699"/>
              <w:right w:val="single" w:sz="6" w:space="0" w:color="666699"/>
            </w:tcBorders>
            <w:vAlign w:val="center"/>
            <w:hideMark/>
          </w:tcPr>
          <w:p w:rsidR="002B06BB" w:rsidRPr="006640B2" w:rsidRDefault="002B06BB" w:rsidP="00AA501D">
            <w:pPr>
              <w:rPr>
                <w:color w:val="000000"/>
                <w:spacing w:val="-6"/>
                <w:sz w:val="24"/>
                <w:szCs w:val="24"/>
                <w:lang w:eastAsia="en-US"/>
              </w:rPr>
            </w:pPr>
          </w:p>
        </w:tc>
        <w:tc>
          <w:tcPr>
            <w:tcW w:w="2880" w:type="dxa"/>
            <w:vMerge/>
            <w:tcBorders>
              <w:top w:val="single" w:sz="6" w:space="0" w:color="666699"/>
              <w:left w:val="single" w:sz="6" w:space="0" w:color="666699"/>
              <w:bottom w:val="single" w:sz="6" w:space="0" w:color="666699"/>
              <w:right w:val="single" w:sz="6" w:space="0" w:color="666699"/>
            </w:tcBorders>
            <w:vAlign w:val="center"/>
            <w:hideMark/>
          </w:tcPr>
          <w:p w:rsidR="002B06BB" w:rsidRPr="006640B2" w:rsidRDefault="002B06BB" w:rsidP="00AA501D">
            <w:pPr>
              <w:rPr>
                <w:color w:val="000000"/>
                <w:spacing w:val="-6"/>
                <w:sz w:val="24"/>
                <w:szCs w:val="24"/>
                <w:lang w:eastAsia="en-US"/>
              </w:rPr>
            </w:pPr>
          </w:p>
        </w:tc>
        <w:tc>
          <w:tcPr>
            <w:tcW w:w="292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28"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4.9. Отдельных </w:t>
            </w:r>
            <w:r w:rsidRPr="006640B2">
              <w:rPr>
                <w:rFonts w:ascii="Times New Roman" w:hAnsi="Times New Roman" w:cs="Times New Roman"/>
                <w:color w:val="000000"/>
                <w:spacing w:val="-6"/>
                <w:sz w:val="24"/>
                <w:szCs w:val="24"/>
                <w:lang w:eastAsia="en-US"/>
              </w:rPr>
              <w:br/>
              <w:t xml:space="preserve">конструктивных </w:t>
            </w:r>
            <w:r w:rsidRPr="006640B2">
              <w:rPr>
                <w:rFonts w:ascii="Times New Roman" w:hAnsi="Times New Roman" w:cs="Times New Roman"/>
                <w:color w:val="000000"/>
                <w:spacing w:val="-6"/>
                <w:sz w:val="24"/>
                <w:szCs w:val="24"/>
                <w:lang w:eastAsia="en-US"/>
              </w:rPr>
              <w:br/>
              <w:t xml:space="preserve">элементов </w:t>
            </w:r>
            <w:r w:rsidRPr="006640B2">
              <w:rPr>
                <w:rFonts w:ascii="Times New Roman" w:hAnsi="Times New Roman" w:cs="Times New Roman"/>
                <w:color w:val="000000"/>
                <w:spacing w:val="-6"/>
                <w:sz w:val="24"/>
                <w:szCs w:val="24"/>
                <w:lang w:eastAsia="en-US"/>
              </w:rPr>
              <w:br/>
              <w:t xml:space="preserve">Многоквартирного </w:t>
            </w:r>
            <w:r w:rsidRPr="006640B2">
              <w:rPr>
                <w:rFonts w:ascii="Times New Roman" w:hAnsi="Times New Roman" w:cs="Times New Roman"/>
                <w:color w:val="000000"/>
                <w:spacing w:val="-6"/>
                <w:sz w:val="24"/>
                <w:szCs w:val="24"/>
                <w:lang w:eastAsia="en-US"/>
              </w:rPr>
              <w:br/>
              <w:t xml:space="preserve">дома (крыши, </w:t>
            </w:r>
            <w:r w:rsidRPr="006640B2">
              <w:rPr>
                <w:rFonts w:ascii="Times New Roman" w:hAnsi="Times New Roman" w:cs="Times New Roman"/>
                <w:color w:val="000000"/>
                <w:spacing w:val="-6"/>
                <w:sz w:val="24"/>
                <w:szCs w:val="24"/>
                <w:lang w:eastAsia="en-US"/>
              </w:rPr>
              <w:br/>
              <w:t>ограждающих несущих</w:t>
            </w:r>
            <w:r w:rsidRPr="006640B2">
              <w:rPr>
                <w:rFonts w:ascii="Times New Roman" w:hAnsi="Times New Roman" w:cs="Times New Roman"/>
                <w:color w:val="000000"/>
                <w:spacing w:val="-6"/>
                <w:sz w:val="24"/>
                <w:szCs w:val="24"/>
                <w:lang w:eastAsia="en-US"/>
              </w:rPr>
              <w:br/>
              <w:t xml:space="preserve">и ненесущих </w:t>
            </w:r>
            <w:r w:rsidRPr="006640B2">
              <w:rPr>
                <w:rFonts w:ascii="Times New Roman" w:hAnsi="Times New Roman" w:cs="Times New Roman"/>
                <w:color w:val="000000"/>
                <w:spacing w:val="-6"/>
                <w:sz w:val="24"/>
                <w:szCs w:val="24"/>
                <w:lang w:eastAsia="en-US"/>
              </w:rPr>
              <w:br/>
              <w:t xml:space="preserve">конструкций </w:t>
            </w:r>
            <w:r w:rsidRPr="006640B2">
              <w:rPr>
                <w:rFonts w:ascii="Times New Roman" w:hAnsi="Times New Roman" w:cs="Times New Roman"/>
                <w:color w:val="000000"/>
                <w:spacing w:val="-6"/>
                <w:sz w:val="24"/>
                <w:szCs w:val="24"/>
                <w:lang w:eastAsia="en-US"/>
              </w:rPr>
              <w:br/>
              <w:t xml:space="preserve">Многоквартирного </w:t>
            </w:r>
            <w:r w:rsidRPr="006640B2">
              <w:rPr>
                <w:rFonts w:ascii="Times New Roman" w:hAnsi="Times New Roman" w:cs="Times New Roman"/>
                <w:color w:val="000000"/>
                <w:spacing w:val="-6"/>
                <w:sz w:val="24"/>
                <w:szCs w:val="24"/>
                <w:lang w:eastAsia="en-US"/>
              </w:rPr>
              <w:br/>
              <w:t xml:space="preserve">дома, объектов, </w:t>
            </w:r>
            <w:r w:rsidRPr="006640B2">
              <w:rPr>
                <w:rFonts w:ascii="Times New Roman" w:hAnsi="Times New Roman" w:cs="Times New Roman"/>
                <w:color w:val="000000"/>
                <w:spacing w:val="-6"/>
                <w:sz w:val="24"/>
                <w:szCs w:val="24"/>
                <w:lang w:eastAsia="en-US"/>
              </w:rPr>
              <w:br/>
              <w:t xml:space="preserve">расположенных </w:t>
            </w:r>
            <w:r w:rsidRPr="006640B2">
              <w:rPr>
                <w:rFonts w:ascii="Times New Roman" w:hAnsi="Times New Roman" w:cs="Times New Roman"/>
                <w:color w:val="000000"/>
                <w:spacing w:val="-6"/>
                <w:sz w:val="24"/>
                <w:szCs w:val="24"/>
                <w:lang w:eastAsia="en-US"/>
              </w:rPr>
              <w:br/>
              <w:t xml:space="preserve">на земельном </w:t>
            </w:r>
            <w:r w:rsidRPr="006640B2">
              <w:rPr>
                <w:rFonts w:ascii="Times New Roman" w:hAnsi="Times New Roman" w:cs="Times New Roman"/>
                <w:color w:val="000000"/>
                <w:spacing w:val="-6"/>
                <w:sz w:val="24"/>
                <w:szCs w:val="24"/>
                <w:lang w:eastAsia="en-US"/>
              </w:rPr>
              <w:br/>
              <w:t xml:space="preserve">участке, и других </w:t>
            </w:r>
            <w:r w:rsidRPr="006640B2">
              <w:rPr>
                <w:rFonts w:ascii="Times New Roman" w:hAnsi="Times New Roman" w:cs="Times New Roman"/>
                <w:color w:val="000000"/>
                <w:spacing w:val="-6"/>
                <w:sz w:val="24"/>
                <w:szCs w:val="24"/>
                <w:lang w:eastAsia="en-US"/>
              </w:rPr>
              <w:br/>
              <w:t xml:space="preserve">элементов общего </w:t>
            </w:r>
            <w:r w:rsidRPr="006640B2">
              <w:rPr>
                <w:rFonts w:ascii="Times New Roman" w:hAnsi="Times New Roman" w:cs="Times New Roman"/>
                <w:color w:val="000000"/>
                <w:spacing w:val="-6"/>
                <w:sz w:val="24"/>
                <w:szCs w:val="24"/>
                <w:lang w:eastAsia="en-US"/>
              </w:rPr>
              <w:br/>
              <w:t xml:space="preserve">имущества) </w:t>
            </w:r>
          </w:p>
          <w:p w:rsidR="002B06BB" w:rsidRPr="006640B2" w:rsidRDefault="002B06BB" w:rsidP="00AA501D">
            <w:pPr>
              <w:pStyle w:val="ConsPlusNormal"/>
              <w:widowControl/>
              <w:tabs>
                <w:tab w:val="left" w:pos="1260"/>
              </w:tabs>
              <w:spacing w:line="228" w:lineRule="auto"/>
              <w:ind w:firstLine="0"/>
              <w:jc w:val="both"/>
              <w:rPr>
                <w:rFonts w:ascii="Times New Roman" w:hAnsi="Times New Roman" w:cs="Times New Roman"/>
                <w:color w:val="000000"/>
                <w:spacing w:val="-6"/>
                <w:sz w:val="24"/>
                <w:szCs w:val="24"/>
                <w:lang w:eastAsia="en-US"/>
              </w:rPr>
            </w:pP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28"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28" w:lineRule="auto"/>
              <w:ind w:firstLine="0"/>
              <w:jc w:val="both"/>
              <w:rPr>
                <w:rFonts w:ascii="Times New Roman" w:hAnsi="Times New Roman" w:cs="Times New Roman"/>
                <w:color w:val="000000"/>
                <w:spacing w:val="-6"/>
                <w:sz w:val="24"/>
                <w:szCs w:val="24"/>
                <w:lang w:eastAsia="en-US"/>
              </w:rPr>
            </w:pPr>
          </w:p>
        </w:tc>
      </w:tr>
      <w:tr w:rsidR="002B06BB" w:rsidRPr="006640B2" w:rsidTr="00AA501D">
        <w:trPr>
          <w:cantSplit/>
          <w:trHeight w:val="3283"/>
          <w:jc w:val="center"/>
        </w:trPr>
        <w:tc>
          <w:tcPr>
            <w:tcW w:w="54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28"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5. </w:t>
            </w:r>
          </w:p>
        </w:tc>
        <w:tc>
          <w:tcPr>
            <w:tcW w:w="5805" w:type="dxa"/>
            <w:gridSpan w:val="2"/>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28"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Инструкции по эксплуатации </w:t>
            </w:r>
            <w:r w:rsidRPr="006640B2">
              <w:rPr>
                <w:rFonts w:ascii="Times New Roman" w:hAnsi="Times New Roman" w:cs="Times New Roman"/>
                <w:color w:val="000000"/>
                <w:spacing w:val="-6"/>
                <w:sz w:val="24"/>
                <w:szCs w:val="24"/>
                <w:lang w:eastAsia="en-US"/>
              </w:rPr>
              <w:br/>
              <w:t xml:space="preserve">Многоквартирного дома по форме, </w:t>
            </w:r>
            <w:r w:rsidRPr="006640B2">
              <w:rPr>
                <w:rFonts w:ascii="Times New Roman" w:hAnsi="Times New Roman" w:cs="Times New Roman"/>
                <w:color w:val="000000"/>
                <w:spacing w:val="-6"/>
                <w:sz w:val="24"/>
                <w:szCs w:val="24"/>
                <w:lang w:eastAsia="en-US"/>
              </w:rPr>
              <w:br/>
              <w:t xml:space="preserve">установленной федеральным органом </w:t>
            </w:r>
            <w:r w:rsidRPr="006640B2">
              <w:rPr>
                <w:rFonts w:ascii="Times New Roman" w:hAnsi="Times New Roman" w:cs="Times New Roman"/>
                <w:color w:val="000000"/>
                <w:spacing w:val="-6"/>
                <w:sz w:val="24"/>
                <w:szCs w:val="24"/>
                <w:lang w:eastAsia="en-US"/>
              </w:rPr>
              <w:br/>
              <w:t xml:space="preserve">исполнительной власти (для домов, </w:t>
            </w:r>
            <w:r w:rsidRPr="006640B2">
              <w:rPr>
                <w:rFonts w:ascii="Times New Roman" w:hAnsi="Times New Roman" w:cs="Times New Roman"/>
                <w:color w:val="000000"/>
                <w:spacing w:val="-6"/>
                <w:sz w:val="24"/>
                <w:szCs w:val="24"/>
                <w:lang w:eastAsia="en-US"/>
              </w:rPr>
              <w:br/>
              <w:t xml:space="preserve">вводимых в эксплуатацию с 01.07.2007)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28"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28"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Содержит </w:t>
            </w:r>
            <w:r w:rsidRPr="006640B2">
              <w:rPr>
                <w:rFonts w:ascii="Times New Roman" w:hAnsi="Times New Roman" w:cs="Times New Roman"/>
                <w:color w:val="000000"/>
                <w:spacing w:val="-6"/>
                <w:sz w:val="24"/>
                <w:szCs w:val="24"/>
                <w:lang w:eastAsia="en-US"/>
              </w:rPr>
              <w:br/>
              <w:t xml:space="preserve">рекомендации </w:t>
            </w:r>
            <w:r w:rsidRPr="006640B2">
              <w:rPr>
                <w:rFonts w:ascii="Times New Roman" w:hAnsi="Times New Roman" w:cs="Times New Roman"/>
                <w:color w:val="000000"/>
                <w:spacing w:val="-6"/>
                <w:sz w:val="24"/>
                <w:szCs w:val="24"/>
                <w:lang w:eastAsia="en-US"/>
              </w:rPr>
              <w:br/>
              <w:t xml:space="preserve">застройщика </w:t>
            </w:r>
            <w:r w:rsidRPr="006640B2">
              <w:rPr>
                <w:rFonts w:ascii="Times New Roman" w:hAnsi="Times New Roman" w:cs="Times New Roman"/>
                <w:color w:val="000000"/>
                <w:spacing w:val="-6"/>
                <w:sz w:val="24"/>
                <w:szCs w:val="24"/>
                <w:lang w:eastAsia="en-US"/>
              </w:rPr>
              <w:br/>
              <w:t xml:space="preserve">(подрядчика), </w:t>
            </w:r>
            <w:r w:rsidRPr="006640B2">
              <w:rPr>
                <w:rFonts w:ascii="Times New Roman" w:hAnsi="Times New Roman" w:cs="Times New Roman"/>
                <w:color w:val="000000"/>
                <w:spacing w:val="-6"/>
                <w:sz w:val="24"/>
                <w:szCs w:val="24"/>
                <w:lang w:eastAsia="en-US"/>
              </w:rPr>
              <w:br/>
              <w:t>проектировщиков</w:t>
            </w:r>
            <w:r w:rsidRPr="006640B2">
              <w:rPr>
                <w:rFonts w:ascii="Times New Roman" w:hAnsi="Times New Roman" w:cs="Times New Roman"/>
                <w:color w:val="000000"/>
                <w:spacing w:val="-6"/>
                <w:sz w:val="24"/>
                <w:szCs w:val="24"/>
                <w:lang w:eastAsia="en-US"/>
              </w:rPr>
              <w:br/>
              <w:t xml:space="preserve">по содержанию </w:t>
            </w:r>
            <w:r w:rsidRPr="006640B2">
              <w:rPr>
                <w:rFonts w:ascii="Times New Roman" w:hAnsi="Times New Roman" w:cs="Times New Roman"/>
                <w:color w:val="000000"/>
                <w:spacing w:val="-6"/>
                <w:sz w:val="24"/>
                <w:szCs w:val="24"/>
                <w:lang w:eastAsia="en-US"/>
              </w:rPr>
              <w:br/>
              <w:t xml:space="preserve">и ремонту </w:t>
            </w:r>
            <w:r w:rsidRPr="006640B2">
              <w:rPr>
                <w:rFonts w:ascii="Times New Roman" w:hAnsi="Times New Roman" w:cs="Times New Roman"/>
                <w:color w:val="000000"/>
                <w:spacing w:val="-6"/>
                <w:sz w:val="24"/>
                <w:szCs w:val="24"/>
                <w:lang w:eastAsia="en-US"/>
              </w:rPr>
              <w:br/>
              <w:t xml:space="preserve">общего </w:t>
            </w:r>
            <w:r w:rsidRPr="006640B2">
              <w:rPr>
                <w:rFonts w:ascii="Times New Roman" w:hAnsi="Times New Roman" w:cs="Times New Roman"/>
                <w:color w:val="000000"/>
                <w:spacing w:val="-6"/>
                <w:sz w:val="24"/>
                <w:szCs w:val="24"/>
                <w:lang w:eastAsia="en-US"/>
              </w:rPr>
              <w:br/>
              <w:t xml:space="preserve">имущества, </w:t>
            </w:r>
            <w:r w:rsidRPr="006640B2">
              <w:rPr>
                <w:rFonts w:ascii="Times New Roman" w:hAnsi="Times New Roman" w:cs="Times New Roman"/>
                <w:color w:val="000000"/>
                <w:spacing w:val="-6"/>
                <w:sz w:val="24"/>
                <w:szCs w:val="24"/>
                <w:lang w:eastAsia="en-US"/>
              </w:rPr>
              <w:br/>
              <w:t xml:space="preserve">сроки службы </w:t>
            </w:r>
            <w:r w:rsidRPr="006640B2">
              <w:rPr>
                <w:rFonts w:ascii="Times New Roman" w:hAnsi="Times New Roman" w:cs="Times New Roman"/>
                <w:color w:val="000000"/>
                <w:spacing w:val="-6"/>
                <w:sz w:val="24"/>
                <w:szCs w:val="24"/>
                <w:lang w:eastAsia="en-US"/>
              </w:rPr>
              <w:br/>
              <w:t xml:space="preserve">его отдельных </w:t>
            </w:r>
            <w:r w:rsidRPr="006640B2">
              <w:rPr>
                <w:rFonts w:ascii="Times New Roman" w:hAnsi="Times New Roman" w:cs="Times New Roman"/>
                <w:color w:val="000000"/>
                <w:spacing w:val="-6"/>
                <w:sz w:val="24"/>
                <w:szCs w:val="24"/>
                <w:lang w:eastAsia="en-US"/>
              </w:rPr>
              <w:br/>
              <w:t xml:space="preserve">частей </w:t>
            </w:r>
          </w:p>
        </w:tc>
      </w:tr>
      <w:tr w:rsidR="002B06BB" w:rsidRPr="006640B2" w:rsidTr="00AA501D">
        <w:trPr>
          <w:cantSplit/>
          <w:trHeight w:val="240"/>
          <w:jc w:val="center"/>
        </w:trPr>
        <w:tc>
          <w:tcPr>
            <w:tcW w:w="9900" w:type="dxa"/>
            <w:gridSpan w:val="5"/>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pageBreakBefore/>
              <w:tabs>
                <w:tab w:val="left" w:pos="1260"/>
              </w:tabs>
              <w:spacing w:before="80" w:after="80"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lastRenderedPageBreak/>
              <w:t xml:space="preserve">II. Иные связанные с управлением Многоквартирным домом документы </w:t>
            </w:r>
          </w:p>
        </w:tc>
      </w:tr>
      <w:tr w:rsidR="002B06BB" w:rsidRPr="006640B2" w:rsidTr="00AA501D">
        <w:trPr>
          <w:cantSplit/>
          <w:trHeight w:val="360"/>
          <w:jc w:val="center"/>
        </w:trPr>
        <w:tc>
          <w:tcPr>
            <w:tcW w:w="54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6. </w:t>
            </w:r>
          </w:p>
        </w:tc>
        <w:tc>
          <w:tcPr>
            <w:tcW w:w="5805" w:type="dxa"/>
            <w:gridSpan w:val="2"/>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Кадастровая карта (план) земельного </w:t>
            </w:r>
            <w:r w:rsidRPr="006640B2">
              <w:rPr>
                <w:rFonts w:ascii="Times New Roman" w:hAnsi="Times New Roman" w:cs="Times New Roman"/>
                <w:color w:val="000000"/>
                <w:spacing w:val="-6"/>
                <w:sz w:val="24"/>
                <w:szCs w:val="24"/>
                <w:lang w:eastAsia="en-US"/>
              </w:rPr>
              <w:br/>
              <w:t xml:space="preserve">участка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r>
      <w:tr w:rsidR="002B06BB" w:rsidRPr="006640B2" w:rsidTr="00AA501D">
        <w:trPr>
          <w:cantSplit/>
          <w:trHeight w:val="1440"/>
          <w:jc w:val="center"/>
        </w:trPr>
        <w:tc>
          <w:tcPr>
            <w:tcW w:w="54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7. </w:t>
            </w:r>
          </w:p>
        </w:tc>
        <w:tc>
          <w:tcPr>
            <w:tcW w:w="5805" w:type="dxa"/>
            <w:gridSpan w:val="2"/>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Документы, в которых указываются содержание </w:t>
            </w:r>
            <w:r w:rsidRPr="006640B2">
              <w:rPr>
                <w:rFonts w:ascii="Times New Roman" w:hAnsi="Times New Roman" w:cs="Times New Roman"/>
                <w:color w:val="000000"/>
                <w:spacing w:val="-6"/>
                <w:sz w:val="24"/>
                <w:szCs w:val="24"/>
                <w:lang w:eastAsia="en-US"/>
              </w:rPr>
              <w:br/>
              <w:t xml:space="preserve">и сфера действия сервитута, с приложением заверенного соответствующей организацией (органом) по государственному учету объектов недвижимого имущества </w:t>
            </w:r>
            <w:r w:rsidRPr="006640B2">
              <w:rPr>
                <w:rFonts w:ascii="Times New Roman" w:hAnsi="Times New Roman" w:cs="Times New Roman"/>
                <w:color w:val="000000"/>
                <w:spacing w:val="-6"/>
                <w:sz w:val="24"/>
                <w:szCs w:val="24"/>
                <w:lang w:eastAsia="en-US"/>
              </w:rPr>
              <w:br/>
              <w:t xml:space="preserve">плана, на котором отмечены сфера действия </w:t>
            </w:r>
            <w:r w:rsidRPr="006640B2">
              <w:rPr>
                <w:rFonts w:ascii="Times New Roman" w:hAnsi="Times New Roman" w:cs="Times New Roman"/>
                <w:color w:val="000000"/>
                <w:spacing w:val="-6"/>
                <w:sz w:val="24"/>
                <w:szCs w:val="24"/>
                <w:lang w:eastAsia="en-US"/>
              </w:rPr>
              <w:br/>
              <w:t xml:space="preserve">и граница сервитута, относящегося к части земельного участка (при наличии сервитута). Документы, подтверждающие государственную регистрацию сервитута в ЕГРП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r>
      <w:tr w:rsidR="002B06BB" w:rsidRPr="006640B2" w:rsidTr="00AA501D">
        <w:trPr>
          <w:cantSplit/>
          <w:trHeight w:val="600"/>
          <w:jc w:val="center"/>
        </w:trPr>
        <w:tc>
          <w:tcPr>
            <w:tcW w:w="54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8. </w:t>
            </w:r>
          </w:p>
        </w:tc>
        <w:tc>
          <w:tcPr>
            <w:tcW w:w="5805" w:type="dxa"/>
            <w:gridSpan w:val="2"/>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Проектная документация на Многоквартирный дом, в соответствии с которой осуществлено строительство (реконструкция) </w:t>
            </w:r>
            <w:r w:rsidRPr="006640B2">
              <w:rPr>
                <w:rFonts w:ascii="Times New Roman" w:hAnsi="Times New Roman" w:cs="Times New Roman"/>
                <w:color w:val="000000"/>
                <w:spacing w:val="-6"/>
                <w:sz w:val="24"/>
                <w:szCs w:val="24"/>
                <w:lang w:eastAsia="en-US"/>
              </w:rPr>
              <w:br/>
              <w:t xml:space="preserve">Многоквартирного дома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r>
      <w:tr w:rsidR="002B06BB" w:rsidRPr="006640B2" w:rsidTr="00AA501D">
        <w:trPr>
          <w:cantSplit/>
          <w:trHeight w:val="360"/>
          <w:jc w:val="center"/>
        </w:trPr>
        <w:tc>
          <w:tcPr>
            <w:tcW w:w="54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9. </w:t>
            </w:r>
          </w:p>
        </w:tc>
        <w:tc>
          <w:tcPr>
            <w:tcW w:w="5805" w:type="dxa"/>
            <w:gridSpan w:val="2"/>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Акт приемки в эксплуатацию </w:t>
            </w:r>
            <w:r w:rsidRPr="006640B2">
              <w:rPr>
                <w:rFonts w:ascii="Times New Roman" w:hAnsi="Times New Roman" w:cs="Times New Roman"/>
                <w:color w:val="000000"/>
                <w:spacing w:val="-6"/>
                <w:sz w:val="24"/>
                <w:szCs w:val="24"/>
                <w:lang w:eastAsia="en-US"/>
              </w:rPr>
              <w:br/>
              <w:t xml:space="preserve">Многоквартирного дома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r>
      <w:tr w:rsidR="002B06BB" w:rsidRPr="006640B2" w:rsidTr="00AA501D">
        <w:trPr>
          <w:cantSplit/>
          <w:trHeight w:val="240"/>
          <w:jc w:val="center"/>
        </w:trPr>
        <w:tc>
          <w:tcPr>
            <w:tcW w:w="54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10.</w:t>
            </w:r>
          </w:p>
        </w:tc>
        <w:tc>
          <w:tcPr>
            <w:tcW w:w="5805" w:type="dxa"/>
            <w:gridSpan w:val="2"/>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Акты освидетельствования скрытых работ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lang w:eastAsia="en-US"/>
              </w:rPr>
            </w:pPr>
          </w:p>
        </w:tc>
      </w:tr>
      <w:tr w:rsidR="002B06BB" w:rsidRPr="006640B2" w:rsidTr="00AA501D">
        <w:trPr>
          <w:cantSplit/>
          <w:trHeight w:val="240"/>
          <w:jc w:val="center"/>
        </w:trPr>
        <w:tc>
          <w:tcPr>
            <w:tcW w:w="54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11.</w:t>
            </w:r>
          </w:p>
        </w:tc>
        <w:tc>
          <w:tcPr>
            <w:tcW w:w="5805" w:type="dxa"/>
            <w:gridSpan w:val="2"/>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Протокол измерения шума и вибрации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lang w:eastAsia="en-US"/>
              </w:rPr>
            </w:pPr>
          </w:p>
        </w:tc>
      </w:tr>
      <w:tr w:rsidR="002B06BB" w:rsidRPr="006640B2" w:rsidTr="00AA501D">
        <w:trPr>
          <w:cantSplit/>
          <w:trHeight w:val="360"/>
          <w:jc w:val="center"/>
        </w:trPr>
        <w:tc>
          <w:tcPr>
            <w:tcW w:w="54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12.</w:t>
            </w:r>
          </w:p>
        </w:tc>
        <w:tc>
          <w:tcPr>
            <w:tcW w:w="5805" w:type="dxa"/>
            <w:gridSpan w:val="2"/>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Разрешение на присоединение мощности </w:t>
            </w:r>
            <w:r w:rsidRPr="006640B2">
              <w:rPr>
                <w:rFonts w:ascii="Times New Roman" w:hAnsi="Times New Roman" w:cs="Times New Roman"/>
                <w:color w:val="000000"/>
                <w:spacing w:val="-6"/>
                <w:sz w:val="24"/>
                <w:szCs w:val="24"/>
                <w:lang w:eastAsia="en-US"/>
              </w:rPr>
              <w:br/>
              <w:t xml:space="preserve">к сети </w:t>
            </w:r>
            <w:proofErr w:type="spellStart"/>
            <w:r w:rsidRPr="006640B2">
              <w:rPr>
                <w:rFonts w:ascii="Times New Roman" w:hAnsi="Times New Roman" w:cs="Times New Roman"/>
                <w:color w:val="000000"/>
                <w:spacing w:val="-6"/>
                <w:sz w:val="24"/>
                <w:szCs w:val="24"/>
                <w:lang w:eastAsia="en-US"/>
              </w:rPr>
              <w:t>энергоснабжающей</w:t>
            </w:r>
            <w:proofErr w:type="spellEnd"/>
            <w:r w:rsidRPr="006640B2">
              <w:rPr>
                <w:rFonts w:ascii="Times New Roman" w:hAnsi="Times New Roman" w:cs="Times New Roman"/>
                <w:color w:val="000000"/>
                <w:spacing w:val="-6"/>
                <w:sz w:val="24"/>
                <w:szCs w:val="24"/>
                <w:lang w:eastAsia="en-US"/>
              </w:rPr>
              <w:t xml:space="preserve"> организации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r>
      <w:tr w:rsidR="002B06BB" w:rsidRPr="006640B2" w:rsidTr="00AA501D">
        <w:trPr>
          <w:cantSplit/>
          <w:trHeight w:val="840"/>
          <w:jc w:val="center"/>
        </w:trPr>
        <w:tc>
          <w:tcPr>
            <w:tcW w:w="54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13.</w:t>
            </w:r>
          </w:p>
        </w:tc>
        <w:tc>
          <w:tcPr>
            <w:tcW w:w="5805" w:type="dxa"/>
            <w:gridSpan w:val="2"/>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Акты разграничения эксплуатационной ответственности инженерных сетей электроснабжения, холодного и горячего водоснабжения, водоотведения, теплоснабжения, газоснабжения с </w:t>
            </w:r>
            <w:proofErr w:type="spellStart"/>
            <w:r w:rsidRPr="006640B2">
              <w:rPr>
                <w:rFonts w:ascii="Times New Roman" w:hAnsi="Times New Roman" w:cs="Times New Roman"/>
                <w:color w:val="000000"/>
                <w:spacing w:val="-6"/>
                <w:sz w:val="24"/>
                <w:szCs w:val="24"/>
                <w:lang w:eastAsia="en-US"/>
              </w:rPr>
              <w:t>ресурсоснабжающими</w:t>
            </w:r>
            <w:proofErr w:type="spellEnd"/>
            <w:r w:rsidRPr="006640B2">
              <w:rPr>
                <w:rFonts w:ascii="Times New Roman" w:hAnsi="Times New Roman" w:cs="Times New Roman"/>
                <w:color w:val="000000"/>
                <w:spacing w:val="-6"/>
                <w:sz w:val="24"/>
                <w:szCs w:val="24"/>
                <w:lang w:eastAsia="en-US"/>
              </w:rPr>
              <w:t xml:space="preserve"> организациями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r>
      <w:tr w:rsidR="002B06BB" w:rsidRPr="006640B2" w:rsidTr="00AA501D">
        <w:trPr>
          <w:cantSplit/>
          <w:trHeight w:val="360"/>
          <w:jc w:val="center"/>
        </w:trPr>
        <w:tc>
          <w:tcPr>
            <w:tcW w:w="54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14.</w:t>
            </w:r>
          </w:p>
        </w:tc>
        <w:tc>
          <w:tcPr>
            <w:tcW w:w="5805" w:type="dxa"/>
            <w:gridSpan w:val="2"/>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Акты установки и приемки в эксплуатацию </w:t>
            </w:r>
            <w:r w:rsidRPr="006640B2">
              <w:rPr>
                <w:rFonts w:ascii="Times New Roman" w:hAnsi="Times New Roman" w:cs="Times New Roman"/>
                <w:color w:val="000000"/>
                <w:spacing w:val="-6"/>
                <w:sz w:val="24"/>
                <w:szCs w:val="24"/>
                <w:lang w:eastAsia="en-US"/>
              </w:rPr>
              <w:br/>
              <w:t xml:space="preserve">коллективных (общедомовых) приборов учета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r>
      <w:tr w:rsidR="002B06BB" w:rsidRPr="006640B2" w:rsidTr="00AA501D">
        <w:trPr>
          <w:cantSplit/>
          <w:trHeight w:val="720"/>
          <w:jc w:val="center"/>
        </w:trPr>
        <w:tc>
          <w:tcPr>
            <w:tcW w:w="54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15.</w:t>
            </w:r>
          </w:p>
        </w:tc>
        <w:tc>
          <w:tcPr>
            <w:tcW w:w="5805" w:type="dxa"/>
            <w:gridSpan w:val="2"/>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Паспорта на приборы учета, механическое, электрическое, </w:t>
            </w:r>
            <w:proofErr w:type="spellStart"/>
            <w:r w:rsidRPr="006640B2">
              <w:rPr>
                <w:rFonts w:ascii="Times New Roman" w:hAnsi="Times New Roman" w:cs="Times New Roman"/>
                <w:color w:val="000000"/>
                <w:spacing w:val="-6"/>
                <w:sz w:val="24"/>
                <w:szCs w:val="24"/>
                <w:lang w:eastAsia="en-US"/>
              </w:rPr>
              <w:t>санитарно</w:t>
            </w:r>
            <w:proofErr w:type="spellEnd"/>
            <w:r w:rsidRPr="006640B2">
              <w:rPr>
                <w:rFonts w:ascii="Times New Roman" w:hAnsi="Times New Roman" w:cs="Times New Roman"/>
                <w:color w:val="000000"/>
                <w:spacing w:val="-6"/>
                <w:sz w:val="24"/>
                <w:szCs w:val="24"/>
                <w:lang w:eastAsia="en-US"/>
              </w:rPr>
              <w:t xml:space="preserve">–техническое </w:t>
            </w:r>
            <w:r w:rsidRPr="006640B2">
              <w:rPr>
                <w:rFonts w:ascii="Times New Roman" w:hAnsi="Times New Roman" w:cs="Times New Roman"/>
                <w:color w:val="000000"/>
                <w:spacing w:val="-6"/>
                <w:sz w:val="24"/>
                <w:szCs w:val="24"/>
                <w:lang w:eastAsia="en-US"/>
              </w:rPr>
              <w:br/>
              <w:t xml:space="preserve">и иное обслуживающее более одного помещения </w:t>
            </w:r>
            <w:r w:rsidRPr="006640B2">
              <w:rPr>
                <w:rFonts w:ascii="Times New Roman" w:hAnsi="Times New Roman" w:cs="Times New Roman"/>
                <w:color w:val="000000"/>
                <w:spacing w:val="-6"/>
                <w:sz w:val="24"/>
                <w:szCs w:val="24"/>
                <w:lang w:eastAsia="en-US"/>
              </w:rPr>
              <w:br/>
              <w:t xml:space="preserve">в Многоквартирном доме оборудование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r>
      <w:tr w:rsidR="002B06BB" w:rsidRPr="006640B2" w:rsidTr="00AA501D">
        <w:trPr>
          <w:cantSplit/>
          <w:trHeight w:val="720"/>
          <w:jc w:val="center"/>
        </w:trPr>
        <w:tc>
          <w:tcPr>
            <w:tcW w:w="54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16.</w:t>
            </w:r>
          </w:p>
        </w:tc>
        <w:tc>
          <w:tcPr>
            <w:tcW w:w="5805" w:type="dxa"/>
            <w:gridSpan w:val="2"/>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Акты передачи Управляющей организации комплектов проектной документации </w:t>
            </w:r>
            <w:r w:rsidRPr="006640B2">
              <w:rPr>
                <w:rFonts w:ascii="Times New Roman" w:hAnsi="Times New Roman" w:cs="Times New Roman"/>
                <w:color w:val="000000"/>
                <w:spacing w:val="-6"/>
                <w:sz w:val="24"/>
                <w:szCs w:val="24"/>
                <w:lang w:eastAsia="en-US"/>
              </w:rPr>
              <w:br/>
              <w:t xml:space="preserve">и исполнительной документации после приемки Многоквартирного дома в эксплуатацию </w:t>
            </w:r>
          </w:p>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r>
      <w:tr w:rsidR="002B06BB" w:rsidRPr="006640B2" w:rsidTr="00AA501D">
        <w:trPr>
          <w:cantSplit/>
          <w:trHeight w:val="600"/>
          <w:jc w:val="center"/>
        </w:trPr>
        <w:tc>
          <w:tcPr>
            <w:tcW w:w="54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17.</w:t>
            </w:r>
          </w:p>
        </w:tc>
        <w:tc>
          <w:tcPr>
            <w:tcW w:w="5805" w:type="dxa"/>
            <w:gridSpan w:val="2"/>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Письменные заявления, жалобы и предложения</w:t>
            </w:r>
            <w:r w:rsidRPr="006640B2">
              <w:rPr>
                <w:rFonts w:ascii="Times New Roman" w:hAnsi="Times New Roman" w:cs="Times New Roman"/>
                <w:color w:val="000000"/>
                <w:spacing w:val="-6"/>
                <w:sz w:val="24"/>
                <w:szCs w:val="24"/>
                <w:lang w:eastAsia="en-US"/>
              </w:rPr>
              <w:br/>
              <w:t xml:space="preserve">по вопросам качества содержания и ремонта </w:t>
            </w:r>
            <w:r w:rsidRPr="006640B2">
              <w:rPr>
                <w:rFonts w:ascii="Times New Roman" w:hAnsi="Times New Roman" w:cs="Times New Roman"/>
                <w:color w:val="000000"/>
                <w:spacing w:val="-6"/>
                <w:sz w:val="24"/>
                <w:szCs w:val="24"/>
                <w:lang w:eastAsia="en-US"/>
              </w:rPr>
              <w:br/>
              <w:t xml:space="preserve">общего имущества в Многоквартирном доме </w:t>
            </w:r>
            <w:r w:rsidRPr="006640B2">
              <w:rPr>
                <w:rFonts w:ascii="Times New Roman" w:hAnsi="Times New Roman" w:cs="Times New Roman"/>
                <w:color w:val="000000"/>
                <w:spacing w:val="-6"/>
                <w:sz w:val="24"/>
                <w:szCs w:val="24"/>
                <w:lang w:eastAsia="en-US"/>
              </w:rPr>
              <w:br/>
              <w:t xml:space="preserve">и предоставления коммунальных услуг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За год, </w:t>
            </w:r>
            <w:r w:rsidRPr="006640B2">
              <w:rPr>
                <w:rFonts w:ascii="Times New Roman" w:hAnsi="Times New Roman" w:cs="Times New Roman"/>
                <w:color w:val="000000"/>
                <w:spacing w:val="-6"/>
                <w:sz w:val="24"/>
                <w:szCs w:val="24"/>
                <w:lang w:eastAsia="en-US"/>
              </w:rPr>
              <w:br/>
              <w:t xml:space="preserve">предшествующий </w:t>
            </w:r>
            <w:r w:rsidRPr="006640B2">
              <w:rPr>
                <w:rFonts w:ascii="Times New Roman" w:hAnsi="Times New Roman" w:cs="Times New Roman"/>
                <w:color w:val="000000"/>
                <w:spacing w:val="-6"/>
                <w:sz w:val="24"/>
                <w:szCs w:val="24"/>
                <w:lang w:eastAsia="en-US"/>
              </w:rPr>
              <w:br/>
              <w:t xml:space="preserve">передаче </w:t>
            </w:r>
            <w:r w:rsidRPr="006640B2">
              <w:rPr>
                <w:rFonts w:ascii="Times New Roman" w:hAnsi="Times New Roman" w:cs="Times New Roman"/>
                <w:color w:val="000000"/>
                <w:spacing w:val="-6"/>
                <w:sz w:val="24"/>
                <w:szCs w:val="24"/>
                <w:lang w:eastAsia="en-US"/>
              </w:rPr>
              <w:br/>
              <w:t xml:space="preserve">документации </w:t>
            </w:r>
          </w:p>
        </w:tc>
      </w:tr>
      <w:tr w:rsidR="002B06BB" w:rsidRPr="006640B2" w:rsidTr="00AA501D">
        <w:trPr>
          <w:cantSplit/>
          <w:trHeight w:val="720"/>
          <w:jc w:val="center"/>
        </w:trPr>
        <w:tc>
          <w:tcPr>
            <w:tcW w:w="54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lastRenderedPageBreak/>
              <w:t>18.</w:t>
            </w:r>
          </w:p>
        </w:tc>
        <w:tc>
          <w:tcPr>
            <w:tcW w:w="5805" w:type="dxa"/>
            <w:gridSpan w:val="2"/>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Журналы (книги) учета заявлений, жалоб </w:t>
            </w:r>
            <w:r w:rsidRPr="006640B2">
              <w:rPr>
                <w:rFonts w:ascii="Times New Roman" w:hAnsi="Times New Roman" w:cs="Times New Roman"/>
                <w:color w:val="000000"/>
                <w:spacing w:val="-6"/>
                <w:sz w:val="24"/>
                <w:szCs w:val="24"/>
                <w:lang w:eastAsia="en-US"/>
              </w:rPr>
              <w:br/>
              <w:t xml:space="preserve">и предложений по вопросам качества содержания и ремонта общего имущества в Многоквартирном доме и предоставления коммунальных услуг </w:t>
            </w: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r>
      <w:tr w:rsidR="002B06BB" w:rsidRPr="006640B2" w:rsidTr="00AA501D">
        <w:trPr>
          <w:cantSplit/>
          <w:trHeight w:val="720"/>
          <w:jc w:val="center"/>
        </w:trPr>
        <w:tc>
          <w:tcPr>
            <w:tcW w:w="54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hideMark/>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19.</w:t>
            </w:r>
          </w:p>
        </w:tc>
        <w:tc>
          <w:tcPr>
            <w:tcW w:w="5805" w:type="dxa"/>
            <w:gridSpan w:val="2"/>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r w:rsidRPr="006640B2">
              <w:rPr>
                <w:rFonts w:ascii="Times New Roman" w:hAnsi="Times New Roman" w:cs="Times New Roman"/>
                <w:color w:val="000000"/>
                <w:spacing w:val="-6"/>
                <w:sz w:val="24"/>
                <w:szCs w:val="24"/>
                <w:lang w:eastAsia="en-US"/>
              </w:rPr>
              <w:t xml:space="preserve">Иные связанные с управлением </w:t>
            </w:r>
            <w:r w:rsidRPr="006640B2">
              <w:rPr>
                <w:rFonts w:ascii="Times New Roman" w:hAnsi="Times New Roman" w:cs="Times New Roman"/>
                <w:color w:val="000000"/>
                <w:spacing w:val="-6"/>
                <w:sz w:val="24"/>
                <w:szCs w:val="24"/>
                <w:lang w:eastAsia="en-US"/>
              </w:rPr>
              <w:br/>
              <w:t xml:space="preserve">Многоквартирным домом документы: </w:t>
            </w:r>
            <w:r w:rsidRPr="006640B2">
              <w:rPr>
                <w:rFonts w:ascii="Times New Roman" w:hAnsi="Times New Roman" w:cs="Times New Roman"/>
                <w:color w:val="000000"/>
                <w:spacing w:val="-6"/>
                <w:sz w:val="24"/>
                <w:szCs w:val="24"/>
                <w:lang w:eastAsia="en-US"/>
              </w:rPr>
              <w:br/>
              <w:t xml:space="preserve">– договоры; </w:t>
            </w:r>
            <w:r w:rsidRPr="006640B2">
              <w:rPr>
                <w:rFonts w:ascii="Times New Roman" w:hAnsi="Times New Roman" w:cs="Times New Roman"/>
                <w:color w:val="000000"/>
                <w:spacing w:val="-6"/>
                <w:sz w:val="24"/>
                <w:szCs w:val="24"/>
                <w:lang w:eastAsia="en-US"/>
              </w:rPr>
              <w:br/>
              <w:t xml:space="preserve">– списки; </w:t>
            </w:r>
            <w:r w:rsidRPr="006640B2">
              <w:rPr>
                <w:rFonts w:ascii="Times New Roman" w:hAnsi="Times New Roman" w:cs="Times New Roman"/>
                <w:color w:val="000000"/>
                <w:spacing w:val="-6"/>
                <w:sz w:val="24"/>
                <w:szCs w:val="24"/>
                <w:lang w:eastAsia="en-US"/>
              </w:rPr>
              <w:br/>
              <w:t xml:space="preserve">– прочее </w:t>
            </w:r>
          </w:p>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c>
          <w:tcPr>
            <w:tcW w:w="1035"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c>
          <w:tcPr>
            <w:tcW w:w="2520" w:type="dxa"/>
            <w:tcBorders>
              <w:top w:val="single" w:sz="6" w:space="0" w:color="666699"/>
              <w:left w:val="single" w:sz="6" w:space="0" w:color="666699"/>
              <w:bottom w:val="single" w:sz="6" w:space="0" w:color="666699"/>
              <w:right w:val="single" w:sz="6" w:space="0" w:color="666699"/>
            </w:tcBorders>
            <w:tcMar>
              <w:top w:w="57" w:type="dxa"/>
              <w:left w:w="70" w:type="dxa"/>
              <w:bottom w:w="57" w:type="dxa"/>
              <w:right w:w="70" w:type="dxa"/>
            </w:tcMa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4"/>
                <w:szCs w:val="24"/>
                <w:lang w:eastAsia="en-US"/>
              </w:rPr>
            </w:pPr>
          </w:p>
        </w:tc>
      </w:tr>
    </w:tbl>
    <w:p w:rsidR="002B06BB" w:rsidRPr="006640B2" w:rsidRDefault="002B06BB" w:rsidP="002B06BB">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rsidR="002B06BB" w:rsidRPr="006640B2" w:rsidRDefault="002B06BB" w:rsidP="002B06BB">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r w:rsidRPr="006640B2">
        <w:rPr>
          <w:rFonts w:ascii="Times New Roman" w:hAnsi="Times New Roman" w:cs="Times New Roman"/>
          <w:color w:val="000000"/>
          <w:spacing w:val="-6"/>
          <w:sz w:val="24"/>
          <w:szCs w:val="24"/>
        </w:rPr>
        <w:t xml:space="preserve">Примечание. </w:t>
      </w:r>
      <w:proofErr w:type="gramStart"/>
      <w:r w:rsidRPr="006640B2">
        <w:rPr>
          <w:rFonts w:ascii="Times New Roman" w:hAnsi="Times New Roman" w:cs="Times New Roman"/>
          <w:color w:val="000000"/>
          <w:spacing w:val="-6"/>
          <w:sz w:val="24"/>
          <w:szCs w:val="24"/>
        </w:rPr>
        <w:t xml:space="preserve">Необходимо указание на форму документа: оригинал, нотариально заверенная копия, копия, заверенная органом, выдавшим документ, ксерокопия или др. </w:t>
      </w:r>
      <w:r w:rsidRPr="006640B2">
        <w:rPr>
          <w:rFonts w:ascii="Times New Roman" w:hAnsi="Times New Roman" w:cs="Times New Roman"/>
          <w:color w:val="000000"/>
          <w:spacing w:val="-12"/>
          <w:sz w:val="24"/>
          <w:szCs w:val="24"/>
        </w:rPr>
        <w:t>В случае отсутствия документов, указанных в настоящем приложении, или необходимости</w:t>
      </w:r>
      <w:r w:rsidRPr="006640B2">
        <w:rPr>
          <w:rFonts w:ascii="Times New Roman" w:hAnsi="Times New Roman" w:cs="Times New Roman"/>
          <w:color w:val="000000"/>
          <w:spacing w:val="-6"/>
          <w:sz w:val="24"/>
          <w:szCs w:val="24"/>
        </w:rPr>
        <w:t xml:space="preserve"> актуализации имеющихся документов работы по изготовлению недостающих документов или их обновлению могут быть включены в перечень услуг и работ </w:t>
      </w:r>
      <w:r w:rsidRPr="006640B2">
        <w:rPr>
          <w:rFonts w:ascii="Times New Roman" w:hAnsi="Times New Roman" w:cs="Times New Roman"/>
          <w:color w:val="000000"/>
          <w:spacing w:val="-6"/>
          <w:sz w:val="24"/>
          <w:szCs w:val="24"/>
        </w:rPr>
        <w:br/>
        <w:t>по содержанию общего имущества в Многоквартирном доме.</w:t>
      </w:r>
      <w:proofErr w:type="gramEnd"/>
    </w:p>
    <w:p w:rsidR="002B06BB" w:rsidRPr="006640B2" w:rsidRDefault="002B06BB" w:rsidP="002B06BB">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rsidR="002B06BB" w:rsidRPr="006640B2" w:rsidRDefault="002B06BB" w:rsidP="002B06BB">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rsidR="002B06BB" w:rsidRPr="006640B2" w:rsidRDefault="002B06BB" w:rsidP="002B06BB">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4"/>
          <w:szCs w:val="24"/>
        </w:rPr>
      </w:pPr>
      <w:r w:rsidRPr="006640B2">
        <w:rPr>
          <w:rFonts w:ascii="Times New Roman" w:hAnsi="Times New Roman" w:cs="Times New Roman"/>
          <w:color w:val="000000"/>
          <w:spacing w:val="-6"/>
          <w:sz w:val="24"/>
          <w:szCs w:val="24"/>
        </w:rPr>
        <w:t>Управляющая организация</w:t>
      </w:r>
      <w:r w:rsidRPr="006640B2">
        <w:rPr>
          <w:rFonts w:ascii="Times New Roman" w:hAnsi="Times New Roman" w:cs="Times New Roman"/>
          <w:color w:val="000000"/>
          <w:spacing w:val="-6"/>
          <w:sz w:val="24"/>
          <w:szCs w:val="24"/>
        </w:rPr>
        <w:tab/>
        <w:t>Представитель Собственников</w:t>
      </w:r>
    </w:p>
    <w:p w:rsidR="002B06BB" w:rsidRPr="006640B2" w:rsidRDefault="002B06BB" w:rsidP="002B06BB">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4"/>
          <w:szCs w:val="24"/>
        </w:rPr>
      </w:pPr>
    </w:p>
    <w:p w:rsidR="002B06BB" w:rsidRPr="006640B2" w:rsidRDefault="002B06BB" w:rsidP="002B06BB">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4"/>
          <w:szCs w:val="24"/>
        </w:rPr>
      </w:pPr>
      <w:r w:rsidRPr="006640B2">
        <w:rPr>
          <w:rFonts w:ascii="Times New Roman" w:hAnsi="Times New Roman" w:cs="Times New Roman"/>
          <w:color w:val="000000"/>
          <w:spacing w:val="-6"/>
          <w:sz w:val="24"/>
          <w:szCs w:val="24"/>
        </w:rPr>
        <w:t>_______________________</w:t>
      </w:r>
      <w:r w:rsidRPr="006640B2">
        <w:rPr>
          <w:rFonts w:ascii="Times New Roman" w:hAnsi="Times New Roman" w:cs="Times New Roman"/>
          <w:color w:val="000000"/>
          <w:spacing w:val="-6"/>
          <w:sz w:val="24"/>
          <w:szCs w:val="24"/>
        </w:rPr>
        <w:tab/>
        <w:t>__________________________</w:t>
      </w:r>
    </w:p>
    <w:p w:rsidR="002B06BB" w:rsidRPr="006640B2" w:rsidRDefault="002B06BB" w:rsidP="002B06BB">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4"/>
          <w:szCs w:val="24"/>
        </w:rPr>
      </w:pPr>
    </w:p>
    <w:p w:rsidR="002B06BB" w:rsidRPr="006640B2" w:rsidRDefault="002B06BB" w:rsidP="002B06BB">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4"/>
          <w:szCs w:val="24"/>
        </w:rPr>
      </w:pPr>
      <w:r w:rsidRPr="006640B2">
        <w:rPr>
          <w:rFonts w:ascii="Times New Roman" w:hAnsi="Times New Roman" w:cs="Times New Roman"/>
          <w:color w:val="000000"/>
          <w:spacing w:val="-6"/>
          <w:sz w:val="24"/>
          <w:szCs w:val="24"/>
        </w:rPr>
        <w:t>(______________________)</w:t>
      </w:r>
      <w:r w:rsidRPr="006640B2">
        <w:rPr>
          <w:rFonts w:ascii="Times New Roman" w:hAnsi="Times New Roman" w:cs="Times New Roman"/>
          <w:color w:val="000000"/>
          <w:spacing w:val="-6"/>
          <w:sz w:val="24"/>
          <w:szCs w:val="24"/>
        </w:rPr>
        <w:tab/>
        <w:t>(_________________________)</w:t>
      </w:r>
    </w:p>
    <w:p w:rsidR="002B06BB" w:rsidRPr="006640B2" w:rsidRDefault="002B06BB" w:rsidP="002B06BB">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rsidR="002B06BB" w:rsidRPr="006640B2" w:rsidRDefault="006A7154" w:rsidP="006A7154">
      <w:pPr>
        <w:pStyle w:val="ConsPlusNormal"/>
        <w:pageBreakBefore/>
        <w:widowControl/>
        <w:spacing w:line="216" w:lineRule="auto"/>
        <w:ind w:left="6663" w:firstLine="0"/>
        <w:rPr>
          <w:rFonts w:ascii="Times New Roman" w:hAnsi="Times New Roman" w:cs="Times New Roman"/>
          <w:color w:val="000000"/>
          <w:spacing w:val="-6"/>
          <w:sz w:val="24"/>
          <w:szCs w:val="24"/>
        </w:rPr>
      </w:pPr>
      <w:r w:rsidRPr="006640B2">
        <w:rPr>
          <w:rFonts w:ascii="Times New Roman" w:hAnsi="Times New Roman" w:cs="Times New Roman"/>
          <w:color w:val="000000"/>
          <w:spacing w:val="-6"/>
          <w:sz w:val="24"/>
          <w:szCs w:val="24"/>
        </w:rPr>
        <w:lastRenderedPageBreak/>
        <w:t xml:space="preserve">Приложение </w:t>
      </w:r>
      <w:r>
        <w:rPr>
          <w:rFonts w:ascii="Times New Roman" w:hAnsi="Times New Roman" w:cs="Times New Roman"/>
          <w:color w:val="000000"/>
          <w:spacing w:val="-6"/>
          <w:sz w:val="24"/>
          <w:szCs w:val="24"/>
        </w:rPr>
        <w:t>3</w:t>
      </w:r>
      <w:r w:rsidRPr="006640B2">
        <w:rPr>
          <w:rFonts w:ascii="Times New Roman" w:hAnsi="Times New Roman" w:cs="Times New Roman"/>
          <w:color w:val="000000"/>
          <w:spacing w:val="-6"/>
          <w:sz w:val="24"/>
          <w:szCs w:val="24"/>
        </w:rPr>
        <w:t xml:space="preserve"> к договору от«____»_____________ 20___г.</w:t>
      </w:r>
    </w:p>
    <w:p w:rsidR="002B06BB" w:rsidRPr="006640B2" w:rsidRDefault="002B06BB" w:rsidP="002B06BB">
      <w:pPr>
        <w:pStyle w:val="ConsPlusNormal"/>
        <w:widowControl/>
        <w:tabs>
          <w:tab w:val="left" w:pos="1260"/>
        </w:tabs>
        <w:spacing w:line="208" w:lineRule="auto"/>
        <w:ind w:firstLine="0"/>
        <w:jc w:val="center"/>
        <w:rPr>
          <w:rFonts w:ascii="Times New Roman" w:hAnsi="Times New Roman" w:cs="Times New Roman"/>
          <w:color w:val="000000"/>
          <w:spacing w:val="-10"/>
          <w:sz w:val="24"/>
          <w:szCs w:val="24"/>
        </w:rPr>
      </w:pPr>
      <w:r w:rsidRPr="006640B2">
        <w:rPr>
          <w:rFonts w:ascii="Times New Roman" w:hAnsi="Times New Roman" w:cs="Times New Roman"/>
          <w:color w:val="000000"/>
          <w:spacing w:val="-10"/>
          <w:sz w:val="24"/>
          <w:szCs w:val="24"/>
        </w:rPr>
        <w:t>ПЕРЕЧЕНЬ</w:t>
      </w:r>
    </w:p>
    <w:p w:rsidR="002B06BB" w:rsidRPr="006640B2" w:rsidRDefault="002B06BB" w:rsidP="002B06BB">
      <w:pPr>
        <w:pStyle w:val="ConsPlusNormal"/>
        <w:widowControl/>
        <w:tabs>
          <w:tab w:val="left" w:pos="1260"/>
        </w:tabs>
        <w:spacing w:line="208" w:lineRule="auto"/>
        <w:ind w:firstLine="0"/>
        <w:jc w:val="center"/>
        <w:rPr>
          <w:rFonts w:ascii="Times New Roman" w:hAnsi="Times New Roman" w:cs="Times New Roman"/>
          <w:color w:val="000000"/>
          <w:spacing w:val="-10"/>
          <w:sz w:val="24"/>
          <w:szCs w:val="24"/>
        </w:rPr>
      </w:pPr>
      <w:r w:rsidRPr="006640B2">
        <w:rPr>
          <w:rFonts w:ascii="Times New Roman" w:hAnsi="Times New Roman" w:cs="Times New Roman"/>
          <w:color w:val="000000"/>
          <w:spacing w:val="-10"/>
          <w:sz w:val="24"/>
          <w:szCs w:val="24"/>
        </w:rPr>
        <w:t xml:space="preserve">УСЛУГ И РАБОТ ПО СОДЕРЖАНИЮ И РЕМОНТУ ОБЩЕГО </w:t>
      </w:r>
    </w:p>
    <w:p w:rsidR="002B06BB" w:rsidRDefault="002B06BB" w:rsidP="002B06BB">
      <w:pPr>
        <w:pStyle w:val="ConsPlusNormal"/>
        <w:widowControl/>
        <w:tabs>
          <w:tab w:val="left" w:pos="1260"/>
        </w:tabs>
        <w:spacing w:line="208" w:lineRule="auto"/>
        <w:ind w:firstLine="0"/>
        <w:jc w:val="center"/>
        <w:rPr>
          <w:rFonts w:ascii="Times New Roman" w:hAnsi="Times New Roman" w:cs="Times New Roman"/>
          <w:color w:val="000000"/>
          <w:spacing w:val="-10"/>
          <w:sz w:val="24"/>
          <w:szCs w:val="24"/>
        </w:rPr>
      </w:pPr>
      <w:r w:rsidRPr="006640B2">
        <w:rPr>
          <w:rFonts w:ascii="Times New Roman" w:hAnsi="Times New Roman" w:cs="Times New Roman"/>
          <w:color w:val="000000"/>
          <w:spacing w:val="-10"/>
          <w:sz w:val="24"/>
          <w:szCs w:val="24"/>
        </w:rPr>
        <w:t>В МНОГОКВАРТИРНОМ ДОМЕ</w:t>
      </w:r>
      <w:proofErr w:type="gramStart"/>
      <w:r w:rsidRPr="006640B2">
        <w:rPr>
          <w:rFonts w:ascii="Times New Roman" w:hAnsi="Times New Roman" w:cs="Times New Roman"/>
          <w:color w:val="000000"/>
          <w:spacing w:val="-10"/>
          <w:sz w:val="24"/>
          <w:szCs w:val="24"/>
        </w:rPr>
        <w:t xml:space="preserve"> ,</w:t>
      </w:r>
      <w:proofErr w:type="gramEnd"/>
      <w:r w:rsidRPr="006640B2">
        <w:rPr>
          <w:rFonts w:ascii="Times New Roman" w:hAnsi="Times New Roman" w:cs="Times New Roman"/>
          <w:color w:val="000000"/>
          <w:spacing w:val="-10"/>
          <w:sz w:val="24"/>
          <w:szCs w:val="24"/>
        </w:rPr>
        <w:t>ВКЛЮЧАЯ УСЛУГИ И РАБОТЫ ПО УПРАВЛЕНИЮ МНОГОКВАРТИРНЫМ ДОМОМ</w:t>
      </w:r>
      <w:r w:rsidRPr="006640B2">
        <w:rPr>
          <w:rStyle w:val="a7"/>
        </w:rPr>
        <w:footnoteReference w:id="3"/>
      </w:r>
    </w:p>
    <w:p w:rsidR="006A7154" w:rsidRPr="006640B2" w:rsidRDefault="006A7154" w:rsidP="002B06BB">
      <w:pPr>
        <w:pStyle w:val="ConsPlusNormal"/>
        <w:widowControl/>
        <w:tabs>
          <w:tab w:val="left" w:pos="1260"/>
        </w:tabs>
        <w:spacing w:line="208" w:lineRule="auto"/>
        <w:ind w:firstLine="0"/>
        <w:jc w:val="center"/>
        <w:rPr>
          <w:rFonts w:ascii="Times New Roman" w:hAnsi="Times New Roman" w:cs="Times New Roman"/>
          <w:color w:val="000000"/>
          <w:spacing w:val="-6"/>
          <w:sz w:val="22"/>
          <w:szCs w:val="22"/>
        </w:rPr>
      </w:pPr>
    </w:p>
    <w:p w:rsidR="002B06BB" w:rsidRPr="006640B2" w:rsidRDefault="002B06BB" w:rsidP="002B06BB">
      <w:pPr>
        <w:pStyle w:val="ConsPlusNormal"/>
        <w:widowControl/>
        <w:tabs>
          <w:tab w:val="left" w:pos="1260"/>
        </w:tabs>
        <w:spacing w:line="208" w:lineRule="auto"/>
        <w:ind w:firstLine="0"/>
        <w:jc w:val="center"/>
        <w:rPr>
          <w:rFonts w:ascii="Times New Roman" w:hAnsi="Times New Roman" w:cs="Times New Roman"/>
          <w:color w:val="000000"/>
          <w:spacing w:val="-6"/>
          <w:sz w:val="22"/>
          <w:szCs w:val="22"/>
        </w:rPr>
      </w:pPr>
      <w:r w:rsidRPr="006640B2">
        <w:rPr>
          <w:rFonts w:ascii="Times New Roman" w:hAnsi="Times New Roman" w:cs="Times New Roman"/>
          <w:color w:val="000000"/>
          <w:spacing w:val="-6"/>
          <w:sz w:val="22"/>
          <w:szCs w:val="22"/>
        </w:rPr>
        <w:t>__________________________________________________________________________</w:t>
      </w:r>
    </w:p>
    <w:p w:rsidR="002B06BB" w:rsidRPr="006640B2" w:rsidRDefault="002B06BB" w:rsidP="002B06BB">
      <w:pPr>
        <w:pStyle w:val="ConsPlusNormal"/>
        <w:widowControl/>
        <w:tabs>
          <w:tab w:val="left" w:pos="1260"/>
        </w:tabs>
        <w:spacing w:line="208" w:lineRule="auto"/>
        <w:ind w:firstLine="0"/>
        <w:jc w:val="center"/>
        <w:rPr>
          <w:rFonts w:ascii="Times New Roman" w:hAnsi="Times New Roman" w:cs="Times New Roman"/>
          <w:color w:val="000000"/>
          <w:spacing w:val="-6"/>
          <w:sz w:val="22"/>
          <w:szCs w:val="22"/>
        </w:rPr>
      </w:pPr>
      <w:r w:rsidRPr="006640B2">
        <w:rPr>
          <w:rFonts w:ascii="Times New Roman" w:hAnsi="Times New Roman" w:cs="Times New Roman"/>
          <w:color w:val="000000"/>
          <w:spacing w:val="-6"/>
          <w:sz w:val="22"/>
          <w:szCs w:val="22"/>
        </w:rPr>
        <w:t>(почтовый адрес Многоквартирного дома)</w:t>
      </w:r>
    </w:p>
    <w:p w:rsidR="002B06BB" w:rsidRPr="006640B2" w:rsidRDefault="002B06BB" w:rsidP="002B06BB">
      <w:pPr>
        <w:pStyle w:val="ConsPlusNormal"/>
        <w:widowControl/>
        <w:tabs>
          <w:tab w:val="left" w:pos="1260"/>
        </w:tabs>
        <w:spacing w:line="216" w:lineRule="auto"/>
        <w:ind w:firstLine="0"/>
        <w:jc w:val="both"/>
        <w:rPr>
          <w:rFonts w:ascii="Times New Roman" w:hAnsi="Times New Roman" w:cs="Times New Roman"/>
          <w:color w:val="000000"/>
          <w:spacing w:val="-6"/>
          <w:sz w:val="22"/>
          <w:szCs w:val="22"/>
        </w:rPr>
      </w:pPr>
    </w:p>
    <w:tbl>
      <w:tblPr>
        <w:tblW w:w="9465" w:type="dxa"/>
        <w:jc w:val="center"/>
        <w:tblBorders>
          <w:top w:val="single" w:sz="8" w:space="0" w:color="666699"/>
          <w:left w:val="single" w:sz="8" w:space="0" w:color="666699"/>
          <w:bottom w:val="single" w:sz="8" w:space="0" w:color="666699"/>
          <w:right w:val="single" w:sz="8" w:space="0" w:color="666699"/>
          <w:insideH w:val="single" w:sz="8" w:space="0" w:color="666699"/>
          <w:insideV w:val="single" w:sz="8" w:space="0" w:color="666699"/>
        </w:tblBorders>
        <w:tblLayout w:type="fixed"/>
        <w:tblLook w:val="04A0" w:firstRow="1" w:lastRow="0" w:firstColumn="1" w:lastColumn="0" w:noHBand="0" w:noVBand="1"/>
      </w:tblPr>
      <w:tblGrid>
        <w:gridCol w:w="840"/>
        <w:gridCol w:w="4536"/>
        <w:gridCol w:w="2835"/>
        <w:gridCol w:w="1254"/>
      </w:tblGrid>
      <w:tr w:rsidR="002B06BB" w:rsidRPr="006640B2" w:rsidTr="00AA501D">
        <w:trPr>
          <w:trHeight w:val="986"/>
          <w:jc w:val="center"/>
        </w:trPr>
        <w:tc>
          <w:tcPr>
            <w:tcW w:w="840" w:type="dxa"/>
            <w:tcBorders>
              <w:top w:val="single" w:sz="8" w:space="0" w:color="666699"/>
              <w:left w:val="single" w:sz="8" w:space="0" w:color="666699"/>
              <w:bottom w:val="single" w:sz="8" w:space="0" w:color="666699"/>
              <w:right w:val="single" w:sz="8" w:space="0" w:color="666699"/>
            </w:tcBorders>
            <w:shd w:val="clear" w:color="auto" w:fill="E6E6E6"/>
            <w:noWrap/>
            <w:vAlign w:val="center"/>
            <w:hideMark/>
          </w:tcPr>
          <w:p w:rsidR="002B06BB" w:rsidRPr="00BE24AB" w:rsidRDefault="002B06BB" w:rsidP="00AA501D">
            <w:pPr>
              <w:pStyle w:val="ConsPlusNormal"/>
              <w:widowControl/>
              <w:tabs>
                <w:tab w:val="left" w:pos="1260"/>
              </w:tabs>
              <w:spacing w:line="276" w:lineRule="auto"/>
              <w:ind w:firstLine="0"/>
              <w:jc w:val="center"/>
              <w:rPr>
                <w:rFonts w:ascii="Times New Roman" w:hAnsi="Times New Roman" w:cs="Times New Roman"/>
                <w:color w:val="000000"/>
                <w:spacing w:val="-6"/>
                <w:sz w:val="22"/>
                <w:szCs w:val="22"/>
                <w:lang w:eastAsia="en-US"/>
              </w:rPr>
            </w:pPr>
            <w:r w:rsidRPr="00BE24AB">
              <w:rPr>
                <w:rFonts w:ascii="Times New Roman" w:hAnsi="Times New Roman" w:cs="Times New Roman"/>
                <w:color w:val="000000"/>
                <w:spacing w:val="-6"/>
                <w:sz w:val="22"/>
                <w:szCs w:val="22"/>
                <w:lang w:eastAsia="en-US"/>
              </w:rPr>
              <w:t>№</w:t>
            </w:r>
          </w:p>
        </w:tc>
        <w:tc>
          <w:tcPr>
            <w:tcW w:w="4536" w:type="dxa"/>
            <w:tcBorders>
              <w:top w:val="single" w:sz="8" w:space="0" w:color="666699"/>
              <w:left w:val="single" w:sz="8" w:space="0" w:color="666699"/>
              <w:bottom w:val="single" w:sz="8" w:space="0" w:color="666699"/>
              <w:right w:val="single" w:sz="8" w:space="0" w:color="666699"/>
            </w:tcBorders>
            <w:shd w:val="clear" w:color="auto" w:fill="E6E6E6"/>
            <w:vAlign w:val="center"/>
            <w:hideMark/>
          </w:tcPr>
          <w:p w:rsidR="002B06BB" w:rsidRPr="00BE24AB" w:rsidRDefault="002B06BB" w:rsidP="00AA501D">
            <w:pPr>
              <w:pStyle w:val="ConsPlusNormal"/>
              <w:widowControl/>
              <w:tabs>
                <w:tab w:val="left" w:pos="1260"/>
              </w:tabs>
              <w:spacing w:line="276" w:lineRule="auto"/>
              <w:ind w:firstLine="0"/>
              <w:jc w:val="center"/>
              <w:rPr>
                <w:rFonts w:ascii="Times New Roman" w:hAnsi="Times New Roman" w:cs="Times New Roman"/>
                <w:color w:val="000000"/>
                <w:spacing w:val="-6"/>
                <w:sz w:val="22"/>
                <w:szCs w:val="22"/>
                <w:lang w:eastAsia="en-US"/>
              </w:rPr>
            </w:pPr>
            <w:r w:rsidRPr="00BE24AB">
              <w:rPr>
                <w:rFonts w:ascii="Times New Roman" w:hAnsi="Times New Roman" w:cs="Times New Roman"/>
                <w:color w:val="000000"/>
                <w:spacing w:val="-6"/>
                <w:sz w:val="22"/>
                <w:szCs w:val="22"/>
                <w:lang w:eastAsia="en-US"/>
              </w:rPr>
              <w:t>Наименование услуг и работ</w:t>
            </w:r>
          </w:p>
        </w:tc>
        <w:tc>
          <w:tcPr>
            <w:tcW w:w="2835" w:type="dxa"/>
            <w:tcBorders>
              <w:top w:val="single" w:sz="8" w:space="0" w:color="666699"/>
              <w:left w:val="single" w:sz="8" w:space="0" w:color="666699"/>
              <w:bottom w:val="single" w:sz="8" w:space="0" w:color="666699"/>
              <w:right w:val="single" w:sz="8" w:space="0" w:color="666699"/>
            </w:tcBorders>
            <w:shd w:val="clear" w:color="auto" w:fill="E6E6E6"/>
            <w:vAlign w:val="center"/>
            <w:hideMark/>
          </w:tcPr>
          <w:p w:rsidR="002B06BB" w:rsidRPr="00BE24AB" w:rsidRDefault="002B06BB" w:rsidP="00AA501D">
            <w:pPr>
              <w:pStyle w:val="ConsPlusNormal"/>
              <w:widowControl/>
              <w:tabs>
                <w:tab w:val="left" w:pos="1260"/>
              </w:tabs>
              <w:spacing w:line="276" w:lineRule="auto"/>
              <w:ind w:firstLine="0"/>
              <w:jc w:val="center"/>
              <w:rPr>
                <w:rFonts w:ascii="Times New Roman" w:hAnsi="Times New Roman" w:cs="Times New Roman"/>
                <w:color w:val="000000"/>
                <w:spacing w:val="-6"/>
                <w:sz w:val="22"/>
                <w:szCs w:val="22"/>
                <w:lang w:eastAsia="en-US"/>
              </w:rPr>
            </w:pPr>
            <w:r w:rsidRPr="00BE24AB">
              <w:rPr>
                <w:rFonts w:ascii="Times New Roman" w:hAnsi="Times New Roman" w:cs="Times New Roman"/>
                <w:color w:val="000000"/>
                <w:spacing w:val="-6"/>
                <w:sz w:val="22"/>
                <w:szCs w:val="22"/>
                <w:lang w:eastAsia="en-US"/>
              </w:rPr>
              <w:t xml:space="preserve">Периодичность выполнения работ </w:t>
            </w:r>
          </w:p>
          <w:p w:rsidR="002B06BB" w:rsidRPr="00BE24AB" w:rsidRDefault="002B06BB" w:rsidP="00AA501D">
            <w:pPr>
              <w:pStyle w:val="ConsPlusNormal"/>
              <w:widowControl/>
              <w:tabs>
                <w:tab w:val="left" w:pos="1260"/>
              </w:tabs>
              <w:spacing w:line="276" w:lineRule="auto"/>
              <w:ind w:firstLine="0"/>
              <w:jc w:val="center"/>
              <w:rPr>
                <w:rFonts w:ascii="Times New Roman" w:hAnsi="Times New Roman" w:cs="Times New Roman"/>
                <w:color w:val="000000"/>
                <w:spacing w:val="-6"/>
                <w:sz w:val="22"/>
                <w:szCs w:val="22"/>
                <w:lang w:eastAsia="en-US"/>
              </w:rPr>
            </w:pPr>
            <w:r w:rsidRPr="00BE24AB">
              <w:rPr>
                <w:rFonts w:ascii="Times New Roman" w:hAnsi="Times New Roman" w:cs="Times New Roman"/>
                <w:color w:val="000000"/>
                <w:spacing w:val="-6"/>
                <w:sz w:val="22"/>
                <w:szCs w:val="22"/>
                <w:lang w:eastAsia="en-US"/>
              </w:rPr>
              <w:t>и оказания услуг</w:t>
            </w:r>
          </w:p>
        </w:tc>
        <w:tc>
          <w:tcPr>
            <w:tcW w:w="1254" w:type="dxa"/>
            <w:tcBorders>
              <w:top w:val="single" w:sz="8" w:space="0" w:color="666699"/>
              <w:left w:val="single" w:sz="8" w:space="0" w:color="666699"/>
              <w:bottom w:val="single" w:sz="8" w:space="0" w:color="666699"/>
              <w:right w:val="single" w:sz="8" w:space="0" w:color="666699"/>
            </w:tcBorders>
            <w:shd w:val="clear" w:color="auto" w:fill="E6E6E6"/>
            <w:vAlign w:val="center"/>
            <w:hideMark/>
          </w:tcPr>
          <w:p w:rsidR="002B06BB" w:rsidRPr="00BE24AB" w:rsidRDefault="002B06BB" w:rsidP="00AA501D">
            <w:pPr>
              <w:pStyle w:val="ConsPlusNormal"/>
              <w:widowControl/>
              <w:tabs>
                <w:tab w:val="left" w:pos="1260"/>
              </w:tabs>
              <w:spacing w:line="276" w:lineRule="auto"/>
              <w:ind w:left="-57" w:right="-57" w:firstLine="0"/>
              <w:jc w:val="both"/>
              <w:rPr>
                <w:rFonts w:ascii="Times New Roman" w:hAnsi="Times New Roman" w:cs="Times New Roman"/>
                <w:color w:val="000000"/>
                <w:spacing w:val="-6"/>
                <w:sz w:val="22"/>
                <w:szCs w:val="22"/>
                <w:lang w:eastAsia="en-US"/>
              </w:rPr>
            </w:pPr>
            <w:r w:rsidRPr="00BE24AB">
              <w:rPr>
                <w:rFonts w:ascii="Times New Roman" w:hAnsi="Times New Roman" w:cs="Times New Roman"/>
                <w:color w:val="000000"/>
                <w:spacing w:val="-16"/>
                <w:sz w:val="22"/>
                <w:szCs w:val="22"/>
                <w:lang w:eastAsia="en-US"/>
              </w:rPr>
              <w:t>Стоимость работ и услуг, руб</w:t>
            </w:r>
            <w:r w:rsidRPr="00BE24AB">
              <w:rPr>
                <w:rFonts w:ascii="Times New Roman" w:hAnsi="Times New Roman" w:cs="Times New Roman"/>
                <w:color w:val="000000"/>
                <w:spacing w:val="-6"/>
                <w:sz w:val="22"/>
                <w:szCs w:val="22"/>
                <w:lang w:eastAsia="en-US"/>
              </w:rPr>
              <w:t>.</w:t>
            </w:r>
          </w:p>
        </w:tc>
      </w:tr>
      <w:tr w:rsidR="002B06BB" w:rsidRPr="006640B2" w:rsidTr="00AA501D">
        <w:trPr>
          <w:trHeight w:val="555"/>
          <w:jc w:val="center"/>
        </w:trPr>
        <w:tc>
          <w:tcPr>
            <w:tcW w:w="840" w:type="dxa"/>
            <w:tcBorders>
              <w:top w:val="single" w:sz="8" w:space="0" w:color="666699"/>
              <w:left w:val="single" w:sz="8" w:space="0" w:color="666699"/>
              <w:bottom w:val="single" w:sz="8" w:space="0" w:color="666699"/>
              <w:right w:val="single" w:sz="8" w:space="0" w:color="666699"/>
            </w:tcBorders>
            <w:noWrap/>
            <w:vAlign w:val="bottom"/>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2"/>
                <w:szCs w:val="22"/>
                <w:lang w:eastAsia="en-US"/>
              </w:rPr>
            </w:pPr>
          </w:p>
        </w:tc>
        <w:tc>
          <w:tcPr>
            <w:tcW w:w="4536" w:type="dxa"/>
            <w:tcBorders>
              <w:top w:val="single" w:sz="8" w:space="0" w:color="666699"/>
              <w:left w:val="single" w:sz="8" w:space="0" w:color="666699"/>
              <w:bottom w:val="single" w:sz="8" w:space="0" w:color="666699"/>
              <w:right w:val="single" w:sz="8" w:space="0" w:color="666699"/>
            </w:tcBorders>
            <w:vAlign w:val="center"/>
          </w:tcPr>
          <w:p w:rsidR="002B06BB" w:rsidRPr="006640B2" w:rsidRDefault="002B06BB" w:rsidP="00AA501D">
            <w:pPr>
              <w:adjustRightInd w:val="0"/>
              <w:spacing w:line="276" w:lineRule="auto"/>
              <w:jc w:val="both"/>
              <w:rPr>
                <w:color w:val="000000"/>
                <w:spacing w:val="-6"/>
                <w:sz w:val="22"/>
                <w:szCs w:val="22"/>
                <w:lang w:eastAsia="en-US"/>
              </w:rPr>
            </w:pPr>
          </w:p>
        </w:tc>
        <w:tc>
          <w:tcPr>
            <w:tcW w:w="2835" w:type="dxa"/>
            <w:tcBorders>
              <w:top w:val="single" w:sz="8" w:space="0" w:color="666699"/>
              <w:left w:val="single" w:sz="8" w:space="0" w:color="666699"/>
              <w:bottom w:val="single" w:sz="8" w:space="0" w:color="666699"/>
              <w:right w:val="single" w:sz="8" w:space="0" w:color="666699"/>
            </w:tcBorders>
            <w:vAlign w:val="center"/>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2"/>
                <w:szCs w:val="22"/>
                <w:lang w:eastAsia="en-US"/>
              </w:rPr>
            </w:pPr>
          </w:p>
        </w:tc>
        <w:tc>
          <w:tcPr>
            <w:tcW w:w="1254" w:type="dxa"/>
            <w:tcBorders>
              <w:top w:val="single" w:sz="8" w:space="0" w:color="666699"/>
              <w:left w:val="single" w:sz="8" w:space="0" w:color="666699"/>
              <w:bottom w:val="single" w:sz="8" w:space="0" w:color="666699"/>
              <w:right w:val="single" w:sz="8" w:space="0" w:color="666699"/>
            </w:tcBorders>
            <w:noWrap/>
            <w:vAlign w:val="bottom"/>
          </w:tcPr>
          <w:p w:rsidR="002B06BB" w:rsidRPr="006640B2" w:rsidRDefault="002B06BB" w:rsidP="00AA501D">
            <w:pPr>
              <w:pStyle w:val="ConsPlusNormal"/>
              <w:widowControl/>
              <w:tabs>
                <w:tab w:val="left" w:pos="1260"/>
              </w:tabs>
              <w:spacing w:line="216" w:lineRule="auto"/>
              <w:ind w:firstLine="0"/>
              <w:jc w:val="both"/>
              <w:rPr>
                <w:rFonts w:ascii="Times New Roman" w:hAnsi="Times New Roman" w:cs="Times New Roman"/>
                <w:color w:val="000000"/>
                <w:spacing w:val="-6"/>
                <w:sz w:val="22"/>
                <w:szCs w:val="22"/>
                <w:lang w:eastAsia="en-US"/>
              </w:rPr>
            </w:pPr>
          </w:p>
        </w:tc>
      </w:tr>
    </w:tbl>
    <w:p w:rsidR="002B06BB" w:rsidRPr="006640B2" w:rsidRDefault="002B06BB" w:rsidP="002B06BB">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2"/>
          <w:szCs w:val="22"/>
        </w:rPr>
      </w:pPr>
    </w:p>
    <w:p w:rsidR="002B06BB" w:rsidRPr="006640B2" w:rsidRDefault="002B06BB" w:rsidP="002B06BB">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2"/>
          <w:szCs w:val="22"/>
        </w:rPr>
      </w:pPr>
      <w:r w:rsidRPr="006640B2">
        <w:rPr>
          <w:rFonts w:ascii="Times New Roman" w:hAnsi="Times New Roman" w:cs="Times New Roman"/>
          <w:color w:val="000000"/>
          <w:spacing w:val="-6"/>
          <w:sz w:val="22"/>
          <w:szCs w:val="22"/>
        </w:rPr>
        <w:t>Управляющая организация</w:t>
      </w:r>
      <w:r w:rsidRPr="006640B2">
        <w:rPr>
          <w:rFonts w:ascii="Times New Roman" w:hAnsi="Times New Roman" w:cs="Times New Roman"/>
          <w:color w:val="000000"/>
          <w:spacing w:val="-6"/>
          <w:sz w:val="22"/>
          <w:szCs w:val="22"/>
        </w:rPr>
        <w:tab/>
        <w:t>Представитель Собственников</w:t>
      </w:r>
    </w:p>
    <w:p w:rsidR="002B06BB" w:rsidRPr="006640B2" w:rsidRDefault="002B06BB" w:rsidP="002B06BB">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2"/>
          <w:szCs w:val="22"/>
        </w:rPr>
      </w:pPr>
    </w:p>
    <w:p w:rsidR="002B06BB" w:rsidRPr="006640B2" w:rsidRDefault="002B06BB" w:rsidP="002B06BB">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2"/>
          <w:szCs w:val="22"/>
        </w:rPr>
      </w:pPr>
      <w:r w:rsidRPr="006640B2">
        <w:rPr>
          <w:rFonts w:ascii="Times New Roman" w:hAnsi="Times New Roman" w:cs="Times New Roman"/>
          <w:color w:val="000000"/>
          <w:spacing w:val="-6"/>
          <w:sz w:val="22"/>
          <w:szCs w:val="22"/>
        </w:rPr>
        <w:t>_______________________</w:t>
      </w:r>
      <w:r w:rsidRPr="006640B2">
        <w:rPr>
          <w:rFonts w:ascii="Times New Roman" w:hAnsi="Times New Roman" w:cs="Times New Roman"/>
          <w:color w:val="000000"/>
          <w:spacing w:val="-6"/>
          <w:sz w:val="22"/>
          <w:szCs w:val="22"/>
        </w:rPr>
        <w:tab/>
        <w:t>__________________________</w:t>
      </w:r>
    </w:p>
    <w:p w:rsidR="002B06BB" w:rsidRPr="006640B2" w:rsidRDefault="002B06BB" w:rsidP="002B06BB">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2"/>
          <w:szCs w:val="22"/>
        </w:rPr>
      </w:pPr>
    </w:p>
    <w:p w:rsidR="002B06BB" w:rsidRPr="006640B2" w:rsidRDefault="002B06BB" w:rsidP="002B06BB">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2"/>
          <w:szCs w:val="22"/>
        </w:rPr>
      </w:pPr>
      <w:r w:rsidRPr="006640B2">
        <w:rPr>
          <w:rFonts w:ascii="Times New Roman" w:hAnsi="Times New Roman" w:cs="Times New Roman"/>
          <w:color w:val="000000"/>
          <w:spacing w:val="-6"/>
          <w:sz w:val="22"/>
          <w:szCs w:val="22"/>
        </w:rPr>
        <w:t>(______________________)</w:t>
      </w:r>
      <w:r w:rsidRPr="006640B2">
        <w:rPr>
          <w:rFonts w:ascii="Times New Roman" w:hAnsi="Times New Roman" w:cs="Times New Roman"/>
          <w:color w:val="000000"/>
          <w:spacing w:val="-6"/>
          <w:sz w:val="22"/>
          <w:szCs w:val="22"/>
        </w:rPr>
        <w:tab/>
        <w:t>(_________________________)</w:t>
      </w:r>
    </w:p>
    <w:p w:rsidR="002B06BB" w:rsidRPr="006640B2" w:rsidRDefault="002B06BB" w:rsidP="002B06BB">
      <w:pPr>
        <w:pStyle w:val="ConsPlusNormal"/>
        <w:widowControl/>
        <w:tabs>
          <w:tab w:val="left" w:pos="1260"/>
        </w:tabs>
        <w:spacing w:line="208" w:lineRule="auto"/>
        <w:ind w:firstLine="0"/>
        <w:jc w:val="center"/>
        <w:rPr>
          <w:rFonts w:ascii="Times New Roman" w:hAnsi="Times New Roman" w:cs="Times New Roman"/>
          <w:color w:val="000000"/>
          <w:spacing w:val="-6"/>
          <w:sz w:val="22"/>
          <w:szCs w:val="22"/>
        </w:rPr>
      </w:pPr>
    </w:p>
    <w:p w:rsidR="002B06BB" w:rsidRPr="006640B2" w:rsidRDefault="002B06BB" w:rsidP="002B06BB">
      <w:pPr>
        <w:pStyle w:val="ConsPlusNormal"/>
        <w:widowControl/>
        <w:tabs>
          <w:tab w:val="left" w:pos="1260"/>
        </w:tabs>
        <w:spacing w:line="208" w:lineRule="auto"/>
        <w:ind w:firstLine="0"/>
        <w:jc w:val="right"/>
        <w:rPr>
          <w:rFonts w:ascii="Times New Roman" w:hAnsi="Times New Roman" w:cs="Times New Roman"/>
          <w:color w:val="000000"/>
          <w:spacing w:val="-6"/>
          <w:sz w:val="24"/>
          <w:szCs w:val="24"/>
        </w:rPr>
      </w:pPr>
    </w:p>
    <w:p w:rsidR="002B06BB" w:rsidRPr="006640B2" w:rsidRDefault="002B06BB" w:rsidP="002B06BB">
      <w:pPr>
        <w:pStyle w:val="ConsPlusNormal"/>
        <w:widowControl/>
        <w:tabs>
          <w:tab w:val="left" w:pos="1260"/>
        </w:tabs>
        <w:spacing w:line="216" w:lineRule="auto"/>
        <w:ind w:firstLine="0"/>
        <w:jc w:val="center"/>
        <w:rPr>
          <w:rFonts w:ascii="Times New Roman" w:hAnsi="Times New Roman" w:cs="Times New Roman"/>
          <w:color w:val="000000"/>
          <w:spacing w:val="-6"/>
          <w:sz w:val="24"/>
          <w:szCs w:val="24"/>
        </w:rPr>
      </w:pPr>
    </w:p>
    <w:p w:rsidR="002B06BB" w:rsidRPr="006640B2" w:rsidRDefault="002B06BB" w:rsidP="002B06BB">
      <w:pPr>
        <w:pStyle w:val="ConsPlusNormal"/>
        <w:widowControl/>
        <w:tabs>
          <w:tab w:val="left" w:pos="360"/>
        </w:tabs>
        <w:spacing w:line="204" w:lineRule="auto"/>
        <w:ind w:left="357" w:hanging="360"/>
        <w:jc w:val="both"/>
        <w:rPr>
          <w:rFonts w:ascii="Times New Roman" w:hAnsi="Times New Roman" w:cs="Times New Roman"/>
          <w:color w:val="000000"/>
          <w:spacing w:val="-6"/>
          <w:sz w:val="24"/>
          <w:szCs w:val="24"/>
        </w:rPr>
      </w:pPr>
    </w:p>
    <w:p w:rsidR="002B06BB" w:rsidRPr="006640B2" w:rsidRDefault="002B06BB" w:rsidP="002B06BB">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rsidR="002B06BB" w:rsidRPr="006640B2" w:rsidRDefault="002B06BB" w:rsidP="002B06BB">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4"/>
          <w:szCs w:val="24"/>
        </w:rPr>
      </w:pPr>
      <w:r w:rsidRPr="006640B2">
        <w:rPr>
          <w:rFonts w:ascii="Times New Roman" w:hAnsi="Times New Roman" w:cs="Times New Roman"/>
          <w:color w:val="000000"/>
          <w:spacing w:val="-6"/>
          <w:sz w:val="24"/>
          <w:szCs w:val="24"/>
        </w:rPr>
        <w:t xml:space="preserve"> (______________________)</w:t>
      </w:r>
      <w:r w:rsidRPr="006640B2">
        <w:rPr>
          <w:rFonts w:ascii="Times New Roman" w:hAnsi="Times New Roman" w:cs="Times New Roman"/>
          <w:color w:val="000000"/>
          <w:spacing w:val="-6"/>
          <w:sz w:val="24"/>
          <w:szCs w:val="24"/>
        </w:rPr>
        <w:tab/>
        <w:t>(_________________________)</w:t>
      </w:r>
    </w:p>
    <w:p w:rsidR="002B06BB" w:rsidRPr="006640B2" w:rsidRDefault="002B06BB" w:rsidP="002B06BB">
      <w:pPr>
        <w:rPr>
          <w:rFonts w:ascii="Arial" w:hAnsi="Arial"/>
        </w:rPr>
      </w:pPr>
    </w:p>
    <w:p w:rsidR="002B06BB" w:rsidRPr="006640B2" w:rsidRDefault="002B06BB" w:rsidP="002B06BB">
      <w:pPr>
        <w:pStyle w:val="Default"/>
        <w:jc w:val="center"/>
      </w:pPr>
    </w:p>
    <w:p w:rsidR="002B06BB" w:rsidRDefault="002B06BB" w:rsidP="002B06BB">
      <w:pPr>
        <w:pStyle w:val="Default"/>
        <w:jc w:val="center"/>
      </w:pPr>
    </w:p>
    <w:p w:rsidR="00561449" w:rsidRPr="00561449" w:rsidRDefault="00561449" w:rsidP="002B06BB">
      <w:pPr>
        <w:pStyle w:val="ConsPlusNormal"/>
        <w:widowControl/>
        <w:ind w:firstLine="0"/>
        <w:jc w:val="right"/>
      </w:pPr>
    </w:p>
    <w:sectPr w:rsidR="00561449" w:rsidRPr="00561449" w:rsidSect="002407AE">
      <w:headerReference w:type="even" r:id="rId17"/>
      <w:pgSz w:w="12240" w:h="15840"/>
      <w:pgMar w:top="1134" w:right="567"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A45" w:rsidRDefault="00330A45">
      <w:r>
        <w:separator/>
      </w:r>
    </w:p>
  </w:endnote>
  <w:endnote w:type="continuationSeparator" w:id="0">
    <w:p w:rsidR="00330A45" w:rsidRDefault="00330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A45" w:rsidRDefault="00330A45">
      <w:r>
        <w:separator/>
      </w:r>
    </w:p>
  </w:footnote>
  <w:footnote w:type="continuationSeparator" w:id="0">
    <w:p w:rsidR="00330A45" w:rsidRDefault="00330A45">
      <w:r>
        <w:continuationSeparator/>
      </w:r>
    </w:p>
  </w:footnote>
  <w:footnote w:id="1">
    <w:p w:rsidR="004347A0" w:rsidRPr="008D01B3" w:rsidRDefault="004347A0" w:rsidP="002B06BB">
      <w:pPr>
        <w:adjustRightInd w:val="0"/>
        <w:ind w:firstLine="540"/>
        <w:jc w:val="both"/>
      </w:pPr>
      <w:r w:rsidRPr="008D01B3">
        <w:rPr>
          <w:rStyle w:val="a7"/>
        </w:rPr>
        <w:footnoteRef/>
      </w:r>
      <w:r w:rsidRPr="008D01B3">
        <w:rPr>
          <w:rFonts w:eastAsia="Calibri"/>
          <w:lang w:eastAsia="en-US"/>
        </w:rPr>
        <w:t>Состав предоставляемых коммунальных услуг определяется в зависимости от степени благоустройства Многоквартирного дома.</w:t>
      </w:r>
    </w:p>
  </w:footnote>
  <w:footnote w:id="2">
    <w:p w:rsidR="004347A0" w:rsidRDefault="004347A0" w:rsidP="002B06BB">
      <w:pPr>
        <w:pStyle w:val="ae"/>
        <w:jc w:val="both"/>
      </w:pPr>
      <w:r>
        <w:rPr>
          <w:rStyle w:val="a7"/>
        </w:rPr>
        <w:footnoteRef/>
      </w:r>
      <w:proofErr w:type="gramStart"/>
      <w:r w:rsidRPr="00EE437C">
        <w:rPr>
          <w:rFonts w:eastAsia="Calibri"/>
          <w:lang w:eastAsia="en-US"/>
        </w:rPr>
        <w:t xml:space="preserve">Собственники помещений в многоквартирном доме в одностороннем порядке вправе отказаться от исполнения договора управления многоквартирным домом, заключенного по результатам открытого конкурса, </w:t>
      </w:r>
      <w:r w:rsidRPr="00EC1D4A">
        <w:rPr>
          <w:rFonts w:eastAsia="Calibri"/>
          <w:lang w:eastAsia="en-US"/>
        </w:rPr>
        <w:t xml:space="preserve">предусмотренного </w:t>
      </w:r>
      <w:hyperlink r:id="rId1" w:history="1">
        <w:r w:rsidRPr="00FA1F67">
          <w:rPr>
            <w:rStyle w:val="a3"/>
            <w:rFonts w:eastAsia="Calibri"/>
            <w:color w:val="auto"/>
            <w:lang w:eastAsia="en-US"/>
          </w:rPr>
          <w:t>частями 4</w:t>
        </w:r>
      </w:hyperlink>
      <w:r w:rsidRPr="00FA1F67">
        <w:rPr>
          <w:rFonts w:eastAsia="Calibri"/>
          <w:lang w:eastAsia="en-US"/>
        </w:rPr>
        <w:t xml:space="preserve"> и </w:t>
      </w:r>
      <w:hyperlink r:id="rId2" w:history="1">
        <w:r w:rsidRPr="00FA1F67">
          <w:rPr>
            <w:rStyle w:val="a3"/>
            <w:rFonts w:eastAsia="Calibri"/>
            <w:color w:val="auto"/>
            <w:lang w:eastAsia="en-US"/>
          </w:rPr>
          <w:t>13 статьи 161</w:t>
        </w:r>
      </w:hyperlink>
      <w:r w:rsidRPr="00EC1D4A">
        <w:rPr>
          <w:rFonts w:eastAsia="Calibri"/>
          <w:lang w:eastAsia="en-US"/>
        </w:rPr>
        <w:t xml:space="preserve"> Жилищного</w:t>
      </w:r>
      <w:r w:rsidRPr="00EE437C">
        <w:rPr>
          <w:rFonts w:eastAsia="Calibri"/>
          <w:lang w:eastAsia="en-US"/>
        </w:rPr>
        <w:t xml:space="preserve"> кодекса Российской Федерации,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 решение</w:t>
      </w:r>
      <w:proofErr w:type="gramEnd"/>
      <w:r w:rsidRPr="00EE437C">
        <w:rPr>
          <w:rFonts w:eastAsia="Calibri"/>
          <w:lang w:eastAsia="en-US"/>
        </w:rPr>
        <w:t xml:space="preserve"> о выборе или об изменении способа управления этим домом.</w:t>
      </w:r>
    </w:p>
  </w:footnote>
  <w:footnote w:id="3">
    <w:p w:rsidR="004347A0" w:rsidRPr="00FA1F67" w:rsidRDefault="004347A0" w:rsidP="002B06BB">
      <w:pPr>
        <w:adjustRightInd w:val="0"/>
        <w:ind w:firstLine="540"/>
        <w:jc w:val="both"/>
        <w:rPr>
          <w:rFonts w:eastAsia="Calibri"/>
          <w:lang w:eastAsia="en-US"/>
        </w:rPr>
      </w:pPr>
      <w:r w:rsidRPr="006640B2">
        <w:rPr>
          <w:rStyle w:val="a7"/>
        </w:rPr>
        <w:footnoteRef/>
      </w:r>
      <w:r w:rsidRPr="006640B2">
        <w:rPr>
          <w:rFonts w:eastAsia="Calibri"/>
          <w:lang w:eastAsia="en-US"/>
        </w:rPr>
        <w:t xml:space="preserve">Примечание. </w:t>
      </w:r>
      <w:proofErr w:type="gramStart"/>
      <w:r w:rsidRPr="006640B2">
        <w:rPr>
          <w:rFonts w:eastAsia="Calibri"/>
          <w:lang w:eastAsia="en-US"/>
        </w:rPr>
        <w:t xml:space="preserve">Перечень работ и услуг по содержанию и ремонту общего имущества собственников </w:t>
      </w:r>
      <w:r w:rsidRPr="00B87AE8">
        <w:rPr>
          <w:rFonts w:eastAsia="Calibri"/>
          <w:lang w:eastAsia="en-US"/>
        </w:rPr>
        <w:t xml:space="preserve">помещений в </w:t>
      </w:r>
      <w:r w:rsidRPr="00FA1F67">
        <w:rPr>
          <w:rFonts w:eastAsia="Calibri"/>
          <w:lang w:eastAsia="en-US"/>
        </w:rPr>
        <w:t xml:space="preserve">многоквартирном доме определяется  с учетом состава, конструктивных особенностей, степени физического износа и технического состояния общего имущества, в зависимости от геодезических и природно-климатических условий расположения многоквартирного дома, а также исходя из минимального </w:t>
      </w:r>
      <w:hyperlink r:id="rId3" w:history="1">
        <w:r w:rsidRPr="00FA1F67">
          <w:rPr>
            <w:rStyle w:val="a3"/>
            <w:rFonts w:eastAsia="Calibri"/>
            <w:color w:val="auto"/>
            <w:lang w:eastAsia="en-US"/>
          </w:rPr>
          <w:t>перечня</w:t>
        </w:r>
      </w:hyperlink>
      <w:r w:rsidRPr="00FA1F67">
        <w:rPr>
          <w:rFonts w:eastAsia="Calibri"/>
          <w:lang w:eastAsia="en-US"/>
        </w:rPr>
        <w:t xml:space="preserve"> услуг и работ, необходимых для обеспечения надлежащего содержания общего имущества в многоквартирном доме, утвержденного </w:t>
      </w:r>
      <w:hyperlink r:id="rId4" w:history="1">
        <w:r w:rsidRPr="00FA1F67">
          <w:rPr>
            <w:rStyle w:val="a3"/>
            <w:rFonts w:eastAsia="Calibri"/>
            <w:color w:val="auto"/>
            <w:lang w:eastAsia="en-US"/>
          </w:rPr>
          <w:t>постановлением</w:t>
        </w:r>
        <w:proofErr w:type="gramEnd"/>
      </w:hyperlink>
      <w:r w:rsidRPr="00FA1F67">
        <w:rPr>
          <w:rFonts w:eastAsia="Calibri"/>
          <w:lang w:eastAsia="en-US"/>
        </w:rPr>
        <w:t xml:space="preserve"> Правительства Российской Федерации от 3 апреля 2013 г. № 290 и утвержденного Плана работ по текущему ремонту.</w:t>
      </w:r>
    </w:p>
    <w:p w:rsidR="004347A0" w:rsidRPr="006640B2" w:rsidRDefault="004347A0" w:rsidP="002B06BB">
      <w:pPr>
        <w:adjustRightInd w:val="0"/>
        <w:ind w:firstLine="540"/>
        <w:jc w:val="both"/>
        <w:rPr>
          <w:rFonts w:eastAsia="Calibri"/>
          <w:lang w:eastAsia="en-US"/>
        </w:rPr>
      </w:pPr>
      <w:r w:rsidRPr="00FA1F67">
        <w:rPr>
          <w:rFonts w:eastAsia="Calibri"/>
          <w:lang w:eastAsia="en-US"/>
        </w:rPr>
        <w:t>Перечень работ и</w:t>
      </w:r>
      <w:r w:rsidRPr="00B87AE8">
        <w:rPr>
          <w:rFonts w:eastAsia="Calibri"/>
          <w:lang w:eastAsia="en-US"/>
        </w:rPr>
        <w:t xml:space="preserve"> услуг по управлению многоквартирным домом определяется в соответствии со стандартами, утвержденными  Постановление</w:t>
      </w:r>
      <w:r w:rsidRPr="006640B2">
        <w:rPr>
          <w:rFonts w:eastAsia="Calibri"/>
          <w:lang w:eastAsia="en-US"/>
        </w:rPr>
        <w:t xml:space="preserve"> Правительства РФ от 15.05.2013 № 416 «О порядке осуществления деятельности по управлению многоквартирными домами». </w:t>
      </w:r>
    </w:p>
    <w:p w:rsidR="004347A0" w:rsidRPr="006640B2" w:rsidRDefault="004347A0" w:rsidP="002B06BB">
      <w:pPr>
        <w:adjustRightInd w:val="0"/>
        <w:ind w:firstLine="540"/>
        <w:jc w:val="both"/>
        <w:rPr>
          <w:rFonts w:eastAsia="Calibri"/>
          <w:lang w:eastAsia="en-US"/>
        </w:rPr>
      </w:pPr>
    </w:p>
    <w:p w:rsidR="004347A0" w:rsidRDefault="004347A0" w:rsidP="002B06BB">
      <w:pPr>
        <w:pStyle w:val="a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661695"/>
      <w:docPartObj>
        <w:docPartGallery w:val="Page Numbers (Top of Page)"/>
        <w:docPartUnique/>
      </w:docPartObj>
    </w:sdtPr>
    <w:sdtEndPr/>
    <w:sdtContent>
      <w:p w:rsidR="004347A0" w:rsidRDefault="004347A0">
        <w:pPr>
          <w:pStyle w:val="af0"/>
          <w:jc w:val="center"/>
        </w:pPr>
        <w:r>
          <w:fldChar w:fldCharType="begin"/>
        </w:r>
        <w:r>
          <w:instrText xml:space="preserve"> PAGE   \* MERGEFORMAT </w:instrText>
        </w:r>
        <w:r>
          <w:fldChar w:fldCharType="separate"/>
        </w:r>
        <w:r w:rsidR="008C2021">
          <w:rPr>
            <w:noProof/>
          </w:rPr>
          <w:t>5</w:t>
        </w:r>
        <w:r>
          <w:rPr>
            <w:noProof/>
          </w:rPr>
          <w:fldChar w:fldCharType="end"/>
        </w:r>
      </w:p>
    </w:sdtContent>
  </w:sdt>
  <w:p w:rsidR="004347A0" w:rsidRDefault="004347A0">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7A0" w:rsidRDefault="004347A0">
    <w:pPr>
      <w:pStyle w:val="af0"/>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347A0" w:rsidRDefault="004347A0">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A1544E"/>
    <w:multiLevelType w:val="hybridMultilevel"/>
    <w:tmpl w:val="A67050D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76D036F"/>
    <w:multiLevelType w:val="hybridMultilevel"/>
    <w:tmpl w:val="FB85721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9"/>
    <w:multiLevelType w:val="singleLevel"/>
    <w:tmpl w:val="01BA784E"/>
    <w:lvl w:ilvl="0">
      <w:start w:val="1"/>
      <w:numFmt w:val="bullet"/>
      <w:lvlText w:val=""/>
      <w:lvlJc w:val="left"/>
      <w:pPr>
        <w:tabs>
          <w:tab w:val="num" w:pos="360"/>
        </w:tabs>
        <w:ind w:left="360" w:hanging="360"/>
      </w:pPr>
      <w:rPr>
        <w:rFonts w:ascii="Symbol" w:hAnsi="Symbol" w:cs="Symbol" w:hint="default"/>
      </w:rPr>
    </w:lvl>
  </w:abstractNum>
  <w:abstractNum w:abstractNumId="3">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00000002"/>
    <w:multiLevelType w:val="singleLevel"/>
    <w:tmpl w:val="00000002"/>
    <w:name w:val="WW8Num1"/>
    <w:lvl w:ilvl="0">
      <w:start w:val="1"/>
      <w:numFmt w:val="decimal"/>
      <w:lvlText w:val="%1"/>
      <w:lvlJc w:val="left"/>
      <w:pPr>
        <w:tabs>
          <w:tab w:val="num" w:pos="0"/>
        </w:tabs>
        <w:ind w:left="0" w:firstLine="0"/>
      </w:pPr>
    </w:lvl>
  </w:abstractNum>
  <w:abstractNum w:abstractNumId="5">
    <w:nsid w:val="00000003"/>
    <w:multiLevelType w:val="multilevel"/>
    <w:tmpl w:val="00000003"/>
    <w:name w:val="WW8Num7"/>
    <w:lvl w:ilvl="0">
      <w:start w:val="1"/>
      <w:numFmt w:val="decimal"/>
      <w:pStyle w:val="30"/>
      <w:lvlText w:val="%1."/>
      <w:lvlJc w:val="left"/>
      <w:pPr>
        <w:tabs>
          <w:tab w:val="num" w:pos="920"/>
        </w:tabs>
        <w:ind w:left="920" w:hanging="360"/>
      </w:pPr>
    </w:lvl>
    <w:lvl w:ilvl="1">
      <w:start w:val="1"/>
      <w:numFmt w:val="lowerLetter"/>
      <w:lvlText w:val="%2."/>
      <w:lvlJc w:val="left"/>
      <w:pPr>
        <w:tabs>
          <w:tab w:val="num" w:pos="1640"/>
        </w:tabs>
        <w:ind w:left="1640" w:hanging="360"/>
      </w:pPr>
    </w:lvl>
    <w:lvl w:ilvl="2">
      <w:start w:val="1"/>
      <w:numFmt w:val="lowerRoman"/>
      <w:lvlText w:val="%3."/>
      <w:lvlJc w:val="left"/>
      <w:pPr>
        <w:tabs>
          <w:tab w:val="num" w:pos="2360"/>
        </w:tabs>
        <w:ind w:left="2360" w:hanging="180"/>
      </w:pPr>
    </w:lvl>
    <w:lvl w:ilvl="3">
      <w:start w:val="1"/>
      <w:numFmt w:val="decimal"/>
      <w:lvlText w:val="%4."/>
      <w:lvlJc w:val="left"/>
      <w:pPr>
        <w:tabs>
          <w:tab w:val="num" w:pos="3080"/>
        </w:tabs>
        <w:ind w:left="3080" w:hanging="360"/>
      </w:pPr>
    </w:lvl>
    <w:lvl w:ilvl="4">
      <w:start w:val="1"/>
      <w:numFmt w:val="lowerLetter"/>
      <w:lvlText w:val="%5."/>
      <w:lvlJc w:val="left"/>
      <w:pPr>
        <w:tabs>
          <w:tab w:val="num" w:pos="3800"/>
        </w:tabs>
        <w:ind w:left="3800" w:hanging="360"/>
      </w:pPr>
    </w:lvl>
    <w:lvl w:ilvl="5">
      <w:start w:val="1"/>
      <w:numFmt w:val="lowerRoman"/>
      <w:lvlText w:val="%6."/>
      <w:lvlJc w:val="left"/>
      <w:pPr>
        <w:tabs>
          <w:tab w:val="num" w:pos="4520"/>
        </w:tabs>
        <w:ind w:left="4520" w:hanging="180"/>
      </w:pPr>
    </w:lvl>
    <w:lvl w:ilvl="6">
      <w:start w:val="1"/>
      <w:numFmt w:val="decimal"/>
      <w:lvlText w:val="%7."/>
      <w:lvlJc w:val="left"/>
      <w:pPr>
        <w:tabs>
          <w:tab w:val="num" w:pos="5240"/>
        </w:tabs>
        <w:ind w:left="5240" w:hanging="360"/>
      </w:pPr>
    </w:lvl>
    <w:lvl w:ilvl="7">
      <w:start w:val="1"/>
      <w:numFmt w:val="lowerLetter"/>
      <w:lvlText w:val="%8."/>
      <w:lvlJc w:val="left"/>
      <w:pPr>
        <w:tabs>
          <w:tab w:val="num" w:pos="5960"/>
        </w:tabs>
        <w:ind w:left="5960" w:hanging="360"/>
      </w:pPr>
    </w:lvl>
    <w:lvl w:ilvl="8">
      <w:start w:val="1"/>
      <w:numFmt w:val="lowerRoman"/>
      <w:lvlText w:val="%9."/>
      <w:lvlJc w:val="left"/>
      <w:pPr>
        <w:tabs>
          <w:tab w:val="num" w:pos="6680"/>
        </w:tabs>
        <w:ind w:left="6680" w:hanging="180"/>
      </w:pPr>
    </w:lvl>
  </w:abstractNum>
  <w:abstractNum w:abstractNumId="6">
    <w:nsid w:val="00000004"/>
    <w:multiLevelType w:val="singleLevel"/>
    <w:tmpl w:val="00000004"/>
    <w:name w:val="WW8Num8"/>
    <w:lvl w:ilvl="0">
      <w:start w:val="1"/>
      <w:numFmt w:val="decimal"/>
      <w:lvlText w:val="%1."/>
      <w:lvlJc w:val="left"/>
      <w:pPr>
        <w:tabs>
          <w:tab w:val="num" w:pos="920"/>
        </w:tabs>
        <w:ind w:left="920" w:hanging="360"/>
      </w:pPr>
    </w:lvl>
  </w:abstractNum>
  <w:abstractNum w:abstractNumId="7">
    <w:nsid w:val="00000005"/>
    <w:multiLevelType w:val="multilevel"/>
    <w:tmpl w:val="00000005"/>
    <w:name w:val="WW8Num9"/>
    <w:lvl w:ilvl="0">
      <w:start w:val="1"/>
      <w:numFmt w:val="decimal"/>
      <w:pStyle w:val="10"/>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947"/>
        </w:tabs>
        <w:ind w:left="72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00000006"/>
    <w:multiLevelType w:val="singleLevel"/>
    <w:tmpl w:val="00000006"/>
    <w:name w:val="WW8Num10"/>
    <w:lvl w:ilvl="0">
      <w:start w:val="1"/>
      <w:numFmt w:val="decimal"/>
      <w:lvlText w:val="%1."/>
      <w:lvlJc w:val="left"/>
      <w:pPr>
        <w:tabs>
          <w:tab w:val="num" w:pos="720"/>
        </w:tabs>
        <w:ind w:left="720" w:hanging="360"/>
      </w:pPr>
    </w:lvl>
  </w:abstractNum>
  <w:abstractNum w:abstractNumId="9">
    <w:nsid w:val="00D33FC1"/>
    <w:multiLevelType w:val="hybridMultilevel"/>
    <w:tmpl w:val="2AAEC8DC"/>
    <w:lvl w:ilvl="0" w:tplc="D026F360">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nsid w:val="0D2D3B3D"/>
    <w:multiLevelType w:val="hybridMultilevel"/>
    <w:tmpl w:val="1E727B24"/>
    <w:lvl w:ilvl="0" w:tplc="9070AEDE">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0EA57E17"/>
    <w:multiLevelType w:val="hybridMultilevel"/>
    <w:tmpl w:val="1BE0A8C8"/>
    <w:lvl w:ilvl="0" w:tplc="E0802ABE">
      <w:start w:val="1"/>
      <w:numFmt w:val="decimal"/>
      <w:lvlText w:val="%1."/>
      <w:lvlJc w:val="left"/>
      <w:pPr>
        <w:tabs>
          <w:tab w:val="num" w:pos="920"/>
        </w:tabs>
        <w:ind w:left="920" w:hanging="360"/>
      </w:pPr>
      <w:rPr>
        <w:rFonts w:hint="default"/>
      </w:rPr>
    </w:lvl>
    <w:lvl w:ilvl="1" w:tplc="04190019" w:tentative="1">
      <w:start w:val="1"/>
      <w:numFmt w:val="lowerLetter"/>
      <w:lvlText w:val="%2."/>
      <w:lvlJc w:val="left"/>
      <w:pPr>
        <w:tabs>
          <w:tab w:val="num" w:pos="1640"/>
        </w:tabs>
        <w:ind w:left="1640" w:hanging="360"/>
      </w:pPr>
    </w:lvl>
    <w:lvl w:ilvl="2" w:tplc="0419001B" w:tentative="1">
      <w:start w:val="1"/>
      <w:numFmt w:val="lowerRoman"/>
      <w:lvlText w:val="%3."/>
      <w:lvlJc w:val="right"/>
      <w:pPr>
        <w:tabs>
          <w:tab w:val="num" w:pos="2360"/>
        </w:tabs>
        <w:ind w:left="2360" w:hanging="180"/>
      </w:pPr>
    </w:lvl>
    <w:lvl w:ilvl="3" w:tplc="0419000F" w:tentative="1">
      <w:start w:val="1"/>
      <w:numFmt w:val="decimal"/>
      <w:lvlText w:val="%4."/>
      <w:lvlJc w:val="left"/>
      <w:pPr>
        <w:tabs>
          <w:tab w:val="num" w:pos="3080"/>
        </w:tabs>
        <w:ind w:left="3080" w:hanging="360"/>
      </w:pPr>
    </w:lvl>
    <w:lvl w:ilvl="4" w:tplc="04190019" w:tentative="1">
      <w:start w:val="1"/>
      <w:numFmt w:val="lowerLetter"/>
      <w:lvlText w:val="%5."/>
      <w:lvlJc w:val="left"/>
      <w:pPr>
        <w:tabs>
          <w:tab w:val="num" w:pos="3800"/>
        </w:tabs>
        <w:ind w:left="3800" w:hanging="360"/>
      </w:pPr>
    </w:lvl>
    <w:lvl w:ilvl="5" w:tplc="0419001B" w:tentative="1">
      <w:start w:val="1"/>
      <w:numFmt w:val="lowerRoman"/>
      <w:lvlText w:val="%6."/>
      <w:lvlJc w:val="right"/>
      <w:pPr>
        <w:tabs>
          <w:tab w:val="num" w:pos="4520"/>
        </w:tabs>
        <w:ind w:left="4520" w:hanging="180"/>
      </w:pPr>
    </w:lvl>
    <w:lvl w:ilvl="6" w:tplc="0419000F" w:tentative="1">
      <w:start w:val="1"/>
      <w:numFmt w:val="decimal"/>
      <w:lvlText w:val="%7."/>
      <w:lvlJc w:val="left"/>
      <w:pPr>
        <w:tabs>
          <w:tab w:val="num" w:pos="5240"/>
        </w:tabs>
        <w:ind w:left="5240" w:hanging="360"/>
      </w:pPr>
    </w:lvl>
    <w:lvl w:ilvl="7" w:tplc="04190019" w:tentative="1">
      <w:start w:val="1"/>
      <w:numFmt w:val="lowerLetter"/>
      <w:lvlText w:val="%8."/>
      <w:lvlJc w:val="left"/>
      <w:pPr>
        <w:tabs>
          <w:tab w:val="num" w:pos="5960"/>
        </w:tabs>
        <w:ind w:left="5960" w:hanging="360"/>
      </w:pPr>
    </w:lvl>
    <w:lvl w:ilvl="8" w:tplc="0419001B" w:tentative="1">
      <w:start w:val="1"/>
      <w:numFmt w:val="lowerRoman"/>
      <w:lvlText w:val="%9."/>
      <w:lvlJc w:val="right"/>
      <w:pPr>
        <w:tabs>
          <w:tab w:val="num" w:pos="6680"/>
        </w:tabs>
        <w:ind w:left="6680" w:hanging="180"/>
      </w:pPr>
    </w:lvl>
  </w:abstractNum>
  <w:abstractNum w:abstractNumId="12">
    <w:nsid w:val="3C857ED1"/>
    <w:multiLevelType w:val="multilevel"/>
    <w:tmpl w:val="FB85721B"/>
    <w:lvl w:ilvl="0">
      <w:start w:val="1"/>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F57BA4"/>
    <w:multiLevelType w:val="hybridMultilevel"/>
    <w:tmpl w:val="F6B2B80A"/>
    <w:lvl w:ilvl="0" w:tplc="EB64EE2E">
      <w:start w:val="1"/>
      <w:numFmt w:val="decimal"/>
      <w:lvlText w:val="%1."/>
      <w:lvlJc w:val="left"/>
      <w:pPr>
        <w:tabs>
          <w:tab w:val="num" w:pos="920"/>
        </w:tabs>
        <w:ind w:left="920" w:hanging="360"/>
      </w:pPr>
      <w:rPr>
        <w:rFonts w:hint="default"/>
      </w:rPr>
    </w:lvl>
    <w:lvl w:ilvl="1" w:tplc="04190019" w:tentative="1">
      <w:start w:val="1"/>
      <w:numFmt w:val="lowerLetter"/>
      <w:lvlText w:val="%2."/>
      <w:lvlJc w:val="left"/>
      <w:pPr>
        <w:tabs>
          <w:tab w:val="num" w:pos="1640"/>
        </w:tabs>
        <w:ind w:left="1640" w:hanging="360"/>
      </w:pPr>
    </w:lvl>
    <w:lvl w:ilvl="2" w:tplc="0419001B" w:tentative="1">
      <w:start w:val="1"/>
      <w:numFmt w:val="lowerRoman"/>
      <w:lvlText w:val="%3."/>
      <w:lvlJc w:val="right"/>
      <w:pPr>
        <w:tabs>
          <w:tab w:val="num" w:pos="2360"/>
        </w:tabs>
        <w:ind w:left="2360" w:hanging="180"/>
      </w:pPr>
    </w:lvl>
    <w:lvl w:ilvl="3" w:tplc="0419000F" w:tentative="1">
      <w:start w:val="1"/>
      <w:numFmt w:val="decimal"/>
      <w:lvlText w:val="%4."/>
      <w:lvlJc w:val="left"/>
      <w:pPr>
        <w:tabs>
          <w:tab w:val="num" w:pos="3080"/>
        </w:tabs>
        <w:ind w:left="3080" w:hanging="360"/>
      </w:pPr>
    </w:lvl>
    <w:lvl w:ilvl="4" w:tplc="04190019" w:tentative="1">
      <w:start w:val="1"/>
      <w:numFmt w:val="lowerLetter"/>
      <w:lvlText w:val="%5."/>
      <w:lvlJc w:val="left"/>
      <w:pPr>
        <w:tabs>
          <w:tab w:val="num" w:pos="3800"/>
        </w:tabs>
        <w:ind w:left="3800" w:hanging="360"/>
      </w:pPr>
    </w:lvl>
    <w:lvl w:ilvl="5" w:tplc="0419001B" w:tentative="1">
      <w:start w:val="1"/>
      <w:numFmt w:val="lowerRoman"/>
      <w:lvlText w:val="%6."/>
      <w:lvlJc w:val="right"/>
      <w:pPr>
        <w:tabs>
          <w:tab w:val="num" w:pos="4520"/>
        </w:tabs>
        <w:ind w:left="4520" w:hanging="180"/>
      </w:pPr>
    </w:lvl>
    <w:lvl w:ilvl="6" w:tplc="0419000F" w:tentative="1">
      <w:start w:val="1"/>
      <w:numFmt w:val="decimal"/>
      <w:lvlText w:val="%7."/>
      <w:lvlJc w:val="left"/>
      <w:pPr>
        <w:tabs>
          <w:tab w:val="num" w:pos="5240"/>
        </w:tabs>
        <w:ind w:left="5240" w:hanging="360"/>
      </w:pPr>
    </w:lvl>
    <w:lvl w:ilvl="7" w:tplc="04190019" w:tentative="1">
      <w:start w:val="1"/>
      <w:numFmt w:val="lowerLetter"/>
      <w:lvlText w:val="%8."/>
      <w:lvlJc w:val="left"/>
      <w:pPr>
        <w:tabs>
          <w:tab w:val="num" w:pos="5960"/>
        </w:tabs>
        <w:ind w:left="5960" w:hanging="360"/>
      </w:pPr>
    </w:lvl>
    <w:lvl w:ilvl="8" w:tplc="0419001B" w:tentative="1">
      <w:start w:val="1"/>
      <w:numFmt w:val="lowerRoman"/>
      <w:lvlText w:val="%9."/>
      <w:lvlJc w:val="right"/>
      <w:pPr>
        <w:tabs>
          <w:tab w:val="num" w:pos="6680"/>
        </w:tabs>
        <w:ind w:left="6680" w:hanging="180"/>
      </w:pPr>
    </w:lvl>
  </w:abstractNum>
  <w:abstractNum w:abstractNumId="14">
    <w:nsid w:val="4D6C5F42"/>
    <w:multiLevelType w:val="hybridMultilevel"/>
    <w:tmpl w:val="42FAC498"/>
    <w:lvl w:ilvl="0" w:tplc="94145AA8">
      <w:start w:val="1"/>
      <w:numFmt w:val="decimal"/>
      <w:lvlText w:val="%1."/>
      <w:lvlJc w:val="left"/>
      <w:pPr>
        <w:tabs>
          <w:tab w:val="num" w:pos="920"/>
        </w:tabs>
        <w:ind w:left="920" w:hanging="360"/>
      </w:pPr>
      <w:rPr>
        <w:rFonts w:hint="default"/>
      </w:rPr>
    </w:lvl>
    <w:lvl w:ilvl="1" w:tplc="04190019" w:tentative="1">
      <w:start w:val="1"/>
      <w:numFmt w:val="lowerLetter"/>
      <w:lvlText w:val="%2."/>
      <w:lvlJc w:val="left"/>
      <w:pPr>
        <w:tabs>
          <w:tab w:val="num" w:pos="1640"/>
        </w:tabs>
        <w:ind w:left="1640" w:hanging="360"/>
      </w:pPr>
    </w:lvl>
    <w:lvl w:ilvl="2" w:tplc="0419001B" w:tentative="1">
      <w:start w:val="1"/>
      <w:numFmt w:val="lowerRoman"/>
      <w:lvlText w:val="%3."/>
      <w:lvlJc w:val="right"/>
      <w:pPr>
        <w:tabs>
          <w:tab w:val="num" w:pos="2360"/>
        </w:tabs>
        <w:ind w:left="2360" w:hanging="180"/>
      </w:pPr>
    </w:lvl>
    <w:lvl w:ilvl="3" w:tplc="0419000F" w:tentative="1">
      <w:start w:val="1"/>
      <w:numFmt w:val="decimal"/>
      <w:lvlText w:val="%4."/>
      <w:lvlJc w:val="left"/>
      <w:pPr>
        <w:tabs>
          <w:tab w:val="num" w:pos="3080"/>
        </w:tabs>
        <w:ind w:left="3080" w:hanging="360"/>
      </w:pPr>
    </w:lvl>
    <w:lvl w:ilvl="4" w:tplc="04190019" w:tentative="1">
      <w:start w:val="1"/>
      <w:numFmt w:val="lowerLetter"/>
      <w:lvlText w:val="%5."/>
      <w:lvlJc w:val="left"/>
      <w:pPr>
        <w:tabs>
          <w:tab w:val="num" w:pos="3800"/>
        </w:tabs>
        <w:ind w:left="3800" w:hanging="360"/>
      </w:pPr>
    </w:lvl>
    <w:lvl w:ilvl="5" w:tplc="0419001B" w:tentative="1">
      <w:start w:val="1"/>
      <w:numFmt w:val="lowerRoman"/>
      <w:lvlText w:val="%6."/>
      <w:lvlJc w:val="right"/>
      <w:pPr>
        <w:tabs>
          <w:tab w:val="num" w:pos="4520"/>
        </w:tabs>
        <w:ind w:left="4520" w:hanging="180"/>
      </w:pPr>
    </w:lvl>
    <w:lvl w:ilvl="6" w:tplc="0419000F" w:tentative="1">
      <w:start w:val="1"/>
      <w:numFmt w:val="decimal"/>
      <w:lvlText w:val="%7."/>
      <w:lvlJc w:val="left"/>
      <w:pPr>
        <w:tabs>
          <w:tab w:val="num" w:pos="5240"/>
        </w:tabs>
        <w:ind w:left="5240" w:hanging="360"/>
      </w:pPr>
    </w:lvl>
    <w:lvl w:ilvl="7" w:tplc="04190019" w:tentative="1">
      <w:start w:val="1"/>
      <w:numFmt w:val="lowerLetter"/>
      <w:lvlText w:val="%8."/>
      <w:lvlJc w:val="left"/>
      <w:pPr>
        <w:tabs>
          <w:tab w:val="num" w:pos="5960"/>
        </w:tabs>
        <w:ind w:left="5960" w:hanging="360"/>
      </w:pPr>
    </w:lvl>
    <w:lvl w:ilvl="8" w:tplc="0419001B" w:tentative="1">
      <w:start w:val="1"/>
      <w:numFmt w:val="lowerRoman"/>
      <w:lvlText w:val="%9."/>
      <w:lvlJc w:val="right"/>
      <w:pPr>
        <w:tabs>
          <w:tab w:val="num" w:pos="6680"/>
        </w:tabs>
        <w:ind w:left="6680" w:hanging="180"/>
      </w:pPr>
    </w:lvl>
  </w:abstractNum>
  <w:abstractNum w:abstractNumId="15">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947"/>
        </w:tabs>
        <w:ind w:left="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75E31FF"/>
    <w:multiLevelType w:val="hybridMultilevel"/>
    <w:tmpl w:val="7B3056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5"/>
  </w:num>
  <w:num w:numId="4">
    <w:abstractNumId w:val="6"/>
  </w:num>
  <w:num w:numId="5">
    <w:abstractNumId w:val="7"/>
  </w:num>
  <w:num w:numId="6">
    <w:abstractNumId w:val="8"/>
  </w:num>
  <w:num w:numId="7">
    <w:abstractNumId w:val="1"/>
  </w:num>
  <w:num w:numId="8">
    <w:abstractNumId w:val="13"/>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4"/>
  </w:num>
  <w:num w:numId="13">
    <w:abstractNumId w:val="16"/>
  </w:num>
  <w:num w:numId="14">
    <w:abstractNumId w:val="15"/>
  </w:num>
  <w:num w:numId="15">
    <w:abstractNumId w:val="2"/>
  </w:num>
  <w:num w:numId="16">
    <w:abstractNumId w:val="1"/>
    <w:lvlOverride w:ilvl="0">
      <w:startOverride w:val="1"/>
    </w:lvlOverride>
    <w:lvlOverride w:ilvl="1"/>
    <w:lvlOverride w:ilvl="2"/>
    <w:lvlOverride w:ilvl="3"/>
    <w:lvlOverride w:ilvl="4"/>
    <w:lvlOverride w:ilvl="5"/>
    <w:lvlOverride w:ilvl="6"/>
    <w:lvlOverride w:ilvl="7"/>
    <w:lvlOverride w:ilvl="8"/>
  </w:num>
  <w:num w:numId="17">
    <w:abstractNumId w:val="9"/>
  </w:num>
  <w:num w:numId="18">
    <w:abstractNumId w:val="12"/>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0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7CD"/>
    <w:rsid w:val="000009B3"/>
    <w:rsid w:val="00001666"/>
    <w:rsid w:val="000111A6"/>
    <w:rsid w:val="0001350C"/>
    <w:rsid w:val="00014563"/>
    <w:rsid w:val="00016622"/>
    <w:rsid w:val="000219D7"/>
    <w:rsid w:val="00024005"/>
    <w:rsid w:val="00025BF6"/>
    <w:rsid w:val="00030A83"/>
    <w:rsid w:val="00031CF4"/>
    <w:rsid w:val="00032B2B"/>
    <w:rsid w:val="00036835"/>
    <w:rsid w:val="000406A8"/>
    <w:rsid w:val="000406C3"/>
    <w:rsid w:val="00041889"/>
    <w:rsid w:val="000418DB"/>
    <w:rsid w:val="00052CDB"/>
    <w:rsid w:val="0005457A"/>
    <w:rsid w:val="00055DCB"/>
    <w:rsid w:val="00060CFC"/>
    <w:rsid w:val="000637DE"/>
    <w:rsid w:val="00065CA2"/>
    <w:rsid w:val="00071BE2"/>
    <w:rsid w:val="00073192"/>
    <w:rsid w:val="0008446F"/>
    <w:rsid w:val="00085487"/>
    <w:rsid w:val="00085D00"/>
    <w:rsid w:val="00087D7B"/>
    <w:rsid w:val="000926B5"/>
    <w:rsid w:val="000942C8"/>
    <w:rsid w:val="0009442B"/>
    <w:rsid w:val="00095358"/>
    <w:rsid w:val="00095C09"/>
    <w:rsid w:val="000969F1"/>
    <w:rsid w:val="000A3346"/>
    <w:rsid w:val="000A3D0F"/>
    <w:rsid w:val="000A7866"/>
    <w:rsid w:val="000B2EE5"/>
    <w:rsid w:val="000B316B"/>
    <w:rsid w:val="000B7597"/>
    <w:rsid w:val="000B75B0"/>
    <w:rsid w:val="000C3609"/>
    <w:rsid w:val="000C74C2"/>
    <w:rsid w:val="000F3CAD"/>
    <w:rsid w:val="000F6010"/>
    <w:rsid w:val="000F7640"/>
    <w:rsid w:val="00103713"/>
    <w:rsid w:val="0011500F"/>
    <w:rsid w:val="001200E9"/>
    <w:rsid w:val="00122977"/>
    <w:rsid w:val="00125486"/>
    <w:rsid w:val="00133154"/>
    <w:rsid w:val="00134D02"/>
    <w:rsid w:val="00137B8E"/>
    <w:rsid w:val="00140500"/>
    <w:rsid w:val="001405CE"/>
    <w:rsid w:val="0014291E"/>
    <w:rsid w:val="00143013"/>
    <w:rsid w:val="00143B82"/>
    <w:rsid w:val="001458E5"/>
    <w:rsid w:val="0014704E"/>
    <w:rsid w:val="00151F7B"/>
    <w:rsid w:val="0015250F"/>
    <w:rsid w:val="00157FCC"/>
    <w:rsid w:val="001609AB"/>
    <w:rsid w:val="00161871"/>
    <w:rsid w:val="001667FE"/>
    <w:rsid w:val="00167C77"/>
    <w:rsid w:val="001707D5"/>
    <w:rsid w:val="00173BB6"/>
    <w:rsid w:val="001767B0"/>
    <w:rsid w:val="001769D1"/>
    <w:rsid w:val="0018520B"/>
    <w:rsid w:val="001868AE"/>
    <w:rsid w:val="0019125E"/>
    <w:rsid w:val="0019169D"/>
    <w:rsid w:val="00193711"/>
    <w:rsid w:val="00193C40"/>
    <w:rsid w:val="00194905"/>
    <w:rsid w:val="001958DD"/>
    <w:rsid w:val="00195FA4"/>
    <w:rsid w:val="00197382"/>
    <w:rsid w:val="001A0805"/>
    <w:rsid w:val="001A616C"/>
    <w:rsid w:val="001B421D"/>
    <w:rsid w:val="001B6DB5"/>
    <w:rsid w:val="001B6DD9"/>
    <w:rsid w:val="001C2DFC"/>
    <w:rsid w:val="001C6408"/>
    <w:rsid w:val="001C6F5E"/>
    <w:rsid w:val="001D0760"/>
    <w:rsid w:val="001D0A61"/>
    <w:rsid w:val="001D3014"/>
    <w:rsid w:val="001D76E0"/>
    <w:rsid w:val="001D7826"/>
    <w:rsid w:val="001D7858"/>
    <w:rsid w:val="001E1B24"/>
    <w:rsid w:val="001E5826"/>
    <w:rsid w:val="001E6A9B"/>
    <w:rsid w:val="001F24AB"/>
    <w:rsid w:val="001F6778"/>
    <w:rsid w:val="002011DE"/>
    <w:rsid w:val="0021658D"/>
    <w:rsid w:val="002173D4"/>
    <w:rsid w:val="0022028B"/>
    <w:rsid w:val="00220F81"/>
    <w:rsid w:val="00221CD6"/>
    <w:rsid w:val="002227F9"/>
    <w:rsid w:val="00224D0E"/>
    <w:rsid w:val="00225493"/>
    <w:rsid w:val="00225EA8"/>
    <w:rsid w:val="0022610C"/>
    <w:rsid w:val="0023043B"/>
    <w:rsid w:val="00231851"/>
    <w:rsid w:val="00231F30"/>
    <w:rsid w:val="00233305"/>
    <w:rsid w:val="00236171"/>
    <w:rsid w:val="002407AE"/>
    <w:rsid w:val="00244FA7"/>
    <w:rsid w:val="0024571F"/>
    <w:rsid w:val="00251093"/>
    <w:rsid w:val="0025407B"/>
    <w:rsid w:val="002556D3"/>
    <w:rsid w:val="002663B3"/>
    <w:rsid w:val="00266580"/>
    <w:rsid w:val="00267FB2"/>
    <w:rsid w:val="00270404"/>
    <w:rsid w:val="0027196F"/>
    <w:rsid w:val="002723DC"/>
    <w:rsid w:val="002772FB"/>
    <w:rsid w:val="00282FA4"/>
    <w:rsid w:val="00283F34"/>
    <w:rsid w:val="00284BB0"/>
    <w:rsid w:val="00286569"/>
    <w:rsid w:val="002876A2"/>
    <w:rsid w:val="002906FD"/>
    <w:rsid w:val="00293619"/>
    <w:rsid w:val="00297AA6"/>
    <w:rsid w:val="002A1641"/>
    <w:rsid w:val="002A2958"/>
    <w:rsid w:val="002A513C"/>
    <w:rsid w:val="002A7F47"/>
    <w:rsid w:val="002B06BB"/>
    <w:rsid w:val="002B376A"/>
    <w:rsid w:val="002B42A2"/>
    <w:rsid w:val="002B59C4"/>
    <w:rsid w:val="002B5BC5"/>
    <w:rsid w:val="002B7AE6"/>
    <w:rsid w:val="002B7C87"/>
    <w:rsid w:val="002C0B4D"/>
    <w:rsid w:val="002C1E97"/>
    <w:rsid w:val="002C2B9A"/>
    <w:rsid w:val="002D2B8C"/>
    <w:rsid w:val="002D5361"/>
    <w:rsid w:val="002D72C5"/>
    <w:rsid w:val="002E1749"/>
    <w:rsid w:val="002E367B"/>
    <w:rsid w:val="002F1E08"/>
    <w:rsid w:val="002F5840"/>
    <w:rsid w:val="002F6262"/>
    <w:rsid w:val="0030267B"/>
    <w:rsid w:val="00303F64"/>
    <w:rsid w:val="00304FA9"/>
    <w:rsid w:val="00307CCD"/>
    <w:rsid w:val="003113A1"/>
    <w:rsid w:val="003113BD"/>
    <w:rsid w:val="00315683"/>
    <w:rsid w:val="00315D1C"/>
    <w:rsid w:val="00316BC0"/>
    <w:rsid w:val="003206CA"/>
    <w:rsid w:val="00322CCF"/>
    <w:rsid w:val="00324471"/>
    <w:rsid w:val="00330A45"/>
    <w:rsid w:val="00330AFC"/>
    <w:rsid w:val="003344A4"/>
    <w:rsid w:val="00334BE3"/>
    <w:rsid w:val="00335644"/>
    <w:rsid w:val="003367F1"/>
    <w:rsid w:val="0034094A"/>
    <w:rsid w:val="003508B9"/>
    <w:rsid w:val="0035117C"/>
    <w:rsid w:val="00355B08"/>
    <w:rsid w:val="00361537"/>
    <w:rsid w:val="003626FA"/>
    <w:rsid w:val="00371878"/>
    <w:rsid w:val="00374853"/>
    <w:rsid w:val="00377684"/>
    <w:rsid w:val="00377BED"/>
    <w:rsid w:val="0038189D"/>
    <w:rsid w:val="00381B9F"/>
    <w:rsid w:val="00391D0D"/>
    <w:rsid w:val="003A1FC4"/>
    <w:rsid w:val="003A22B8"/>
    <w:rsid w:val="003A2A50"/>
    <w:rsid w:val="003A42FF"/>
    <w:rsid w:val="003A7955"/>
    <w:rsid w:val="003B15ED"/>
    <w:rsid w:val="003B28FC"/>
    <w:rsid w:val="003B4245"/>
    <w:rsid w:val="003B6357"/>
    <w:rsid w:val="003B6645"/>
    <w:rsid w:val="003B71C7"/>
    <w:rsid w:val="003C0181"/>
    <w:rsid w:val="003C67C3"/>
    <w:rsid w:val="003C680A"/>
    <w:rsid w:val="003C6E84"/>
    <w:rsid w:val="003D0546"/>
    <w:rsid w:val="003D2EF6"/>
    <w:rsid w:val="003D391D"/>
    <w:rsid w:val="003D629A"/>
    <w:rsid w:val="003E06A7"/>
    <w:rsid w:val="003E2258"/>
    <w:rsid w:val="003E4D9A"/>
    <w:rsid w:val="003F0666"/>
    <w:rsid w:val="003F1761"/>
    <w:rsid w:val="003F1B0C"/>
    <w:rsid w:val="003F2156"/>
    <w:rsid w:val="003F6443"/>
    <w:rsid w:val="003F6A87"/>
    <w:rsid w:val="003F733D"/>
    <w:rsid w:val="0040173F"/>
    <w:rsid w:val="00402EE3"/>
    <w:rsid w:val="00405816"/>
    <w:rsid w:val="00406728"/>
    <w:rsid w:val="004154D8"/>
    <w:rsid w:val="00417927"/>
    <w:rsid w:val="00421853"/>
    <w:rsid w:val="004229AE"/>
    <w:rsid w:val="00426086"/>
    <w:rsid w:val="0042643A"/>
    <w:rsid w:val="004270CA"/>
    <w:rsid w:val="00427D4F"/>
    <w:rsid w:val="00430341"/>
    <w:rsid w:val="0043135C"/>
    <w:rsid w:val="004330AA"/>
    <w:rsid w:val="004347A0"/>
    <w:rsid w:val="00442C96"/>
    <w:rsid w:val="0044769C"/>
    <w:rsid w:val="00450B34"/>
    <w:rsid w:val="00451E41"/>
    <w:rsid w:val="00460783"/>
    <w:rsid w:val="0046409F"/>
    <w:rsid w:val="00466F8C"/>
    <w:rsid w:val="004747B3"/>
    <w:rsid w:val="004771CF"/>
    <w:rsid w:val="004802C3"/>
    <w:rsid w:val="00480FEF"/>
    <w:rsid w:val="0048147C"/>
    <w:rsid w:val="00483798"/>
    <w:rsid w:val="00491B1D"/>
    <w:rsid w:val="00492398"/>
    <w:rsid w:val="004941CE"/>
    <w:rsid w:val="00496C65"/>
    <w:rsid w:val="004A2D68"/>
    <w:rsid w:val="004A33FE"/>
    <w:rsid w:val="004A4061"/>
    <w:rsid w:val="004B0C75"/>
    <w:rsid w:val="004B1BEF"/>
    <w:rsid w:val="004B1CE3"/>
    <w:rsid w:val="004B44C0"/>
    <w:rsid w:val="004B5D21"/>
    <w:rsid w:val="004C3D09"/>
    <w:rsid w:val="004D51E5"/>
    <w:rsid w:val="004D5403"/>
    <w:rsid w:val="004D641D"/>
    <w:rsid w:val="004D6682"/>
    <w:rsid w:val="004E61C5"/>
    <w:rsid w:val="004F1FA0"/>
    <w:rsid w:val="00516726"/>
    <w:rsid w:val="00524C88"/>
    <w:rsid w:val="00535024"/>
    <w:rsid w:val="00536826"/>
    <w:rsid w:val="00540345"/>
    <w:rsid w:val="00543446"/>
    <w:rsid w:val="005537E8"/>
    <w:rsid w:val="005556F7"/>
    <w:rsid w:val="00560968"/>
    <w:rsid w:val="00561323"/>
    <w:rsid w:val="00561449"/>
    <w:rsid w:val="005614FB"/>
    <w:rsid w:val="0056188C"/>
    <w:rsid w:val="005653FC"/>
    <w:rsid w:val="005702EB"/>
    <w:rsid w:val="00573FA6"/>
    <w:rsid w:val="005758D9"/>
    <w:rsid w:val="00576063"/>
    <w:rsid w:val="0057734B"/>
    <w:rsid w:val="00577670"/>
    <w:rsid w:val="00577C3F"/>
    <w:rsid w:val="00583FFF"/>
    <w:rsid w:val="0058623B"/>
    <w:rsid w:val="005873A7"/>
    <w:rsid w:val="00587408"/>
    <w:rsid w:val="005876E5"/>
    <w:rsid w:val="00596530"/>
    <w:rsid w:val="005A0160"/>
    <w:rsid w:val="005A1547"/>
    <w:rsid w:val="005A37F1"/>
    <w:rsid w:val="005A3AEF"/>
    <w:rsid w:val="005A51E1"/>
    <w:rsid w:val="005A52F2"/>
    <w:rsid w:val="005A5BC8"/>
    <w:rsid w:val="005C1733"/>
    <w:rsid w:val="005C1AB9"/>
    <w:rsid w:val="005C3D2A"/>
    <w:rsid w:val="005C5F97"/>
    <w:rsid w:val="005D2AA2"/>
    <w:rsid w:val="005D5B76"/>
    <w:rsid w:val="005D5B8F"/>
    <w:rsid w:val="005E0625"/>
    <w:rsid w:val="005E14B2"/>
    <w:rsid w:val="005E471D"/>
    <w:rsid w:val="005E4727"/>
    <w:rsid w:val="005E5EA9"/>
    <w:rsid w:val="005F319D"/>
    <w:rsid w:val="005F586E"/>
    <w:rsid w:val="00604D54"/>
    <w:rsid w:val="00605E96"/>
    <w:rsid w:val="00610DDC"/>
    <w:rsid w:val="00610F86"/>
    <w:rsid w:val="006173BE"/>
    <w:rsid w:val="006200CF"/>
    <w:rsid w:val="006208B2"/>
    <w:rsid w:val="00621189"/>
    <w:rsid w:val="00634412"/>
    <w:rsid w:val="00635AA8"/>
    <w:rsid w:val="006441D6"/>
    <w:rsid w:val="00645D15"/>
    <w:rsid w:val="006461D7"/>
    <w:rsid w:val="00646EDD"/>
    <w:rsid w:val="00650AF0"/>
    <w:rsid w:val="006510D7"/>
    <w:rsid w:val="00653F6C"/>
    <w:rsid w:val="0065617C"/>
    <w:rsid w:val="006567FE"/>
    <w:rsid w:val="006573A9"/>
    <w:rsid w:val="006574C6"/>
    <w:rsid w:val="00660C13"/>
    <w:rsid w:val="00660E5D"/>
    <w:rsid w:val="00672176"/>
    <w:rsid w:val="0067389A"/>
    <w:rsid w:val="00675B94"/>
    <w:rsid w:val="00675C57"/>
    <w:rsid w:val="00676720"/>
    <w:rsid w:val="0068066B"/>
    <w:rsid w:val="00680C9E"/>
    <w:rsid w:val="006819A6"/>
    <w:rsid w:val="00686B1A"/>
    <w:rsid w:val="00687129"/>
    <w:rsid w:val="006940C2"/>
    <w:rsid w:val="00696B37"/>
    <w:rsid w:val="006A3CDE"/>
    <w:rsid w:val="006A3F5E"/>
    <w:rsid w:val="006A46C3"/>
    <w:rsid w:val="006A4E57"/>
    <w:rsid w:val="006A5527"/>
    <w:rsid w:val="006A7154"/>
    <w:rsid w:val="006B33FF"/>
    <w:rsid w:val="006B6F3A"/>
    <w:rsid w:val="006B755B"/>
    <w:rsid w:val="006C52CF"/>
    <w:rsid w:val="006C567C"/>
    <w:rsid w:val="006D00D1"/>
    <w:rsid w:val="006D0F83"/>
    <w:rsid w:val="006D3C07"/>
    <w:rsid w:val="006D45C9"/>
    <w:rsid w:val="006E1C6F"/>
    <w:rsid w:val="006F19FB"/>
    <w:rsid w:val="006F3480"/>
    <w:rsid w:val="006F5663"/>
    <w:rsid w:val="007016CD"/>
    <w:rsid w:val="0070382E"/>
    <w:rsid w:val="00704967"/>
    <w:rsid w:val="0070557D"/>
    <w:rsid w:val="00710490"/>
    <w:rsid w:val="00711D4B"/>
    <w:rsid w:val="007248BA"/>
    <w:rsid w:val="00731D0A"/>
    <w:rsid w:val="00732610"/>
    <w:rsid w:val="00734FB4"/>
    <w:rsid w:val="00737494"/>
    <w:rsid w:val="00744E50"/>
    <w:rsid w:val="00751F45"/>
    <w:rsid w:val="007524EF"/>
    <w:rsid w:val="00756AFC"/>
    <w:rsid w:val="00761597"/>
    <w:rsid w:val="0076530C"/>
    <w:rsid w:val="00765F19"/>
    <w:rsid w:val="007660D4"/>
    <w:rsid w:val="00771DDE"/>
    <w:rsid w:val="007743A3"/>
    <w:rsid w:val="00775196"/>
    <w:rsid w:val="0077544F"/>
    <w:rsid w:val="007775B7"/>
    <w:rsid w:val="0077775E"/>
    <w:rsid w:val="0078119B"/>
    <w:rsid w:val="00781678"/>
    <w:rsid w:val="00781CFB"/>
    <w:rsid w:val="0078284A"/>
    <w:rsid w:val="0078498C"/>
    <w:rsid w:val="00786A33"/>
    <w:rsid w:val="007920DF"/>
    <w:rsid w:val="0079768B"/>
    <w:rsid w:val="007A0FDE"/>
    <w:rsid w:val="007A45A6"/>
    <w:rsid w:val="007B21A1"/>
    <w:rsid w:val="007C0B99"/>
    <w:rsid w:val="007C2209"/>
    <w:rsid w:val="007C2E92"/>
    <w:rsid w:val="007C36D0"/>
    <w:rsid w:val="007C4060"/>
    <w:rsid w:val="007C4E50"/>
    <w:rsid w:val="007C6940"/>
    <w:rsid w:val="007D22FF"/>
    <w:rsid w:val="007D4B51"/>
    <w:rsid w:val="007E0803"/>
    <w:rsid w:val="007E25D4"/>
    <w:rsid w:val="007E296F"/>
    <w:rsid w:val="007E6CC1"/>
    <w:rsid w:val="007F7D7F"/>
    <w:rsid w:val="00800FDB"/>
    <w:rsid w:val="0080284D"/>
    <w:rsid w:val="00802AA5"/>
    <w:rsid w:val="008060D9"/>
    <w:rsid w:val="00806B00"/>
    <w:rsid w:val="0081082B"/>
    <w:rsid w:val="00812409"/>
    <w:rsid w:val="00815CBB"/>
    <w:rsid w:val="008205C5"/>
    <w:rsid w:val="00821CDB"/>
    <w:rsid w:val="00823490"/>
    <w:rsid w:val="00824EA0"/>
    <w:rsid w:val="00831465"/>
    <w:rsid w:val="008348F9"/>
    <w:rsid w:val="00836951"/>
    <w:rsid w:val="00836BFD"/>
    <w:rsid w:val="008378E8"/>
    <w:rsid w:val="00843351"/>
    <w:rsid w:val="008521AE"/>
    <w:rsid w:val="00857AFB"/>
    <w:rsid w:val="00860934"/>
    <w:rsid w:val="0086316F"/>
    <w:rsid w:val="0086769E"/>
    <w:rsid w:val="00867C36"/>
    <w:rsid w:val="00876564"/>
    <w:rsid w:val="0087660C"/>
    <w:rsid w:val="008775D3"/>
    <w:rsid w:val="008827CD"/>
    <w:rsid w:val="00892233"/>
    <w:rsid w:val="0089676D"/>
    <w:rsid w:val="00896C96"/>
    <w:rsid w:val="00897C26"/>
    <w:rsid w:val="008A0106"/>
    <w:rsid w:val="008A4FF3"/>
    <w:rsid w:val="008A69B2"/>
    <w:rsid w:val="008B1B17"/>
    <w:rsid w:val="008B2BEA"/>
    <w:rsid w:val="008B2F08"/>
    <w:rsid w:val="008C02E0"/>
    <w:rsid w:val="008C2021"/>
    <w:rsid w:val="008C421E"/>
    <w:rsid w:val="008D0F0C"/>
    <w:rsid w:val="008D1FF7"/>
    <w:rsid w:val="008D380E"/>
    <w:rsid w:val="008D6538"/>
    <w:rsid w:val="008D7724"/>
    <w:rsid w:val="008E0711"/>
    <w:rsid w:val="008E5EA0"/>
    <w:rsid w:val="008E6C10"/>
    <w:rsid w:val="008E726A"/>
    <w:rsid w:val="008F16E5"/>
    <w:rsid w:val="008F4810"/>
    <w:rsid w:val="0090349B"/>
    <w:rsid w:val="0090684A"/>
    <w:rsid w:val="009105A6"/>
    <w:rsid w:val="0091403D"/>
    <w:rsid w:val="00916C61"/>
    <w:rsid w:val="0092073C"/>
    <w:rsid w:val="00926C3C"/>
    <w:rsid w:val="00936650"/>
    <w:rsid w:val="00937057"/>
    <w:rsid w:val="00942EB9"/>
    <w:rsid w:val="00943FF5"/>
    <w:rsid w:val="00945CAA"/>
    <w:rsid w:val="0094739A"/>
    <w:rsid w:val="00947C6A"/>
    <w:rsid w:val="00952AB2"/>
    <w:rsid w:val="00953516"/>
    <w:rsid w:val="009551C1"/>
    <w:rsid w:val="00961D65"/>
    <w:rsid w:val="009628EA"/>
    <w:rsid w:val="00965216"/>
    <w:rsid w:val="00966F64"/>
    <w:rsid w:val="00967924"/>
    <w:rsid w:val="009745FE"/>
    <w:rsid w:val="00982DCD"/>
    <w:rsid w:val="00983293"/>
    <w:rsid w:val="00983CF8"/>
    <w:rsid w:val="00985A61"/>
    <w:rsid w:val="00986D61"/>
    <w:rsid w:val="00987E8C"/>
    <w:rsid w:val="009966A9"/>
    <w:rsid w:val="009A49B8"/>
    <w:rsid w:val="009A4D44"/>
    <w:rsid w:val="009A7798"/>
    <w:rsid w:val="009B149B"/>
    <w:rsid w:val="009B44F6"/>
    <w:rsid w:val="009B4F6F"/>
    <w:rsid w:val="009C7E10"/>
    <w:rsid w:val="009D2E0A"/>
    <w:rsid w:val="009D34BA"/>
    <w:rsid w:val="009D5B1A"/>
    <w:rsid w:val="009D636D"/>
    <w:rsid w:val="009E25B8"/>
    <w:rsid w:val="009E340A"/>
    <w:rsid w:val="009E69E9"/>
    <w:rsid w:val="009E71E2"/>
    <w:rsid w:val="009F243F"/>
    <w:rsid w:val="009F5231"/>
    <w:rsid w:val="009F6970"/>
    <w:rsid w:val="00A029DE"/>
    <w:rsid w:val="00A03082"/>
    <w:rsid w:val="00A066BA"/>
    <w:rsid w:val="00A23A1E"/>
    <w:rsid w:val="00A23FFA"/>
    <w:rsid w:val="00A2498C"/>
    <w:rsid w:val="00A25205"/>
    <w:rsid w:val="00A2553D"/>
    <w:rsid w:val="00A4073B"/>
    <w:rsid w:val="00A40B36"/>
    <w:rsid w:val="00A42632"/>
    <w:rsid w:val="00A45767"/>
    <w:rsid w:val="00A472FE"/>
    <w:rsid w:val="00A60F4F"/>
    <w:rsid w:val="00A61994"/>
    <w:rsid w:val="00A61AEB"/>
    <w:rsid w:val="00A632D5"/>
    <w:rsid w:val="00A67866"/>
    <w:rsid w:val="00A74238"/>
    <w:rsid w:val="00A75F95"/>
    <w:rsid w:val="00A769C5"/>
    <w:rsid w:val="00A80098"/>
    <w:rsid w:val="00A85335"/>
    <w:rsid w:val="00A91489"/>
    <w:rsid w:val="00A9185A"/>
    <w:rsid w:val="00A97DA8"/>
    <w:rsid w:val="00AA1008"/>
    <w:rsid w:val="00AA27D2"/>
    <w:rsid w:val="00AA501D"/>
    <w:rsid w:val="00AA77B0"/>
    <w:rsid w:val="00AB076E"/>
    <w:rsid w:val="00AB7600"/>
    <w:rsid w:val="00AC489C"/>
    <w:rsid w:val="00AC62CE"/>
    <w:rsid w:val="00AC693E"/>
    <w:rsid w:val="00AD1495"/>
    <w:rsid w:val="00AD1849"/>
    <w:rsid w:val="00AD2D6E"/>
    <w:rsid w:val="00AD4AC0"/>
    <w:rsid w:val="00AD50AD"/>
    <w:rsid w:val="00AD7630"/>
    <w:rsid w:val="00AE052D"/>
    <w:rsid w:val="00AE0665"/>
    <w:rsid w:val="00AE3EBA"/>
    <w:rsid w:val="00AF63E5"/>
    <w:rsid w:val="00B009BF"/>
    <w:rsid w:val="00B022EC"/>
    <w:rsid w:val="00B02AA0"/>
    <w:rsid w:val="00B02B1E"/>
    <w:rsid w:val="00B0591C"/>
    <w:rsid w:val="00B06D2B"/>
    <w:rsid w:val="00B104FD"/>
    <w:rsid w:val="00B10570"/>
    <w:rsid w:val="00B12D5B"/>
    <w:rsid w:val="00B217CB"/>
    <w:rsid w:val="00B21F8D"/>
    <w:rsid w:val="00B25E2D"/>
    <w:rsid w:val="00B26BFA"/>
    <w:rsid w:val="00B30179"/>
    <w:rsid w:val="00B3199D"/>
    <w:rsid w:val="00B34496"/>
    <w:rsid w:val="00B35D33"/>
    <w:rsid w:val="00B37897"/>
    <w:rsid w:val="00B4056D"/>
    <w:rsid w:val="00B467CD"/>
    <w:rsid w:val="00B51C7F"/>
    <w:rsid w:val="00B64220"/>
    <w:rsid w:val="00B66B8A"/>
    <w:rsid w:val="00B67BE3"/>
    <w:rsid w:val="00B71595"/>
    <w:rsid w:val="00B82645"/>
    <w:rsid w:val="00B91FCD"/>
    <w:rsid w:val="00B95FC9"/>
    <w:rsid w:val="00B968BA"/>
    <w:rsid w:val="00BA10E0"/>
    <w:rsid w:val="00BA4005"/>
    <w:rsid w:val="00BA6ACA"/>
    <w:rsid w:val="00BB05F2"/>
    <w:rsid w:val="00BB0749"/>
    <w:rsid w:val="00BB1403"/>
    <w:rsid w:val="00BB19B5"/>
    <w:rsid w:val="00BB34A1"/>
    <w:rsid w:val="00BB4143"/>
    <w:rsid w:val="00BB5506"/>
    <w:rsid w:val="00BC3B24"/>
    <w:rsid w:val="00BC3FBE"/>
    <w:rsid w:val="00BC7F1C"/>
    <w:rsid w:val="00BD0113"/>
    <w:rsid w:val="00BD4340"/>
    <w:rsid w:val="00BD57B8"/>
    <w:rsid w:val="00BD6B6F"/>
    <w:rsid w:val="00BD7802"/>
    <w:rsid w:val="00BE1231"/>
    <w:rsid w:val="00BF0380"/>
    <w:rsid w:val="00BF061D"/>
    <w:rsid w:val="00BF0CEA"/>
    <w:rsid w:val="00BF1FF7"/>
    <w:rsid w:val="00BF4793"/>
    <w:rsid w:val="00BF7B65"/>
    <w:rsid w:val="00C00219"/>
    <w:rsid w:val="00C00B8C"/>
    <w:rsid w:val="00C05913"/>
    <w:rsid w:val="00C05E35"/>
    <w:rsid w:val="00C0799D"/>
    <w:rsid w:val="00C10322"/>
    <w:rsid w:val="00C123C4"/>
    <w:rsid w:val="00C175AD"/>
    <w:rsid w:val="00C20B2B"/>
    <w:rsid w:val="00C235B9"/>
    <w:rsid w:val="00C23E50"/>
    <w:rsid w:val="00C323EE"/>
    <w:rsid w:val="00C360A0"/>
    <w:rsid w:val="00C37423"/>
    <w:rsid w:val="00C41B45"/>
    <w:rsid w:val="00C5337D"/>
    <w:rsid w:val="00C537A0"/>
    <w:rsid w:val="00C54009"/>
    <w:rsid w:val="00C60C80"/>
    <w:rsid w:val="00C64932"/>
    <w:rsid w:val="00C65BC0"/>
    <w:rsid w:val="00C671CF"/>
    <w:rsid w:val="00C67B0C"/>
    <w:rsid w:val="00C729BA"/>
    <w:rsid w:val="00C74328"/>
    <w:rsid w:val="00C7508D"/>
    <w:rsid w:val="00C75719"/>
    <w:rsid w:val="00C7779B"/>
    <w:rsid w:val="00C83543"/>
    <w:rsid w:val="00C84113"/>
    <w:rsid w:val="00C874D7"/>
    <w:rsid w:val="00C93A69"/>
    <w:rsid w:val="00C94723"/>
    <w:rsid w:val="00C95415"/>
    <w:rsid w:val="00C96D67"/>
    <w:rsid w:val="00C9753C"/>
    <w:rsid w:val="00CA41E8"/>
    <w:rsid w:val="00CA45E6"/>
    <w:rsid w:val="00CA4F95"/>
    <w:rsid w:val="00CA6345"/>
    <w:rsid w:val="00CA735C"/>
    <w:rsid w:val="00CA79FF"/>
    <w:rsid w:val="00CA7AF3"/>
    <w:rsid w:val="00CA7BDD"/>
    <w:rsid w:val="00CA7DCC"/>
    <w:rsid w:val="00CB0DC9"/>
    <w:rsid w:val="00CB1050"/>
    <w:rsid w:val="00CB5CA4"/>
    <w:rsid w:val="00CB764F"/>
    <w:rsid w:val="00CB7972"/>
    <w:rsid w:val="00CC01CE"/>
    <w:rsid w:val="00CC20BA"/>
    <w:rsid w:val="00CD0208"/>
    <w:rsid w:val="00CD0F7F"/>
    <w:rsid w:val="00CD3C18"/>
    <w:rsid w:val="00CE223D"/>
    <w:rsid w:val="00CE45A3"/>
    <w:rsid w:val="00CE755E"/>
    <w:rsid w:val="00CE7D8F"/>
    <w:rsid w:val="00CF5938"/>
    <w:rsid w:val="00D030C6"/>
    <w:rsid w:val="00D038B0"/>
    <w:rsid w:val="00D05338"/>
    <w:rsid w:val="00D05808"/>
    <w:rsid w:val="00D1090F"/>
    <w:rsid w:val="00D157EF"/>
    <w:rsid w:val="00D175E3"/>
    <w:rsid w:val="00D22227"/>
    <w:rsid w:val="00D24003"/>
    <w:rsid w:val="00D24918"/>
    <w:rsid w:val="00D24C52"/>
    <w:rsid w:val="00D36BF9"/>
    <w:rsid w:val="00D42052"/>
    <w:rsid w:val="00D46F5B"/>
    <w:rsid w:val="00D500C7"/>
    <w:rsid w:val="00D502D1"/>
    <w:rsid w:val="00D5677F"/>
    <w:rsid w:val="00D57AC0"/>
    <w:rsid w:val="00D61F83"/>
    <w:rsid w:val="00D63FD9"/>
    <w:rsid w:val="00D66F49"/>
    <w:rsid w:val="00D70A3B"/>
    <w:rsid w:val="00D73AB6"/>
    <w:rsid w:val="00D73DF9"/>
    <w:rsid w:val="00D7479A"/>
    <w:rsid w:val="00D864C9"/>
    <w:rsid w:val="00D944C1"/>
    <w:rsid w:val="00D9682C"/>
    <w:rsid w:val="00DB4254"/>
    <w:rsid w:val="00DB44AB"/>
    <w:rsid w:val="00DC1F27"/>
    <w:rsid w:val="00DC5AC4"/>
    <w:rsid w:val="00DC5C7D"/>
    <w:rsid w:val="00DD4920"/>
    <w:rsid w:val="00DD62AF"/>
    <w:rsid w:val="00DD6C86"/>
    <w:rsid w:val="00DD6D97"/>
    <w:rsid w:val="00DD73BE"/>
    <w:rsid w:val="00DE0B71"/>
    <w:rsid w:val="00DE132D"/>
    <w:rsid w:val="00DE2B52"/>
    <w:rsid w:val="00DE31FF"/>
    <w:rsid w:val="00DE4101"/>
    <w:rsid w:val="00DE4A0B"/>
    <w:rsid w:val="00DE69F6"/>
    <w:rsid w:val="00DF1789"/>
    <w:rsid w:val="00DF1FF6"/>
    <w:rsid w:val="00DF233D"/>
    <w:rsid w:val="00DF37CA"/>
    <w:rsid w:val="00DF6BD6"/>
    <w:rsid w:val="00E012A4"/>
    <w:rsid w:val="00E03DC6"/>
    <w:rsid w:val="00E05880"/>
    <w:rsid w:val="00E075A3"/>
    <w:rsid w:val="00E11A2D"/>
    <w:rsid w:val="00E20C45"/>
    <w:rsid w:val="00E235A1"/>
    <w:rsid w:val="00E26ADB"/>
    <w:rsid w:val="00E304CC"/>
    <w:rsid w:val="00E313F8"/>
    <w:rsid w:val="00E32211"/>
    <w:rsid w:val="00E3388E"/>
    <w:rsid w:val="00E40196"/>
    <w:rsid w:val="00E41A74"/>
    <w:rsid w:val="00E45586"/>
    <w:rsid w:val="00E56F1C"/>
    <w:rsid w:val="00E605BA"/>
    <w:rsid w:val="00E62989"/>
    <w:rsid w:val="00E662B6"/>
    <w:rsid w:val="00E6754D"/>
    <w:rsid w:val="00E67B5F"/>
    <w:rsid w:val="00E70A0F"/>
    <w:rsid w:val="00E726E7"/>
    <w:rsid w:val="00E73297"/>
    <w:rsid w:val="00E76836"/>
    <w:rsid w:val="00E808DA"/>
    <w:rsid w:val="00E8628F"/>
    <w:rsid w:val="00E936EB"/>
    <w:rsid w:val="00E9593A"/>
    <w:rsid w:val="00E95BD5"/>
    <w:rsid w:val="00E96277"/>
    <w:rsid w:val="00E97625"/>
    <w:rsid w:val="00EA0A99"/>
    <w:rsid w:val="00EA0D0B"/>
    <w:rsid w:val="00EA0FEF"/>
    <w:rsid w:val="00EA40F6"/>
    <w:rsid w:val="00EA491D"/>
    <w:rsid w:val="00EA4E01"/>
    <w:rsid w:val="00EA6BA0"/>
    <w:rsid w:val="00EB26A3"/>
    <w:rsid w:val="00EB3185"/>
    <w:rsid w:val="00EB499F"/>
    <w:rsid w:val="00EB6053"/>
    <w:rsid w:val="00EB6C7A"/>
    <w:rsid w:val="00EC057C"/>
    <w:rsid w:val="00EC5AE2"/>
    <w:rsid w:val="00ED4F54"/>
    <w:rsid w:val="00ED7001"/>
    <w:rsid w:val="00EE3BD7"/>
    <w:rsid w:val="00EE5E35"/>
    <w:rsid w:val="00EF021D"/>
    <w:rsid w:val="00F01417"/>
    <w:rsid w:val="00F04A22"/>
    <w:rsid w:val="00F05D2E"/>
    <w:rsid w:val="00F135BB"/>
    <w:rsid w:val="00F257E0"/>
    <w:rsid w:val="00F25A39"/>
    <w:rsid w:val="00F26251"/>
    <w:rsid w:val="00F263F0"/>
    <w:rsid w:val="00F27EE2"/>
    <w:rsid w:val="00F44E24"/>
    <w:rsid w:val="00F45F06"/>
    <w:rsid w:val="00F511F1"/>
    <w:rsid w:val="00F51965"/>
    <w:rsid w:val="00F54662"/>
    <w:rsid w:val="00F56A9D"/>
    <w:rsid w:val="00F645F1"/>
    <w:rsid w:val="00F64F81"/>
    <w:rsid w:val="00F6554E"/>
    <w:rsid w:val="00F726BF"/>
    <w:rsid w:val="00F72D76"/>
    <w:rsid w:val="00F75C39"/>
    <w:rsid w:val="00F77C3A"/>
    <w:rsid w:val="00F82BA9"/>
    <w:rsid w:val="00F83642"/>
    <w:rsid w:val="00F85640"/>
    <w:rsid w:val="00F90A30"/>
    <w:rsid w:val="00F90BA0"/>
    <w:rsid w:val="00F91721"/>
    <w:rsid w:val="00F9568D"/>
    <w:rsid w:val="00FA1F67"/>
    <w:rsid w:val="00FA43EF"/>
    <w:rsid w:val="00FA7323"/>
    <w:rsid w:val="00FB51DE"/>
    <w:rsid w:val="00FC2159"/>
    <w:rsid w:val="00FC63B8"/>
    <w:rsid w:val="00FD1439"/>
    <w:rsid w:val="00FD450C"/>
    <w:rsid w:val="00FE3A95"/>
    <w:rsid w:val="00FF0AFF"/>
    <w:rsid w:val="00FF36E5"/>
    <w:rsid w:val="00FF5DEC"/>
    <w:rsid w:val="00FF7389"/>
    <w:rsid w:val="00FF781F"/>
    <w:rsid w:val="00FF78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404"/>
    <w:pPr>
      <w:suppressAutoHyphens/>
      <w:autoSpaceDE w:val="0"/>
    </w:pPr>
    <w:rPr>
      <w:lang w:eastAsia="ar-SA"/>
    </w:rPr>
  </w:style>
  <w:style w:type="paragraph" w:styleId="1">
    <w:name w:val="heading 1"/>
    <w:basedOn w:val="a"/>
    <w:next w:val="a"/>
    <w:link w:val="11"/>
    <w:qFormat/>
    <w:rsid w:val="009105A6"/>
    <w:pPr>
      <w:keepNext/>
      <w:numPr>
        <w:numId w:val="1"/>
      </w:numPr>
      <w:outlineLvl w:val="0"/>
    </w:pPr>
    <w:rPr>
      <w:sz w:val="24"/>
      <w:szCs w:val="24"/>
    </w:rPr>
  </w:style>
  <w:style w:type="paragraph" w:styleId="3">
    <w:name w:val="heading 3"/>
    <w:basedOn w:val="a"/>
    <w:next w:val="a"/>
    <w:qFormat/>
    <w:rsid w:val="009105A6"/>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9105A6"/>
    <w:rPr>
      <w:rFonts w:ascii="Symbol" w:hAnsi="Symbol" w:cs="Symbol"/>
    </w:rPr>
  </w:style>
  <w:style w:type="character" w:customStyle="1" w:styleId="WW8Num4z0">
    <w:name w:val="WW8Num4z0"/>
    <w:rsid w:val="009105A6"/>
    <w:rPr>
      <w:rFonts w:ascii="Times New Roman" w:eastAsia="Times New Roman" w:hAnsi="Times New Roman" w:cs="Times New Roman"/>
    </w:rPr>
  </w:style>
  <w:style w:type="character" w:customStyle="1" w:styleId="WW8Num4z1">
    <w:name w:val="WW8Num4z1"/>
    <w:rsid w:val="009105A6"/>
    <w:rPr>
      <w:rFonts w:ascii="Courier New" w:hAnsi="Courier New"/>
    </w:rPr>
  </w:style>
  <w:style w:type="character" w:customStyle="1" w:styleId="WW8Num4z2">
    <w:name w:val="WW8Num4z2"/>
    <w:rsid w:val="009105A6"/>
    <w:rPr>
      <w:rFonts w:ascii="Wingdings" w:hAnsi="Wingdings"/>
    </w:rPr>
  </w:style>
  <w:style w:type="character" w:customStyle="1" w:styleId="WW8Num4z3">
    <w:name w:val="WW8Num4z3"/>
    <w:rsid w:val="009105A6"/>
    <w:rPr>
      <w:rFonts w:ascii="Symbol" w:hAnsi="Symbol"/>
    </w:rPr>
  </w:style>
  <w:style w:type="character" w:customStyle="1" w:styleId="12">
    <w:name w:val="Основной шрифт абзаца1"/>
    <w:rsid w:val="009105A6"/>
  </w:style>
  <w:style w:type="character" w:styleId="a3">
    <w:name w:val="Hyperlink"/>
    <w:rsid w:val="009105A6"/>
    <w:rPr>
      <w:color w:val="0000FF"/>
      <w:u w:val="single"/>
    </w:rPr>
  </w:style>
  <w:style w:type="character" w:customStyle="1" w:styleId="a4">
    <w:name w:val="Основной шрифт"/>
    <w:rsid w:val="009105A6"/>
  </w:style>
  <w:style w:type="character" w:customStyle="1" w:styleId="a5">
    <w:name w:val="Символ сноски"/>
    <w:rsid w:val="009105A6"/>
    <w:rPr>
      <w:vertAlign w:val="superscript"/>
    </w:rPr>
  </w:style>
  <w:style w:type="character" w:styleId="a6">
    <w:name w:val="page number"/>
    <w:basedOn w:val="12"/>
    <w:rsid w:val="009105A6"/>
  </w:style>
  <w:style w:type="character" w:styleId="a7">
    <w:name w:val="footnote reference"/>
    <w:rsid w:val="009105A6"/>
    <w:rPr>
      <w:vertAlign w:val="superscript"/>
    </w:rPr>
  </w:style>
  <w:style w:type="character" w:styleId="a8">
    <w:name w:val="endnote reference"/>
    <w:rsid w:val="009105A6"/>
    <w:rPr>
      <w:vertAlign w:val="superscript"/>
    </w:rPr>
  </w:style>
  <w:style w:type="character" w:customStyle="1" w:styleId="a9">
    <w:name w:val="Символы концевой сноски"/>
    <w:rsid w:val="009105A6"/>
  </w:style>
  <w:style w:type="paragraph" w:customStyle="1" w:styleId="aa">
    <w:name w:val="Заголовок"/>
    <w:basedOn w:val="a"/>
    <w:next w:val="ab"/>
    <w:rsid w:val="009105A6"/>
    <w:pPr>
      <w:keepNext/>
      <w:spacing w:before="240" w:after="120"/>
    </w:pPr>
    <w:rPr>
      <w:rFonts w:ascii="Arial" w:eastAsia="Microsoft YaHei" w:hAnsi="Arial" w:cs="Mangal"/>
      <w:sz w:val="28"/>
      <w:szCs w:val="28"/>
    </w:rPr>
  </w:style>
  <w:style w:type="paragraph" w:styleId="ab">
    <w:name w:val="Body Text"/>
    <w:basedOn w:val="a"/>
    <w:link w:val="ac"/>
    <w:rsid w:val="009105A6"/>
    <w:rPr>
      <w:sz w:val="24"/>
      <w:szCs w:val="24"/>
    </w:rPr>
  </w:style>
  <w:style w:type="paragraph" w:styleId="ad">
    <w:name w:val="List"/>
    <w:basedOn w:val="ab"/>
    <w:rsid w:val="009105A6"/>
    <w:rPr>
      <w:rFonts w:ascii="Arial" w:hAnsi="Arial" w:cs="Mangal"/>
    </w:rPr>
  </w:style>
  <w:style w:type="paragraph" w:customStyle="1" w:styleId="13">
    <w:name w:val="Название1"/>
    <w:basedOn w:val="a"/>
    <w:rsid w:val="009105A6"/>
    <w:pPr>
      <w:suppressLineNumbers/>
      <w:spacing w:before="120" w:after="120"/>
    </w:pPr>
    <w:rPr>
      <w:rFonts w:ascii="Arial" w:hAnsi="Arial" w:cs="Mangal"/>
      <w:i/>
      <w:iCs/>
      <w:szCs w:val="24"/>
    </w:rPr>
  </w:style>
  <w:style w:type="paragraph" w:customStyle="1" w:styleId="14">
    <w:name w:val="Указатель1"/>
    <w:basedOn w:val="a"/>
    <w:rsid w:val="009105A6"/>
    <w:pPr>
      <w:suppressLineNumbers/>
    </w:pPr>
    <w:rPr>
      <w:rFonts w:ascii="Arial" w:hAnsi="Arial" w:cs="Mangal"/>
    </w:rPr>
  </w:style>
  <w:style w:type="paragraph" w:customStyle="1" w:styleId="ConsPlusNonformat">
    <w:name w:val="ConsPlusNonformat"/>
    <w:rsid w:val="009105A6"/>
    <w:pPr>
      <w:widowControl w:val="0"/>
      <w:suppressAutoHyphens/>
      <w:autoSpaceDE w:val="0"/>
    </w:pPr>
    <w:rPr>
      <w:rFonts w:ascii="Courier New" w:eastAsia="Arial" w:hAnsi="Courier New" w:cs="Courier New"/>
      <w:sz w:val="16"/>
      <w:szCs w:val="16"/>
      <w:lang w:eastAsia="ar-SA"/>
    </w:rPr>
  </w:style>
  <w:style w:type="paragraph" w:customStyle="1" w:styleId="ConsPlusTitle">
    <w:name w:val="ConsPlusTitle"/>
    <w:rsid w:val="009105A6"/>
    <w:pPr>
      <w:widowControl w:val="0"/>
      <w:suppressAutoHyphens/>
      <w:autoSpaceDE w:val="0"/>
    </w:pPr>
    <w:rPr>
      <w:rFonts w:ascii="Arial" w:eastAsia="Arial" w:hAnsi="Arial" w:cs="Arial"/>
      <w:b/>
      <w:bCs/>
      <w:sz w:val="14"/>
      <w:szCs w:val="14"/>
      <w:lang w:eastAsia="ar-SA"/>
    </w:rPr>
  </w:style>
  <w:style w:type="paragraph" w:customStyle="1" w:styleId="ConsPlusNormal">
    <w:name w:val="ConsPlusNormal"/>
    <w:rsid w:val="009105A6"/>
    <w:pPr>
      <w:widowControl w:val="0"/>
      <w:suppressAutoHyphens/>
      <w:autoSpaceDE w:val="0"/>
      <w:ind w:firstLine="720"/>
    </w:pPr>
    <w:rPr>
      <w:rFonts w:ascii="Arial" w:eastAsia="Arial" w:hAnsi="Arial" w:cs="Arial"/>
      <w:sz w:val="16"/>
      <w:szCs w:val="16"/>
      <w:lang w:eastAsia="ar-SA"/>
    </w:rPr>
  </w:style>
  <w:style w:type="paragraph" w:customStyle="1" w:styleId="15">
    <w:name w:val="заголовок 1"/>
    <w:basedOn w:val="a"/>
    <w:next w:val="a"/>
    <w:rsid w:val="009105A6"/>
    <w:pPr>
      <w:keepNext/>
      <w:jc w:val="center"/>
    </w:pPr>
    <w:rPr>
      <w:sz w:val="24"/>
      <w:szCs w:val="24"/>
    </w:rPr>
  </w:style>
  <w:style w:type="paragraph" w:customStyle="1" w:styleId="21">
    <w:name w:val="Основной текст 21"/>
    <w:basedOn w:val="a"/>
    <w:rsid w:val="009105A6"/>
    <w:pPr>
      <w:autoSpaceDE/>
      <w:jc w:val="both"/>
    </w:pPr>
  </w:style>
  <w:style w:type="paragraph" w:customStyle="1" w:styleId="31">
    <w:name w:val="Основной текст с отступом 31"/>
    <w:basedOn w:val="a"/>
    <w:rsid w:val="009105A6"/>
    <w:pPr>
      <w:spacing w:after="120"/>
      <w:ind w:left="283"/>
    </w:pPr>
    <w:rPr>
      <w:sz w:val="16"/>
      <w:szCs w:val="16"/>
    </w:rPr>
  </w:style>
  <w:style w:type="paragraph" w:customStyle="1" w:styleId="2">
    <w:name w:val="çàãîëîâîê 2"/>
    <w:rsid w:val="009105A6"/>
    <w:pPr>
      <w:keepNext/>
      <w:suppressAutoHyphens/>
      <w:autoSpaceDE w:val="0"/>
      <w:ind w:right="-625"/>
    </w:pPr>
    <w:rPr>
      <w:rFonts w:eastAsia="Arial"/>
      <w:sz w:val="24"/>
      <w:szCs w:val="24"/>
      <w:lang w:eastAsia="ar-SA"/>
    </w:rPr>
  </w:style>
  <w:style w:type="paragraph" w:customStyle="1" w:styleId="20">
    <w:name w:val="заголовок 2"/>
    <w:basedOn w:val="a"/>
    <w:next w:val="a"/>
    <w:rsid w:val="009105A6"/>
    <w:pPr>
      <w:keepNext/>
      <w:ind w:right="-625"/>
    </w:pPr>
    <w:rPr>
      <w:sz w:val="24"/>
      <w:szCs w:val="24"/>
    </w:rPr>
  </w:style>
  <w:style w:type="paragraph" w:customStyle="1" w:styleId="ConsNormal">
    <w:name w:val="ConsNormal"/>
    <w:rsid w:val="009105A6"/>
    <w:pPr>
      <w:widowControl w:val="0"/>
      <w:suppressAutoHyphens/>
      <w:autoSpaceDE w:val="0"/>
      <w:ind w:firstLine="720"/>
    </w:pPr>
    <w:rPr>
      <w:rFonts w:ascii="Arial" w:eastAsia="Arial" w:hAnsi="Arial" w:cs="Arial"/>
      <w:lang w:eastAsia="ar-SA"/>
    </w:rPr>
  </w:style>
  <w:style w:type="paragraph" w:customStyle="1" w:styleId="210">
    <w:name w:val="Основной текст с отступом 21"/>
    <w:basedOn w:val="a"/>
    <w:rsid w:val="009105A6"/>
    <w:pPr>
      <w:spacing w:after="120" w:line="480" w:lineRule="auto"/>
      <w:ind w:left="283"/>
    </w:pPr>
  </w:style>
  <w:style w:type="paragraph" w:customStyle="1" w:styleId="Default">
    <w:name w:val="Default"/>
    <w:rsid w:val="009105A6"/>
    <w:pPr>
      <w:suppressAutoHyphens/>
      <w:autoSpaceDE w:val="0"/>
    </w:pPr>
    <w:rPr>
      <w:rFonts w:eastAsia="Arial"/>
      <w:color w:val="000000"/>
      <w:sz w:val="24"/>
      <w:szCs w:val="24"/>
      <w:lang w:eastAsia="ar-SA"/>
    </w:rPr>
  </w:style>
  <w:style w:type="paragraph" w:customStyle="1" w:styleId="ConsNonformat">
    <w:name w:val="ConsNonformat"/>
    <w:rsid w:val="009105A6"/>
    <w:pPr>
      <w:widowControl w:val="0"/>
      <w:suppressAutoHyphens/>
      <w:autoSpaceDE w:val="0"/>
    </w:pPr>
    <w:rPr>
      <w:rFonts w:ascii="Courier New" w:eastAsia="Arial" w:hAnsi="Courier New" w:cs="Courier New"/>
      <w:sz w:val="16"/>
      <w:szCs w:val="16"/>
      <w:lang w:eastAsia="ar-SA"/>
    </w:rPr>
  </w:style>
  <w:style w:type="paragraph" w:styleId="ae">
    <w:name w:val="footnote text"/>
    <w:basedOn w:val="a"/>
    <w:link w:val="af"/>
    <w:rsid w:val="009105A6"/>
  </w:style>
  <w:style w:type="paragraph" w:styleId="af0">
    <w:name w:val="header"/>
    <w:basedOn w:val="a"/>
    <w:link w:val="af1"/>
    <w:uiPriority w:val="99"/>
    <w:rsid w:val="009105A6"/>
    <w:pPr>
      <w:tabs>
        <w:tab w:val="center" w:pos="4677"/>
        <w:tab w:val="right" w:pos="9355"/>
      </w:tabs>
    </w:pPr>
  </w:style>
  <w:style w:type="paragraph" w:styleId="af2">
    <w:name w:val="footer"/>
    <w:basedOn w:val="a"/>
    <w:rsid w:val="009105A6"/>
    <w:pPr>
      <w:tabs>
        <w:tab w:val="center" w:pos="4677"/>
        <w:tab w:val="right" w:pos="9355"/>
      </w:tabs>
    </w:pPr>
  </w:style>
  <w:style w:type="paragraph" w:customStyle="1" w:styleId="10">
    <w:name w:val="Стиль1"/>
    <w:basedOn w:val="a"/>
    <w:rsid w:val="009105A6"/>
    <w:pPr>
      <w:keepNext/>
      <w:keepLines/>
      <w:widowControl w:val="0"/>
      <w:numPr>
        <w:numId w:val="5"/>
      </w:numPr>
      <w:suppressLineNumbers/>
      <w:autoSpaceDE/>
      <w:spacing w:after="60"/>
    </w:pPr>
    <w:rPr>
      <w:b/>
      <w:bCs/>
      <w:sz w:val="28"/>
      <w:szCs w:val="28"/>
    </w:rPr>
  </w:style>
  <w:style w:type="paragraph" w:customStyle="1" w:styleId="211">
    <w:name w:val="Нумерованный список 21"/>
    <w:basedOn w:val="a"/>
    <w:rsid w:val="009105A6"/>
    <w:pPr>
      <w:tabs>
        <w:tab w:val="left" w:pos="432"/>
      </w:tabs>
      <w:autoSpaceDE/>
      <w:ind w:left="432" w:hanging="432"/>
    </w:pPr>
    <w:rPr>
      <w:sz w:val="24"/>
      <w:szCs w:val="24"/>
    </w:rPr>
  </w:style>
  <w:style w:type="paragraph" w:customStyle="1" w:styleId="22">
    <w:name w:val="Стиль2"/>
    <w:basedOn w:val="211"/>
    <w:rsid w:val="009105A6"/>
    <w:pPr>
      <w:keepNext/>
      <w:keepLines/>
      <w:widowControl w:val="0"/>
      <w:suppressLineNumbers/>
      <w:tabs>
        <w:tab w:val="num" w:pos="432"/>
      </w:tabs>
      <w:spacing w:after="60"/>
      <w:jc w:val="both"/>
    </w:pPr>
    <w:rPr>
      <w:b/>
      <w:bCs/>
    </w:rPr>
  </w:style>
  <w:style w:type="paragraph" w:customStyle="1" w:styleId="30">
    <w:name w:val="Стиль3"/>
    <w:basedOn w:val="210"/>
    <w:rsid w:val="009105A6"/>
    <w:pPr>
      <w:widowControl w:val="0"/>
      <w:numPr>
        <w:numId w:val="3"/>
      </w:numPr>
      <w:tabs>
        <w:tab w:val="left" w:pos="947"/>
        <w:tab w:val="left" w:pos="1080"/>
      </w:tabs>
      <w:autoSpaceDE/>
      <w:spacing w:after="0" w:line="240" w:lineRule="auto"/>
      <w:ind w:left="720" w:firstLine="0"/>
      <w:jc w:val="both"/>
      <w:textAlignment w:val="baseline"/>
    </w:pPr>
    <w:rPr>
      <w:sz w:val="24"/>
      <w:szCs w:val="24"/>
    </w:rPr>
  </w:style>
  <w:style w:type="paragraph" w:styleId="af3">
    <w:name w:val="Body Text Indent"/>
    <w:basedOn w:val="a"/>
    <w:rsid w:val="009105A6"/>
    <w:pPr>
      <w:spacing w:after="120"/>
      <w:ind w:left="283"/>
    </w:pPr>
  </w:style>
  <w:style w:type="paragraph" w:customStyle="1" w:styleId="af4">
    <w:name w:val="Таблицы (моноширинный)"/>
    <w:basedOn w:val="a"/>
    <w:next w:val="a"/>
    <w:rsid w:val="009105A6"/>
    <w:pPr>
      <w:widowControl w:val="0"/>
      <w:jc w:val="both"/>
    </w:pPr>
    <w:rPr>
      <w:rFonts w:ascii="Courier New" w:hAnsi="Courier New" w:cs="Courier New"/>
      <w:sz w:val="18"/>
      <w:szCs w:val="18"/>
    </w:rPr>
  </w:style>
  <w:style w:type="paragraph" w:customStyle="1" w:styleId="Preformat">
    <w:name w:val="Preformat"/>
    <w:rsid w:val="009105A6"/>
    <w:pPr>
      <w:suppressAutoHyphens/>
      <w:autoSpaceDE w:val="0"/>
    </w:pPr>
    <w:rPr>
      <w:rFonts w:ascii="Courier New" w:eastAsia="Arial" w:hAnsi="Courier New" w:cs="Courier New"/>
      <w:lang w:eastAsia="ar-SA"/>
    </w:rPr>
  </w:style>
  <w:style w:type="paragraph" w:customStyle="1" w:styleId="16">
    <w:name w:val="Обычный1"/>
    <w:rsid w:val="009105A6"/>
    <w:pPr>
      <w:widowControl w:val="0"/>
      <w:suppressAutoHyphens/>
      <w:spacing w:before="120" w:after="120"/>
      <w:ind w:firstLine="567"/>
      <w:jc w:val="both"/>
    </w:pPr>
    <w:rPr>
      <w:rFonts w:eastAsia="Arial"/>
      <w:sz w:val="24"/>
      <w:lang w:eastAsia="ar-SA"/>
    </w:rPr>
  </w:style>
  <w:style w:type="paragraph" w:customStyle="1" w:styleId="af5">
    <w:name w:val="Содержимое таблицы"/>
    <w:basedOn w:val="a"/>
    <w:rsid w:val="009105A6"/>
    <w:pPr>
      <w:suppressLineNumbers/>
    </w:pPr>
  </w:style>
  <w:style w:type="paragraph" w:customStyle="1" w:styleId="af6">
    <w:name w:val="Заголовок таблицы"/>
    <w:basedOn w:val="af5"/>
    <w:rsid w:val="009105A6"/>
    <w:pPr>
      <w:jc w:val="center"/>
    </w:pPr>
    <w:rPr>
      <w:b/>
      <w:bCs/>
    </w:rPr>
  </w:style>
  <w:style w:type="paragraph" w:customStyle="1" w:styleId="af7">
    <w:name w:val="Содержимое врезки"/>
    <w:basedOn w:val="ab"/>
    <w:rsid w:val="009105A6"/>
  </w:style>
  <w:style w:type="paragraph" w:styleId="23">
    <w:name w:val="Body Text 2"/>
    <w:basedOn w:val="a"/>
    <w:link w:val="24"/>
    <w:rsid w:val="002D2B8C"/>
    <w:pPr>
      <w:spacing w:after="120" w:line="480" w:lineRule="auto"/>
    </w:pPr>
  </w:style>
  <w:style w:type="paragraph" w:styleId="25">
    <w:name w:val="List Number 2"/>
    <w:basedOn w:val="a"/>
    <w:rsid w:val="00AA27D2"/>
    <w:pPr>
      <w:tabs>
        <w:tab w:val="num" w:pos="432"/>
      </w:tabs>
      <w:suppressAutoHyphens w:val="0"/>
      <w:autoSpaceDE/>
      <w:ind w:left="432" w:hanging="432"/>
    </w:pPr>
    <w:rPr>
      <w:sz w:val="24"/>
      <w:szCs w:val="24"/>
      <w:lang w:eastAsia="ru-RU"/>
    </w:rPr>
  </w:style>
  <w:style w:type="character" w:customStyle="1" w:styleId="11">
    <w:name w:val="Заголовок 1 Знак"/>
    <w:link w:val="1"/>
    <w:rsid w:val="005873A7"/>
    <w:rPr>
      <w:sz w:val="24"/>
      <w:szCs w:val="24"/>
      <w:lang w:eastAsia="ar-SA"/>
    </w:rPr>
  </w:style>
  <w:style w:type="character" w:customStyle="1" w:styleId="ac">
    <w:name w:val="Основной текст Знак"/>
    <w:link w:val="ab"/>
    <w:rsid w:val="005873A7"/>
    <w:rPr>
      <w:sz w:val="24"/>
      <w:szCs w:val="24"/>
      <w:lang w:eastAsia="ar-SA"/>
    </w:rPr>
  </w:style>
  <w:style w:type="character" w:customStyle="1" w:styleId="24">
    <w:name w:val="Основной текст 2 Знак"/>
    <w:link w:val="23"/>
    <w:rsid w:val="005873A7"/>
    <w:rPr>
      <w:lang w:eastAsia="ar-SA"/>
    </w:rPr>
  </w:style>
  <w:style w:type="paragraph" w:styleId="af8">
    <w:name w:val="Balloon Text"/>
    <w:basedOn w:val="a"/>
    <w:link w:val="af9"/>
    <w:rsid w:val="00806B00"/>
    <w:rPr>
      <w:rFonts w:ascii="Tahoma" w:hAnsi="Tahoma" w:cs="Tahoma"/>
      <w:sz w:val="16"/>
      <w:szCs w:val="16"/>
    </w:rPr>
  </w:style>
  <w:style w:type="character" w:customStyle="1" w:styleId="af9">
    <w:name w:val="Текст выноски Знак"/>
    <w:link w:val="af8"/>
    <w:rsid w:val="00806B00"/>
    <w:rPr>
      <w:rFonts w:ascii="Tahoma" w:hAnsi="Tahoma" w:cs="Tahoma"/>
      <w:sz w:val="16"/>
      <w:szCs w:val="16"/>
      <w:lang w:eastAsia="ar-SA"/>
    </w:rPr>
  </w:style>
  <w:style w:type="paragraph" w:styleId="32">
    <w:name w:val="Body Text Indent 3"/>
    <w:basedOn w:val="a"/>
    <w:link w:val="33"/>
    <w:rsid w:val="002B06BB"/>
    <w:pPr>
      <w:suppressAutoHyphens w:val="0"/>
      <w:autoSpaceDN w:val="0"/>
      <w:spacing w:after="120"/>
      <w:ind w:left="283"/>
    </w:pPr>
    <w:rPr>
      <w:sz w:val="16"/>
      <w:szCs w:val="16"/>
      <w:lang w:eastAsia="ru-RU"/>
    </w:rPr>
  </w:style>
  <w:style w:type="character" w:customStyle="1" w:styleId="33">
    <w:name w:val="Основной текст с отступом 3 Знак"/>
    <w:link w:val="32"/>
    <w:rsid w:val="002B06BB"/>
    <w:rPr>
      <w:sz w:val="16"/>
      <w:szCs w:val="16"/>
    </w:rPr>
  </w:style>
  <w:style w:type="paragraph" w:styleId="26">
    <w:name w:val="Body Text Indent 2"/>
    <w:basedOn w:val="a"/>
    <w:link w:val="27"/>
    <w:rsid w:val="002B06BB"/>
    <w:pPr>
      <w:suppressAutoHyphens w:val="0"/>
      <w:autoSpaceDN w:val="0"/>
      <w:spacing w:after="120" w:line="480" w:lineRule="auto"/>
      <w:ind w:left="283"/>
    </w:pPr>
    <w:rPr>
      <w:lang w:eastAsia="ru-RU"/>
    </w:rPr>
  </w:style>
  <w:style w:type="character" w:customStyle="1" w:styleId="27">
    <w:name w:val="Основной текст с отступом 2 Знак"/>
    <w:basedOn w:val="a0"/>
    <w:link w:val="26"/>
    <w:rsid w:val="002B06BB"/>
  </w:style>
  <w:style w:type="table" w:styleId="afa">
    <w:name w:val="Table Grid"/>
    <w:basedOn w:val="a1"/>
    <w:rsid w:val="002B06BB"/>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Текст сноски Знак"/>
    <w:link w:val="ae"/>
    <w:rsid w:val="002B06BB"/>
    <w:rPr>
      <w:lang w:eastAsia="ar-SA"/>
    </w:rPr>
  </w:style>
  <w:style w:type="paragraph" w:customStyle="1" w:styleId="Style17">
    <w:name w:val="Style17"/>
    <w:basedOn w:val="a"/>
    <w:rsid w:val="002B06BB"/>
    <w:pPr>
      <w:widowControl w:val="0"/>
      <w:suppressAutoHyphens w:val="0"/>
      <w:autoSpaceDN w:val="0"/>
      <w:adjustRightInd w:val="0"/>
      <w:spacing w:line="278" w:lineRule="exact"/>
    </w:pPr>
    <w:rPr>
      <w:rFonts w:ascii="Franklin Gothic Medium" w:hAnsi="Franklin Gothic Medium"/>
      <w:sz w:val="24"/>
      <w:szCs w:val="24"/>
      <w:lang w:eastAsia="ru-RU"/>
    </w:rPr>
  </w:style>
  <w:style w:type="paragraph" w:customStyle="1" w:styleId="Style19">
    <w:name w:val="Style19"/>
    <w:basedOn w:val="a"/>
    <w:rsid w:val="002B06BB"/>
    <w:pPr>
      <w:widowControl w:val="0"/>
      <w:suppressAutoHyphens w:val="0"/>
      <w:autoSpaceDN w:val="0"/>
      <w:adjustRightInd w:val="0"/>
      <w:spacing w:line="280" w:lineRule="exact"/>
      <w:jc w:val="both"/>
    </w:pPr>
    <w:rPr>
      <w:rFonts w:ascii="Franklin Gothic Medium" w:hAnsi="Franklin Gothic Medium"/>
      <w:sz w:val="24"/>
      <w:szCs w:val="24"/>
      <w:lang w:eastAsia="ru-RU"/>
    </w:rPr>
  </w:style>
  <w:style w:type="paragraph" w:customStyle="1" w:styleId="Style18">
    <w:name w:val="Style18"/>
    <w:basedOn w:val="a"/>
    <w:rsid w:val="002B06BB"/>
    <w:pPr>
      <w:widowControl w:val="0"/>
      <w:suppressAutoHyphens w:val="0"/>
      <w:autoSpaceDN w:val="0"/>
      <w:adjustRightInd w:val="0"/>
      <w:spacing w:line="278" w:lineRule="exact"/>
    </w:pPr>
    <w:rPr>
      <w:rFonts w:ascii="Franklin Gothic Medium" w:hAnsi="Franklin Gothic Medium"/>
      <w:sz w:val="24"/>
      <w:szCs w:val="24"/>
      <w:lang w:eastAsia="ru-RU"/>
    </w:rPr>
  </w:style>
  <w:style w:type="paragraph" w:customStyle="1" w:styleId="Style9">
    <w:name w:val="Style9"/>
    <w:basedOn w:val="a"/>
    <w:rsid w:val="002B06BB"/>
    <w:pPr>
      <w:widowControl w:val="0"/>
      <w:suppressAutoHyphens w:val="0"/>
      <w:autoSpaceDN w:val="0"/>
      <w:adjustRightInd w:val="0"/>
    </w:pPr>
    <w:rPr>
      <w:rFonts w:ascii="Franklin Gothic Medium" w:hAnsi="Franklin Gothic Medium"/>
      <w:sz w:val="24"/>
      <w:szCs w:val="24"/>
      <w:lang w:eastAsia="ru-RU"/>
    </w:rPr>
  </w:style>
  <w:style w:type="character" w:customStyle="1" w:styleId="FontStyle30">
    <w:name w:val="Font Style30"/>
    <w:rsid w:val="002B06BB"/>
    <w:rPr>
      <w:rFonts w:ascii="Times New Roman" w:hAnsi="Times New Roman" w:cs="Times New Roman" w:hint="default"/>
      <w:sz w:val="24"/>
      <w:szCs w:val="24"/>
    </w:rPr>
  </w:style>
  <w:style w:type="paragraph" w:styleId="afb">
    <w:name w:val="List Paragraph"/>
    <w:basedOn w:val="a"/>
    <w:uiPriority w:val="34"/>
    <w:qFormat/>
    <w:rsid w:val="00ED4F54"/>
    <w:pPr>
      <w:suppressAutoHyphens w:val="0"/>
      <w:autoSpaceDE/>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f1">
    <w:name w:val="Верхний колонтитул Знак"/>
    <w:basedOn w:val="a0"/>
    <w:link w:val="af0"/>
    <w:uiPriority w:val="99"/>
    <w:rsid w:val="00CB0DC9"/>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404"/>
    <w:pPr>
      <w:suppressAutoHyphens/>
      <w:autoSpaceDE w:val="0"/>
    </w:pPr>
    <w:rPr>
      <w:lang w:eastAsia="ar-SA"/>
    </w:rPr>
  </w:style>
  <w:style w:type="paragraph" w:styleId="1">
    <w:name w:val="heading 1"/>
    <w:basedOn w:val="a"/>
    <w:next w:val="a"/>
    <w:link w:val="11"/>
    <w:qFormat/>
    <w:rsid w:val="009105A6"/>
    <w:pPr>
      <w:keepNext/>
      <w:numPr>
        <w:numId w:val="1"/>
      </w:numPr>
      <w:outlineLvl w:val="0"/>
    </w:pPr>
    <w:rPr>
      <w:sz w:val="24"/>
      <w:szCs w:val="24"/>
    </w:rPr>
  </w:style>
  <w:style w:type="paragraph" w:styleId="3">
    <w:name w:val="heading 3"/>
    <w:basedOn w:val="a"/>
    <w:next w:val="a"/>
    <w:qFormat/>
    <w:rsid w:val="009105A6"/>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9105A6"/>
    <w:rPr>
      <w:rFonts w:ascii="Symbol" w:hAnsi="Symbol" w:cs="Symbol"/>
    </w:rPr>
  </w:style>
  <w:style w:type="character" w:customStyle="1" w:styleId="WW8Num4z0">
    <w:name w:val="WW8Num4z0"/>
    <w:rsid w:val="009105A6"/>
    <w:rPr>
      <w:rFonts w:ascii="Times New Roman" w:eastAsia="Times New Roman" w:hAnsi="Times New Roman" w:cs="Times New Roman"/>
    </w:rPr>
  </w:style>
  <w:style w:type="character" w:customStyle="1" w:styleId="WW8Num4z1">
    <w:name w:val="WW8Num4z1"/>
    <w:rsid w:val="009105A6"/>
    <w:rPr>
      <w:rFonts w:ascii="Courier New" w:hAnsi="Courier New"/>
    </w:rPr>
  </w:style>
  <w:style w:type="character" w:customStyle="1" w:styleId="WW8Num4z2">
    <w:name w:val="WW8Num4z2"/>
    <w:rsid w:val="009105A6"/>
    <w:rPr>
      <w:rFonts w:ascii="Wingdings" w:hAnsi="Wingdings"/>
    </w:rPr>
  </w:style>
  <w:style w:type="character" w:customStyle="1" w:styleId="WW8Num4z3">
    <w:name w:val="WW8Num4z3"/>
    <w:rsid w:val="009105A6"/>
    <w:rPr>
      <w:rFonts w:ascii="Symbol" w:hAnsi="Symbol"/>
    </w:rPr>
  </w:style>
  <w:style w:type="character" w:customStyle="1" w:styleId="12">
    <w:name w:val="Основной шрифт абзаца1"/>
    <w:rsid w:val="009105A6"/>
  </w:style>
  <w:style w:type="character" w:styleId="a3">
    <w:name w:val="Hyperlink"/>
    <w:rsid w:val="009105A6"/>
    <w:rPr>
      <w:color w:val="0000FF"/>
      <w:u w:val="single"/>
    </w:rPr>
  </w:style>
  <w:style w:type="character" w:customStyle="1" w:styleId="a4">
    <w:name w:val="Основной шрифт"/>
    <w:rsid w:val="009105A6"/>
  </w:style>
  <w:style w:type="character" w:customStyle="1" w:styleId="a5">
    <w:name w:val="Символ сноски"/>
    <w:rsid w:val="009105A6"/>
    <w:rPr>
      <w:vertAlign w:val="superscript"/>
    </w:rPr>
  </w:style>
  <w:style w:type="character" w:styleId="a6">
    <w:name w:val="page number"/>
    <w:basedOn w:val="12"/>
    <w:rsid w:val="009105A6"/>
  </w:style>
  <w:style w:type="character" w:styleId="a7">
    <w:name w:val="footnote reference"/>
    <w:rsid w:val="009105A6"/>
    <w:rPr>
      <w:vertAlign w:val="superscript"/>
    </w:rPr>
  </w:style>
  <w:style w:type="character" w:styleId="a8">
    <w:name w:val="endnote reference"/>
    <w:rsid w:val="009105A6"/>
    <w:rPr>
      <w:vertAlign w:val="superscript"/>
    </w:rPr>
  </w:style>
  <w:style w:type="character" w:customStyle="1" w:styleId="a9">
    <w:name w:val="Символы концевой сноски"/>
    <w:rsid w:val="009105A6"/>
  </w:style>
  <w:style w:type="paragraph" w:customStyle="1" w:styleId="aa">
    <w:name w:val="Заголовок"/>
    <w:basedOn w:val="a"/>
    <w:next w:val="ab"/>
    <w:rsid w:val="009105A6"/>
    <w:pPr>
      <w:keepNext/>
      <w:spacing w:before="240" w:after="120"/>
    </w:pPr>
    <w:rPr>
      <w:rFonts w:ascii="Arial" w:eastAsia="Microsoft YaHei" w:hAnsi="Arial" w:cs="Mangal"/>
      <w:sz w:val="28"/>
      <w:szCs w:val="28"/>
    </w:rPr>
  </w:style>
  <w:style w:type="paragraph" w:styleId="ab">
    <w:name w:val="Body Text"/>
    <w:basedOn w:val="a"/>
    <w:link w:val="ac"/>
    <w:rsid w:val="009105A6"/>
    <w:rPr>
      <w:sz w:val="24"/>
      <w:szCs w:val="24"/>
    </w:rPr>
  </w:style>
  <w:style w:type="paragraph" w:styleId="ad">
    <w:name w:val="List"/>
    <w:basedOn w:val="ab"/>
    <w:rsid w:val="009105A6"/>
    <w:rPr>
      <w:rFonts w:ascii="Arial" w:hAnsi="Arial" w:cs="Mangal"/>
    </w:rPr>
  </w:style>
  <w:style w:type="paragraph" w:customStyle="1" w:styleId="13">
    <w:name w:val="Название1"/>
    <w:basedOn w:val="a"/>
    <w:rsid w:val="009105A6"/>
    <w:pPr>
      <w:suppressLineNumbers/>
      <w:spacing w:before="120" w:after="120"/>
    </w:pPr>
    <w:rPr>
      <w:rFonts w:ascii="Arial" w:hAnsi="Arial" w:cs="Mangal"/>
      <w:i/>
      <w:iCs/>
      <w:szCs w:val="24"/>
    </w:rPr>
  </w:style>
  <w:style w:type="paragraph" w:customStyle="1" w:styleId="14">
    <w:name w:val="Указатель1"/>
    <w:basedOn w:val="a"/>
    <w:rsid w:val="009105A6"/>
    <w:pPr>
      <w:suppressLineNumbers/>
    </w:pPr>
    <w:rPr>
      <w:rFonts w:ascii="Arial" w:hAnsi="Arial" w:cs="Mangal"/>
    </w:rPr>
  </w:style>
  <w:style w:type="paragraph" w:customStyle="1" w:styleId="ConsPlusNonformat">
    <w:name w:val="ConsPlusNonformat"/>
    <w:rsid w:val="009105A6"/>
    <w:pPr>
      <w:widowControl w:val="0"/>
      <w:suppressAutoHyphens/>
      <w:autoSpaceDE w:val="0"/>
    </w:pPr>
    <w:rPr>
      <w:rFonts w:ascii="Courier New" w:eastAsia="Arial" w:hAnsi="Courier New" w:cs="Courier New"/>
      <w:sz w:val="16"/>
      <w:szCs w:val="16"/>
      <w:lang w:eastAsia="ar-SA"/>
    </w:rPr>
  </w:style>
  <w:style w:type="paragraph" w:customStyle="1" w:styleId="ConsPlusTitle">
    <w:name w:val="ConsPlusTitle"/>
    <w:rsid w:val="009105A6"/>
    <w:pPr>
      <w:widowControl w:val="0"/>
      <w:suppressAutoHyphens/>
      <w:autoSpaceDE w:val="0"/>
    </w:pPr>
    <w:rPr>
      <w:rFonts w:ascii="Arial" w:eastAsia="Arial" w:hAnsi="Arial" w:cs="Arial"/>
      <w:b/>
      <w:bCs/>
      <w:sz w:val="14"/>
      <w:szCs w:val="14"/>
      <w:lang w:eastAsia="ar-SA"/>
    </w:rPr>
  </w:style>
  <w:style w:type="paragraph" w:customStyle="1" w:styleId="ConsPlusNormal">
    <w:name w:val="ConsPlusNormal"/>
    <w:rsid w:val="009105A6"/>
    <w:pPr>
      <w:widowControl w:val="0"/>
      <w:suppressAutoHyphens/>
      <w:autoSpaceDE w:val="0"/>
      <w:ind w:firstLine="720"/>
    </w:pPr>
    <w:rPr>
      <w:rFonts w:ascii="Arial" w:eastAsia="Arial" w:hAnsi="Arial" w:cs="Arial"/>
      <w:sz w:val="16"/>
      <w:szCs w:val="16"/>
      <w:lang w:eastAsia="ar-SA"/>
    </w:rPr>
  </w:style>
  <w:style w:type="paragraph" w:customStyle="1" w:styleId="15">
    <w:name w:val="заголовок 1"/>
    <w:basedOn w:val="a"/>
    <w:next w:val="a"/>
    <w:rsid w:val="009105A6"/>
    <w:pPr>
      <w:keepNext/>
      <w:jc w:val="center"/>
    </w:pPr>
    <w:rPr>
      <w:sz w:val="24"/>
      <w:szCs w:val="24"/>
    </w:rPr>
  </w:style>
  <w:style w:type="paragraph" w:customStyle="1" w:styleId="21">
    <w:name w:val="Основной текст 21"/>
    <w:basedOn w:val="a"/>
    <w:rsid w:val="009105A6"/>
    <w:pPr>
      <w:autoSpaceDE/>
      <w:jc w:val="both"/>
    </w:pPr>
  </w:style>
  <w:style w:type="paragraph" w:customStyle="1" w:styleId="31">
    <w:name w:val="Основной текст с отступом 31"/>
    <w:basedOn w:val="a"/>
    <w:rsid w:val="009105A6"/>
    <w:pPr>
      <w:spacing w:after="120"/>
      <w:ind w:left="283"/>
    </w:pPr>
    <w:rPr>
      <w:sz w:val="16"/>
      <w:szCs w:val="16"/>
    </w:rPr>
  </w:style>
  <w:style w:type="paragraph" w:customStyle="1" w:styleId="2">
    <w:name w:val="çàãîëîâîê 2"/>
    <w:rsid w:val="009105A6"/>
    <w:pPr>
      <w:keepNext/>
      <w:suppressAutoHyphens/>
      <w:autoSpaceDE w:val="0"/>
      <w:ind w:right="-625"/>
    </w:pPr>
    <w:rPr>
      <w:rFonts w:eastAsia="Arial"/>
      <w:sz w:val="24"/>
      <w:szCs w:val="24"/>
      <w:lang w:eastAsia="ar-SA"/>
    </w:rPr>
  </w:style>
  <w:style w:type="paragraph" w:customStyle="1" w:styleId="20">
    <w:name w:val="заголовок 2"/>
    <w:basedOn w:val="a"/>
    <w:next w:val="a"/>
    <w:rsid w:val="009105A6"/>
    <w:pPr>
      <w:keepNext/>
      <w:ind w:right="-625"/>
    </w:pPr>
    <w:rPr>
      <w:sz w:val="24"/>
      <w:szCs w:val="24"/>
    </w:rPr>
  </w:style>
  <w:style w:type="paragraph" w:customStyle="1" w:styleId="ConsNormal">
    <w:name w:val="ConsNormal"/>
    <w:rsid w:val="009105A6"/>
    <w:pPr>
      <w:widowControl w:val="0"/>
      <w:suppressAutoHyphens/>
      <w:autoSpaceDE w:val="0"/>
      <w:ind w:firstLine="720"/>
    </w:pPr>
    <w:rPr>
      <w:rFonts w:ascii="Arial" w:eastAsia="Arial" w:hAnsi="Arial" w:cs="Arial"/>
      <w:lang w:eastAsia="ar-SA"/>
    </w:rPr>
  </w:style>
  <w:style w:type="paragraph" w:customStyle="1" w:styleId="210">
    <w:name w:val="Основной текст с отступом 21"/>
    <w:basedOn w:val="a"/>
    <w:rsid w:val="009105A6"/>
    <w:pPr>
      <w:spacing w:after="120" w:line="480" w:lineRule="auto"/>
      <w:ind w:left="283"/>
    </w:pPr>
  </w:style>
  <w:style w:type="paragraph" w:customStyle="1" w:styleId="Default">
    <w:name w:val="Default"/>
    <w:rsid w:val="009105A6"/>
    <w:pPr>
      <w:suppressAutoHyphens/>
      <w:autoSpaceDE w:val="0"/>
    </w:pPr>
    <w:rPr>
      <w:rFonts w:eastAsia="Arial"/>
      <w:color w:val="000000"/>
      <w:sz w:val="24"/>
      <w:szCs w:val="24"/>
      <w:lang w:eastAsia="ar-SA"/>
    </w:rPr>
  </w:style>
  <w:style w:type="paragraph" w:customStyle="1" w:styleId="ConsNonformat">
    <w:name w:val="ConsNonformat"/>
    <w:rsid w:val="009105A6"/>
    <w:pPr>
      <w:widowControl w:val="0"/>
      <w:suppressAutoHyphens/>
      <w:autoSpaceDE w:val="0"/>
    </w:pPr>
    <w:rPr>
      <w:rFonts w:ascii="Courier New" w:eastAsia="Arial" w:hAnsi="Courier New" w:cs="Courier New"/>
      <w:sz w:val="16"/>
      <w:szCs w:val="16"/>
      <w:lang w:eastAsia="ar-SA"/>
    </w:rPr>
  </w:style>
  <w:style w:type="paragraph" w:styleId="ae">
    <w:name w:val="footnote text"/>
    <w:basedOn w:val="a"/>
    <w:link w:val="af"/>
    <w:rsid w:val="009105A6"/>
  </w:style>
  <w:style w:type="paragraph" w:styleId="af0">
    <w:name w:val="header"/>
    <w:basedOn w:val="a"/>
    <w:link w:val="af1"/>
    <w:uiPriority w:val="99"/>
    <w:rsid w:val="009105A6"/>
    <w:pPr>
      <w:tabs>
        <w:tab w:val="center" w:pos="4677"/>
        <w:tab w:val="right" w:pos="9355"/>
      </w:tabs>
    </w:pPr>
  </w:style>
  <w:style w:type="paragraph" w:styleId="af2">
    <w:name w:val="footer"/>
    <w:basedOn w:val="a"/>
    <w:rsid w:val="009105A6"/>
    <w:pPr>
      <w:tabs>
        <w:tab w:val="center" w:pos="4677"/>
        <w:tab w:val="right" w:pos="9355"/>
      </w:tabs>
    </w:pPr>
  </w:style>
  <w:style w:type="paragraph" w:customStyle="1" w:styleId="10">
    <w:name w:val="Стиль1"/>
    <w:basedOn w:val="a"/>
    <w:rsid w:val="009105A6"/>
    <w:pPr>
      <w:keepNext/>
      <w:keepLines/>
      <w:widowControl w:val="0"/>
      <w:numPr>
        <w:numId w:val="5"/>
      </w:numPr>
      <w:suppressLineNumbers/>
      <w:autoSpaceDE/>
      <w:spacing w:after="60"/>
    </w:pPr>
    <w:rPr>
      <w:b/>
      <w:bCs/>
      <w:sz w:val="28"/>
      <w:szCs w:val="28"/>
    </w:rPr>
  </w:style>
  <w:style w:type="paragraph" w:customStyle="1" w:styleId="211">
    <w:name w:val="Нумерованный список 21"/>
    <w:basedOn w:val="a"/>
    <w:rsid w:val="009105A6"/>
    <w:pPr>
      <w:tabs>
        <w:tab w:val="left" w:pos="432"/>
      </w:tabs>
      <w:autoSpaceDE/>
      <w:ind w:left="432" w:hanging="432"/>
    </w:pPr>
    <w:rPr>
      <w:sz w:val="24"/>
      <w:szCs w:val="24"/>
    </w:rPr>
  </w:style>
  <w:style w:type="paragraph" w:customStyle="1" w:styleId="22">
    <w:name w:val="Стиль2"/>
    <w:basedOn w:val="211"/>
    <w:rsid w:val="009105A6"/>
    <w:pPr>
      <w:keepNext/>
      <w:keepLines/>
      <w:widowControl w:val="0"/>
      <w:suppressLineNumbers/>
      <w:tabs>
        <w:tab w:val="num" w:pos="432"/>
      </w:tabs>
      <w:spacing w:after="60"/>
      <w:jc w:val="both"/>
    </w:pPr>
    <w:rPr>
      <w:b/>
      <w:bCs/>
    </w:rPr>
  </w:style>
  <w:style w:type="paragraph" w:customStyle="1" w:styleId="30">
    <w:name w:val="Стиль3"/>
    <w:basedOn w:val="210"/>
    <w:rsid w:val="009105A6"/>
    <w:pPr>
      <w:widowControl w:val="0"/>
      <w:numPr>
        <w:numId w:val="3"/>
      </w:numPr>
      <w:tabs>
        <w:tab w:val="left" w:pos="947"/>
        <w:tab w:val="left" w:pos="1080"/>
      </w:tabs>
      <w:autoSpaceDE/>
      <w:spacing w:after="0" w:line="240" w:lineRule="auto"/>
      <w:ind w:left="720" w:firstLine="0"/>
      <w:jc w:val="both"/>
      <w:textAlignment w:val="baseline"/>
    </w:pPr>
    <w:rPr>
      <w:sz w:val="24"/>
      <w:szCs w:val="24"/>
    </w:rPr>
  </w:style>
  <w:style w:type="paragraph" w:styleId="af3">
    <w:name w:val="Body Text Indent"/>
    <w:basedOn w:val="a"/>
    <w:rsid w:val="009105A6"/>
    <w:pPr>
      <w:spacing w:after="120"/>
      <w:ind w:left="283"/>
    </w:pPr>
  </w:style>
  <w:style w:type="paragraph" w:customStyle="1" w:styleId="af4">
    <w:name w:val="Таблицы (моноширинный)"/>
    <w:basedOn w:val="a"/>
    <w:next w:val="a"/>
    <w:rsid w:val="009105A6"/>
    <w:pPr>
      <w:widowControl w:val="0"/>
      <w:jc w:val="both"/>
    </w:pPr>
    <w:rPr>
      <w:rFonts w:ascii="Courier New" w:hAnsi="Courier New" w:cs="Courier New"/>
      <w:sz w:val="18"/>
      <w:szCs w:val="18"/>
    </w:rPr>
  </w:style>
  <w:style w:type="paragraph" w:customStyle="1" w:styleId="Preformat">
    <w:name w:val="Preformat"/>
    <w:rsid w:val="009105A6"/>
    <w:pPr>
      <w:suppressAutoHyphens/>
      <w:autoSpaceDE w:val="0"/>
    </w:pPr>
    <w:rPr>
      <w:rFonts w:ascii="Courier New" w:eastAsia="Arial" w:hAnsi="Courier New" w:cs="Courier New"/>
      <w:lang w:eastAsia="ar-SA"/>
    </w:rPr>
  </w:style>
  <w:style w:type="paragraph" w:customStyle="1" w:styleId="16">
    <w:name w:val="Обычный1"/>
    <w:rsid w:val="009105A6"/>
    <w:pPr>
      <w:widowControl w:val="0"/>
      <w:suppressAutoHyphens/>
      <w:spacing w:before="120" w:after="120"/>
      <w:ind w:firstLine="567"/>
      <w:jc w:val="both"/>
    </w:pPr>
    <w:rPr>
      <w:rFonts w:eastAsia="Arial"/>
      <w:sz w:val="24"/>
      <w:lang w:eastAsia="ar-SA"/>
    </w:rPr>
  </w:style>
  <w:style w:type="paragraph" w:customStyle="1" w:styleId="af5">
    <w:name w:val="Содержимое таблицы"/>
    <w:basedOn w:val="a"/>
    <w:rsid w:val="009105A6"/>
    <w:pPr>
      <w:suppressLineNumbers/>
    </w:pPr>
  </w:style>
  <w:style w:type="paragraph" w:customStyle="1" w:styleId="af6">
    <w:name w:val="Заголовок таблицы"/>
    <w:basedOn w:val="af5"/>
    <w:rsid w:val="009105A6"/>
    <w:pPr>
      <w:jc w:val="center"/>
    </w:pPr>
    <w:rPr>
      <w:b/>
      <w:bCs/>
    </w:rPr>
  </w:style>
  <w:style w:type="paragraph" w:customStyle="1" w:styleId="af7">
    <w:name w:val="Содержимое врезки"/>
    <w:basedOn w:val="ab"/>
    <w:rsid w:val="009105A6"/>
  </w:style>
  <w:style w:type="paragraph" w:styleId="23">
    <w:name w:val="Body Text 2"/>
    <w:basedOn w:val="a"/>
    <w:link w:val="24"/>
    <w:rsid w:val="002D2B8C"/>
    <w:pPr>
      <w:spacing w:after="120" w:line="480" w:lineRule="auto"/>
    </w:pPr>
  </w:style>
  <w:style w:type="paragraph" w:styleId="25">
    <w:name w:val="List Number 2"/>
    <w:basedOn w:val="a"/>
    <w:rsid w:val="00AA27D2"/>
    <w:pPr>
      <w:tabs>
        <w:tab w:val="num" w:pos="432"/>
      </w:tabs>
      <w:suppressAutoHyphens w:val="0"/>
      <w:autoSpaceDE/>
      <w:ind w:left="432" w:hanging="432"/>
    </w:pPr>
    <w:rPr>
      <w:sz w:val="24"/>
      <w:szCs w:val="24"/>
      <w:lang w:eastAsia="ru-RU"/>
    </w:rPr>
  </w:style>
  <w:style w:type="character" w:customStyle="1" w:styleId="11">
    <w:name w:val="Заголовок 1 Знак"/>
    <w:link w:val="1"/>
    <w:rsid w:val="005873A7"/>
    <w:rPr>
      <w:sz w:val="24"/>
      <w:szCs w:val="24"/>
      <w:lang w:eastAsia="ar-SA"/>
    </w:rPr>
  </w:style>
  <w:style w:type="character" w:customStyle="1" w:styleId="ac">
    <w:name w:val="Основной текст Знак"/>
    <w:link w:val="ab"/>
    <w:rsid w:val="005873A7"/>
    <w:rPr>
      <w:sz w:val="24"/>
      <w:szCs w:val="24"/>
      <w:lang w:eastAsia="ar-SA"/>
    </w:rPr>
  </w:style>
  <w:style w:type="character" w:customStyle="1" w:styleId="24">
    <w:name w:val="Основной текст 2 Знак"/>
    <w:link w:val="23"/>
    <w:rsid w:val="005873A7"/>
    <w:rPr>
      <w:lang w:eastAsia="ar-SA"/>
    </w:rPr>
  </w:style>
  <w:style w:type="paragraph" w:styleId="af8">
    <w:name w:val="Balloon Text"/>
    <w:basedOn w:val="a"/>
    <w:link w:val="af9"/>
    <w:rsid w:val="00806B00"/>
    <w:rPr>
      <w:rFonts w:ascii="Tahoma" w:hAnsi="Tahoma" w:cs="Tahoma"/>
      <w:sz w:val="16"/>
      <w:szCs w:val="16"/>
    </w:rPr>
  </w:style>
  <w:style w:type="character" w:customStyle="1" w:styleId="af9">
    <w:name w:val="Текст выноски Знак"/>
    <w:link w:val="af8"/>
    <w:rsid w:val="00806B00"/>
    <w:rPr>
      <w:rFonts w:ascii="Tahoma" w:hAnsi="Tahoma" w:cs="Tahoma"/>
      <w:sz w:val="16"/>
      <w:szCs w:val="16"/>
      <w:lang w:eastAsia="ar-SA"/>
    </w:rPr>
  </w:style>
  <w:style w:type="paragraph" w:styleId="32">
    <w:name w:val="Body Text Indent 3"/>
    <w:basedOn w:val="a"/>
    <w:link w:val="33"/>
    <w:rsid w:val="002B06BB"/>
    <w:pPr>
      <w:suppressAutoHyphens w:val="0"/>
      <w:autoSpaceDN w:val="0"/>
      <w:spacing w:after="120"/>
      <w:ind w:left="283"/>
    </w:pPr>
    <w:rPr>
      <w:sz w:val="16"/>
      <w:szCs w:val="16"/>
      <w:lang w:eastAsia="ru-RU"/>
    </w:rPr>
  </w:style>
  <w:style w:type="character" w:customStyle="1" w:styleId="33">
    <w:name w:val="Основной текст с отступом 3 Знак"/>
    <w:link w:val="32"/>
    <w:rsid w:val="002B06BB"/>
    <w:rPr>
      <w:sz w:val="16"/>
      <w:szCs w:val="16"/>
    </w:rPr>
  </w:style>
  <w:style w:type="paragraph" w:styleId="26">
    <w:name w:val="Body Text Indent 2"/>
    <w:basedOn w:val="a"/>
    <w:link w:val="27"/>
    <w:rsid w:val="002B06BB"/>
    <w:pPr>
      <w:suppressAutoHyphens w:val="0"/>
      <w:autoSpaceDN w:val="0"/>
      <w:spacing w:after="120" w:line="480" w:lineRule="auto"/>
      <w:ind w:left="283"/>
    </w:pPr>
    <w:rPr>
      <w:lang w:eastAsia="ru-RU"/>
    </w:rPr>
  </w:style>
  <w:style w:type="character" w:customStyle="1" w:styleId="27">
    <w:name w:val="Основной текст с отступом 2 Знак"/>
    <w:basedOn w:val="a0"/>
    <w:link w:val="26"/>
    <w:rsid w:val="002B06BB"/>
  </w:style>
  <w:style w:type="table" w:styleId="afa">
    <w:name w:val="Table Grid"/>
    <w:basedOn w:val="a1"/>
    <w:rsid w:val="002B06BB"/>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Текст сноски Знак"/>
    <w:link w:val="ae"/>
    <w:rsid w:val="002B06BB"/>
    <w:rPr>
      <w:lang w:eastAsia="ar-SA"/>
    </w:rPr>
  </w:style>
  <w:style w:type="paragraph" w:customStyle="1" w:styleId="Style17">
    <w:name w:val="Style17"/>
    <w:basedOn w:val="a"/>
    <w:rsid w:val="002B06BB"/>
    <w:pPr>
      <w:widowControl w:val="0"/>
      <w:suppressAutoHyphens w:val="0"/>
      <w:autoSpaceDN w:val="0"/>
      <w:adjustRightInd w:val="0"/>
      <w:spacing w:line="278" w:lineRule="exact"/>
    </w:pPr>
    <w:rPr>
      <w:rFonts w:ascii="Franklin Gothic Medium" w:hAnsi="Franklin Gothic Medium"/>
      <w:sz w:val="24"/>
      <w:szCs w:val="24"/>
      <w:lang w:eastAsia="ru-RU"/>
    </w:rPr>
  </w:style>
  <w:style w:type="paragraph" w:customStyle="1" w:styleId="Style19">
    <w:name w:val="Style19"/>
    <w:basedOn w:val="a"/>
    <w:rsid w:val="002B06BB"/>
    <w:pPr>
      <w:widowControl w:val="0"/>
      <w:suppressAutoHyphens w:val="0"/>
      <w:autoSpaceDN w:val="0"/>
      <w:adjustRightInd w:val="0"/>
      <w:spacing w:line="280" w:lineRule="exact"/>
      <w:jc w:val="both"/>
    </w:pPr>
    <w:rPr>
      <w:rFonts w:ascii="Franklin Gothic Medium" w:hAnsi="Franklin Gothic Medium"/>
      <w:sz w:val="24"/>
      <w:szCs w:val="24"/>
      <w:lang w:eastAsia="ru-RU"/>
    </w:rPr>
  </w:style>
  <w:style w:type="paragraph" w:customStyle="1" w:styleId="Style18">
    <w:name w:val="Style18"/>
    <w:basedOn w:val="a"/>
    <w:rsid w:val="002B06BB"/>
    <w:pPr>
      <w:widowControl w:val="0"/>
      <w:suppressAutoHyphens w:val="0"/>
      <w:autoSpaceDN w:val="0"/>
      <w:adjustRightInd w:val="0"/>
      <w:spacing w:line="278" w:lineRule="exact"/>
    </w:pPr>
    <w:rPr>
      <w:rFonts w:ascii="Franklin Gothic Medium" w:hAnsi="Franklin Gothic Medium"/>
      <w:sz w:val="24"/>
      <w:szCs w:val="24"/>
      <w:lang w:eastAsia="ru-RU"/>
    </w:rPr>
  </w:style>
  <w:style w:type="paragraph" w:customStyle="1" w:styleId="Style9">
    <w:name w:val="Style9"/>
    <w:basedOn w:val="a"/>
    <w:rsid w:val="002B06BB"/>
    <w:pPr>
      <w:widowControl w:val="0"/>
      <w:suppressAutoHyphens w:val="0"/>
      <w:autoSpaceDN w:val="0"/>
      <w:adjustRightInd w:val="0"/>
    </w:pPr>
    <w:rPr>
      <w:rFonts w:ascii="Franklin Gothic Medium" w:hAnsi="Franklin Gothic Medium"/>
      <w:sz w:val="24"/>
      <w:szCs w:val="24"/>
      <w:lang w:eastAsia="ru-RU"/>
    </w:rPr>
  </w:style>
  <w:style w:type="character" w:customStyle="1" w:styleId="FontStyle30">
    <w:name w:val="Font Style30"/>
    <w:rsid w:val="002B06BB"/>
    <w:rPr>
      <w:rFonts w:ascii="Times New Roman" w:hAnsi="Times New Roman" w:cs="Times New Roman" w:hint="default"/>
      <w:sz w:val="24"/>
      <w:szCs w:val="24"/>
    </w:rPr>
  </w:style>
  <w:style w:type="paragraph" w:styleId="afb">
    <w:name w:val="List Paragraph"/>
    <w:basedOn w:val="a"/>
    <w:uiPriority w:val="34"/>
    <w:qFormat/>
    <w:rsid w:val="00ED4F54"/>
    <w:pPr>
      <w:suppressAutoHyphens w:val="0"/>
      <w:autoSpaceDE/>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f1">
    <w:name w:val="Верхний колонтитул Знак"/>
    <w:basedOn w:val="a0"/>
    <w:link w:val="af0"/>
    <w:uiPriority w:val="99"/>
    <w:rsid w:val="00CB0DC9"/>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4179">
      <w:bodyDiv w:val="1"/>
      <w:marLeft w:val="0"/>
      <w:marRight w:val="0"/>
      <w:marTop w:val="0"/>
      <w:marBottom w:val="0"/>
      <w:divBdr>
        <w:top w:val="none" w:sz="0" w:space="0" w:color="auto"/>
        <w:left w:val="none" w:sz="0" w:space="0" w:color="auto"/>
        <w:bottom w:val="none" w:sz="0" w:space="0" w:color="auto"/>
        <w:right w:val="none" w:sz="0" w:space="0" w:color="auto"/>
      </w:divBdr>
    </w:div>
    <w:div w:id="28729228">
      <w:bodyDiv w:val="1"/>
      <w:marLeft w:val="0"/>
      <w:marRight w:val="0"/>
      <w:marTop w:val="0"/>
      <w:marBottom w:val="0"/>
      <w:divBdr>
        <w:top w:val="none" w:sz="0" w:space="0" w:color="auto"/>
        <w:left w:val="none" w:sz="0" w:space="0" w:color="auto"/>
        <w:bottom w:val="none" w:sz="0" w:space="0" w:color="auto"/>
        <w:right w:val="none" w:sz="0" w:space="0" w:color="auto"/>
      </w:divBdr>
    </w:div>
    <w:div w:id="29457799">
      <w:bodyDiv w:val="1"/>
      <w:marLeft w:val="0"/>
      <w:marRight w:val="0"/>
      <w:marTop w:val="0"/>
      <w:marBottom w:val="0"/>
      <w:divBdr>
        <w:top w:val="none" w:sz="0" w:space="0" w:color="auto"/>
        <w:left w:val="none" w:sz="0" w:space="0" w:color="auto"/>
        <w:bottom w:val="none" w:sz="0" w:space="0" w:color="auto"/>
        <w:right w:val="none" w:sz="0" w:space="0" w:color="auto"/>
      </w:divBdr>
    </w:div>
    <w:div w:id="72288348">
      <w:bodyDiv w:val="1"/>
      <w:marLeft w:val="0"/>
      <w:marRight w:val="0"/>
      <w:marTop w:val="0"/>
      <w:marBottom w:val="0"/>
      <w:divBdr>
        <w:top w:val="none" w:sz="0" w:space="0" w:color="auto"/>
        <w:left w:val="none" w:sz="0" w:space="0" w:color="auto"/>
        <w:bottom w:val="none" w:sz="0" w:space="0" w:color="auto"/>
        <w:right w:val="none" w:sz="0" w:space="0" w:color="auto"/>
      </w:divBdr>
    </w:div>
    <w:div w:id="132019541">
      <w:bodyDiv w:val="1"/>
      <w:marLeft w:val="0"/>
      <w:marRight w:val="0"/>
      <w:marTop w:val="0"/>
      <w:marBottom w:val="0"/>
      <w:divBdr>
        <w:top w:val="none" w:sz="0" w:space="0" w:color="auto"/>
        <w:left w:val="none" w:sz="0" w:space="0" w:color="auto"/>
        <w:bottom w:val="none" w:sz="0" w:space="0" w:color="auto"/>
        <w:right w:val="none" w:sz="0" w:space="0" w:color="auto"/>
      </w:divBdr>
    </w:div>
    <w:div w:id="409738027">
      <w:bodyDiv w:val="1"/>
      <w:marLeft w:val="0"/>
      <w:marRight w:val="0"/>
      <w:marTop w:val="0"/>
      <w:marBottom w:val="0"/>
      <w:divBdr>
        <w:top w:val="none" w:sz="0" w:space="0" w:color="auto"/>
        <w:left w:val="none" w:sz="0" w:space="0" w:color="auto"/>
        <w:bottom w:val="none" w:sz="0" w:space="0" w:color="auto"/>
        <w:right w:val="none" w:sz="0" w:space="0" w:color="auto"/>
      </w:divBdr>
    </w:div>
    <w:div w:id="517425486">
      <w:bodyDiv w:val="1"/>
      <w:marLeft w:val="0"/>
      <w:marRight w:val="0"/>
      <w:marTop w:val="0"/>
      <w:marBottom w:val="0"/>
      <w:divBdr>
        <w:top w:val="none" w:sz="0" w:space="0" w:color="auto"/>
        <w:left w:val="none" w:sz="0" w:space="0" w:color="auto"/>
        <w:bottom w:val="none" w:sz="0" w:space="0" w:color="auto"/>
        <w:right w:val="none" w:sz="0" w:space="0" w:color="auto"/>
      </w:divBdr>
    </w:div>
    <w:div w:id="801773406">
      <w:bodyDiv w:val="1"/>
      <w:marLeft w:val="0"/>
      <w:marRight w:val="0"/>
      <w:marTop w:val="0"/>
      <w:marBottom w:val="0"/>
      <w:divBdr>
        <w:top w:val="none" w:sz="0" w:space="0" w:color="auto"/>
        <w:left w:val="none" w:sz="0" w:space="0" w:color="auto"/>
        <w:bottom w:val="none" w:sz="0" w:space="0" w:color="auto"/>
        <w:right w:val="none" w:sz="0" w:space="0" w:color="auto"/>
      </w:divBdr>
    </w:div>
    <w:div w:id="918562919">
      <w:bodyDiv w:val="1"/>
      <w:marLeft w:val="0"/>
      <w:marRight w:val="0"/>
      <w:marTop w:val="0"/>
      <w:marBottom w:val="0"/>
      <w:divBdr>
        <w:top w:val="none" w:sz="0" w:space="0" w:color="auto"/>
        <w:left w:val="none" w:sz="0" w:space="0" w:color="auto"/>
        <w:bottom w:val="none" w:sz="0" w:space="0" w:color="auto"/>
        <w:right w:val="none" w:sz="0" w:space="0" w:color="auto"/>
      </w:divBdr>
    </w:div>
    <w:div w:id="1185094792">
      <w:bodyDiv w:val="1"/>
      <w:marLeft w:val="0"/>
      <w:marRight w:val="0"/>
      <w:marTop w:val="0"/>
      <w:marBottom w:val="0"/>
      <w:divBdr>
        <w:top w:val="none" w:sz="0" w:space="0" w:color="auto"/>
        <w:left w:val="none" w:sz="0" w:space="0" w:color="auto"/>
        <w:bottom w:val="none" w:sz="0" w:space="0" w:color="auto"/>
        <w:right w:val="none" w:sz="0" w:space="0" w:color="auto"/>
      </w:divBdr>
    </w:div>
    <w:div w:id="1225262884">
      <w:bodyDiv w:val="1"/>
      <w:marLeft w:val="0"/>
      <w:marRight w:val="0"/>
      <w:marTop w:val="0"/>
      <w:marBottom w:val="0"/>
      <w:divBdr>
        <w:top w:val="none" w:sz="0" w:space="0" w:color="auto"/>
        <w:left w:val="none" w:sz="0" w:space="0" w:color="auto"/>
        <w:bottom w:val="none" w:sz="0" w:space="0" w:color="auto"/>
        <w:right w:val="none" w:sz="0" w:space="0" w:color="auto"/>
      </w:divBdr>
    </w:div>
    <w:div w:id="1240288755">
      <w:bodyDiv w:val="1"/>
      <w:marLeft w:val="0"/>
      <w:marRight w:val="0"/>
      <w:marTop w:val="0"/>
      <w:marBottom w:val="0"/>
      <w:divBdr>
        <w:top w:val="none" w:sz="0" w:space="0" w:color="auto"/>
        <w:left w:val="none" w:sz="0" w:space="0" w:color="auto"/>
        <w:bottom w:val="none" w:sz="0" w:space="0" w:color="auto"/>
        <w:right w:val="none" w:sz="0" w:space="0" w:color="auto"/>
      </w:divBdr>
    </w:div>
    <w:div w:id="1339962599">
      <w:bodyDiv w:val="1"/>
      <w:marLeft w:val="0"/>
      <w:marRight w:val="0"/>
      <w:marTop w:val="0"/>
      <w:marBottom w:val="0"/>
      <w:divBdr>
        <w:top w:val="none" w:sz="0" w:space="0" w:color="auto"/>
        <w:left w:val="none" w:sz="0" w:space="0" w:color="auto"/>
        <w:bottom w:val="none" w:sz="0" w:space="0" w:color="auto"/>
        <w:right w:val="none" w:sz="0" w:space="0" w:color="auto"/>
      </w:divBdr>
    </w:div>
    <w:div w:id="1368796832">
      <w:bodyDiv w:val="1"/>
      <w:marLeft w:val="0"/>
      <w:marRight w:val="0"/>
      <w:marTop w:val="0"/>
      <w:marBottom w:val="0"/>
      <w:divBdr>
        <w:top w:val="none" w:sz="0" w:space="0" w:color="auto"/>
        <w:left w:val="none" w:sz="0" w:space="0" w:color="auto"/>
        <w:bottom w:val="none" w:sz="0" w:space="0" w:color="auto"/>
        <w:right w:val="none" w:sz="0" w:space="0" w:color="auto"/>
      </w:divBdr>
    </w:div>
    <w:div w:id="1467624946">
      <w:bodyDiv w:val="1"/>
      <w:marLeft w:val="0"/>
      <w:marRight w:val="0"/>
      <w:marTop w:val="0"/>
      <w:marBottom w:val="0"/>
      <w:divBdr>
        <w:top w:val="none" w:sz="0" w:space="0" w:color="auto"/>
        <w:left w:val="none" w:sz="0" w:space="0" w:color="auto"/>
        <w:bottom w:val="none" w:sz="0" w:space="0" w:color="auto"/>
        <w:right w:val="none" w:sz="0" w:space="0" w:color="auto"/>
      </w:divBdr>
    </w:div>
    <w:div w:id="1494183992">
      <w:bodyDiv w:val="1"/>
      <w:marLeft w:val="0"/>
      <w:marRight w:val="0"/>
      <w:marTop w:val="0"/>
      <w:marBottom w:val="0"/>
      <w:divBdr>
        <w:top w:val="none" w:sz="0" w:space="0" w:color="auto"/>
        <w:left w:val="none" w:sz="0" w:space="0" w:color="auto"/>
        <w:bottom w:val="none" w:sz="0" w:space="0" w:color="auto"/>
        <w:right w:val="none" w:sz="0" w:space="0" w:color="auto"/>
      </w:divBdr>
    </w:div>
    <w:div w:id="1671562314">
      <w:bodyDiv w:val="1"/>
      <w:marLeft w:val="0"/>
      <w:marRight w:val="0"/>
      <w:marTop w:val="0"/>
      <w:marBottom w:val="0"/>
      <w:divBdr>
        <w:top w:val="none" w:sz="0" w:space="0" w:color="auto"/>
        <w:left w:val="none" w:sz="0" w:space="0" w:color="auto"/>
        <w:bottom w:val="none" w:sz="0" w:space="0" w:color="auto"/>
        <w:right w:val="none" w:sz="0" w:space="0" w:color="auto"/>
      </w:divBdr>
    </w:div>
    <w:div w:id="1705447727">
      <w:bodyDiv w:val="1"/>
      <w:marLeft w:val="0"/>
      <w:marRight w:val="0"/>
      <w:marTop w:val="0"/>
      <w:marBottom w:val="0"/>
      <w:divBdr>
        <w:top w:val="none" w:sz="0" w:space="0" w:color="auto"/>
        <w:left w:val="none" w:sz="0" w:space="0" w:color="auto"/>
        <w:bottom w:val="none" w:sz="0" w:space="0" w:color="auto"/>
        <w:right w:val="none" w:sz="0" w:space="0" w:color="auto"/>
      </w:divBdr>
    </w:div>
    <w:div w:id="1729843282">
      <w:bodyDiv w:val="1"/>
      <w:marLeft w:val="0"/>
      <w:marRight w:val="0"/>
      <w:marTop w:val="0"/>
      <w:marBottom w:val="0"/>
      <w:divBdr>
        <w:top w:val="none" w:sz="0" w:space="0" w:color="auto"/>
        <w:left w:val="none" w:sz="0" w:space="0" w:color="auto"/>
        <w:bottom w:val="none" w:sz="0" w:space="0" w:color="auto"/>
        <w:right w:val="none" w:sz="0" w:space="0" w:color="auto"/>
      </w:divBdr>
    </w:div>
    <w:div w:id="1754351881">
      <w:bodyDiv w:val="1"/>
      <w:marLeft w:val="0"/>
      <w:marRight w:val="0"/>
      <w:marTop w:val="0"/>
      <w:marBottom w:val="0"/>
      <w:divBdr>
        <w:top w:val="none" w:sz="0" w:space="0" w:color="auto"/>
        <w:left w:val="none" w:sz="0" w:space="0" w:color="auto"/>
        <w:bottom w:val="none" w:sz="0" w:space="0" w:color="auto"/>
        <w:right w:val="none" w:sz="0" w:space="0" w:color="auto"/>
      </w:divBdr>
    </w:div>
    <w:div w:id="1761874740">
      <w:bodyDiv w:val="1"/>
      <w:marLeft w:val="0"/>
      <w:marRight w:val="0"/>
      <w:marTop w:val="0"/>
      <w:marBottom w:val="0"/>
      <w:divBdr>
        <w:top w:val="none" w:sz="0" w:space="0" w:color="auto"/>
        <w:left w:val="none" w:sz="0" w:space="0" w:color="auto"/>
        <w:bottom w:val="none" w:sz="0" w:space="0" w:color="auto"/>
        <w:right w:val="none" w:sz="0" w:space="0" w:color="auto"/>
      </w:divBdr>
    </w:div>
    <w:div w:id="1838500965">
      <w:bodyDiv w:val="1"/>
      <w:marLeft w:val="0"/>
      <w:marRight w:val="0"/>
      <w:marTop w:val="0"/>
      <w:marBottom w:val="0"/>
      <w:divBdr>
        <w:top w:val="none" w:sz="0" w:space="0" w:color="auto"/>
        <w:left w:val="none" w:sz="0" w:space="0" w:color="auto"/>
        <w:bottom w:val="none" w:sz="0" w:space="0" w:color="auto"/>
        <w:right w:val="none" w:sz="0" w:space="0" w:color="auto"/>
      </w:divBdr>
    </w:div>
    <w:div w:id="1867518167">
      <w:bodyDiv w:val="1"/>
      <w:marLeft w:val="0"/>
      <w:marRight w:val="0"/>
      <w:marTop w:val="0"/>
      <w:marBottom w:val="0"/>
      <w:divBdr>
        <w:top w:val="none" w:sz="0" w:space="0" w:color="auto"/>
        <w:left w:val="none" w:sz="0" w:space="0" w:color="auto"/>
        <w:bottom w:val="none" w:sz="0" w:space="0" w:color="auto"/>
        <w:right w:val="none" w:sz="0" w:space="0" w:color="auto"/>
      </w:divBdr>
    </w:div>
    <w:div w:id="1915553450">
      <w:bodyDiv w:val="1"/>
      <w:marLeft w:val="0"/>
      <w:marRight w:val="0"/>
      <w:marTop w:val="0"/>
      <w:marBottom w:val="0"/>
      <w:divBdr>
        <w:top w:val="none" w:sz="0" w:space="0" w:color="auto"/>
        <w:left w:val="none" w:sz="0" w:space="0" w:color="auto"/>
        <w:bottom w:val="none" w:sz="0" w:space="0" w:color="auto"/>
        <w:right w:val="none" w:sz="0" w:space="0" w:color="auto"/>
      </w:divBdr>
    </w:div>
    <w:div w:id="2022704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158D1BEC5B5B6331C82A67DB9D92440A129127CBC59BEA5A194D7629286B1493AAB39602A55DDk879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torgi.gov.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BE133EDAF3180FE57211EAE52F18F1681F0EA5F1BCD05CD5E9D842615F66D86E444C8633FA095C7ENDt4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30578E017003EC7795DF7F23BA0B7CC19927981CD323F2E7B62697BAA6L6f5M" TargetMode="External"/><Relationship Id="rId10" Type="http://schemas.openxmlformats.org/officeDocument/2006/relationships/hyperlink" Target="http://torgi.gov.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torgi.gov.ru/" TargetMode="External"/><Relationship Id="rId14" Type="http://schemas.openxmlformats.org/officeDocument/2006/relationships/hyperlink" Target="consultantplus://offline/ref=ABFB62178476CE8D767556803E61C72521B582346AFFA1FD4DEDF5542AD216A121755A7F351E7B0FW86D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F08D2B10F8CABB4782D7CBB4AF7C8DCA54FB02460776D778FF8000671CFAB3F075688730BD1743AEu83AL" TargetMode="External"/><Relationship Id="rId2" Type="http://schemas.openxmlformats.org/officeDocument/2006/relationships/hyperlink" Target="consultantplus://offline/ref=BE133EDAF3180FE57211EAE52F18F1681F0EA0FDB0D25CD5E9D842615F66D86E444C8633FA0A5C7ENDt3I" TargetMode="External"/><Relationship Id="rId1" Type="http://schemas.openxmlformats.org/officeDocument/2006/relationships/hyperlink" Target="consultantplus://offline/ref=BE133EDAF3180FE57211EAE52F18F1681F0EA0FDB0D25CD5E9D842615F66D86E444C8633FA0B547BNDt6I" TargetMode="External"/><Relationship Id="rId4" Type="http://schemas.openxmlformats.org/officeDocument/2006/relationships/hyperlink" Target="consultantplus://offline/ref=F08D2B10F8CABB4782D7CBB4AF7C8DCA54FB02460776D778FF8000671CFAB3F075688730BD1743AFu83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C0D86-7D5F-4654-925F-FDA677A6F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67</Pages>
  <Words>25693</Words>
  <Characters>146455</Characters>
  <Application>Microsoft Office Word</Application>
  <DocSecurity>0</DocSecurity>
  <Lines>1220</Lines>
  <Paragraphs>343</Paragraphs>
  <ScaleCrop>false</ScaleCrop>
  <HeadingPairs>
    <vt:vector size="2" baseType="variant">
      <vt:variant>
        <vt:lpstr>Название</vt:lpstr>
      </vt:variant>
      <vt:variant>
        <vt:i4>1</vt:i4>
      </vt:variant>
    </vt:vector>
  </HeadingPairs>
  <TitlesOfParts>
    <vt:vector size="1" baseType="lpstr">
      <vt:lpstr>Управление жилищно-коммунального хозяйства Администрации города Ижевска</vt:lpstr>
    </vt:vector>
  </TitlesOfParts>
  <Company/>
  <LinksUpToDate>false</LinksUpToDate>
  <CharactersWithSpaces>171805</CharactersWithSpaces>
  <SharedDoc>false</SharedDoc>
  <HLinks>
    <vt:vector size="78" baseType="variant">
      <vt:variant>
        <vt:i4>3670074</vt:i4>
      </vt:variant>
      <vt:variant>
        <vt:i4>24</vt:i4>
      </vt:variant>
      <vt:variant>
        <vt:i4>0</vt:i4>
      </vt:variant>
      <vt:variant>
        <vt:i4>5</vt:i4>
      </vt:variant>
      <vt:variant>
        <vt:lpwstr>consultantplus://offline/ref=BE133EDAF3180FE57211EAE52F18F1681F0EA5F1BCD05CD5E9D842615F66D86E444C8633FA095C7ENDt4I</vt:lpwstr>
      </vt:variant>
      <vt:variant>
        <vt:lpwstr/>
      </vt:variant>
      <vt:variant>
        <vt:i4>1703937</vt:i4>
      </vt:variant>
      <vt:variant>
        <vt:i4>21</vt:i4>
      </vt:variant>
      <vt:variant>
        <vt:i4>0</vt:i4>
      </vt:variant>
      <vt:variant>
        <vt:i4>5</vt:i4>
      </vt:variant>
      <vt:variant>
        <vt:lpwstr>consultantplus://offline/ref=30578E017003EC7795DF7F23BA0B7CC19927981CD323F2E7B62697BAA6L6f5M</vt:lpwstr>
      </vt:variant>
      <vt:variant>
        <vt:lpwstr/>
      </vt:variant>
      <vt:variant>
        <vt:i4>7929907</vt:i4>
      </vt:variant>
      <vt:variant>
        <vt:i4>18</vt:i4>
      </vt:variant>
      <vt:variant>
        <vt:i4>0</vt:i4>
      </vt:variant>
      <vt:variant>
        <vt:i4>5</vt:i4>
      </vt:variant>
      <vt:variant>
        <vt:lpwstr>consultantplus://offline/ref=22332D2EE923FB1407E8D85B22FBB34BB9EC49899A0D0B94101F1188CAE28D87FB9A5F59F381BB6DlDI0N</vt:lpwstr>
      </vt:variant>
      <vt:variant>
        <vt:lpwstr/>
      </vt:variant>
      <vt:variant>
        <vt:i4>7209018</vt:i4>
      </vt:variant>
      <vt:variant>
        <vt:i4>15</vt:i4>
      </vt:variant>
      <vt:variant>
        <vt:i4>0</vt:i4>
      </vt:variant>
      <vt:variant>
        <vt:i4>5</vt:i4>
      </vt:variant>
      <vt:variant>
        <vt:lpwstr>consultantplus://offline/ref=ABFB62178476CE8D767556803E61C72521B582346AFFA1FD4DEDF5542AD216A121755A7F351E7B0FW86DL</vt:lpwstr>
      </vt:variant>
      <vt:variant>
        <vt:lpwstr/>
      </vt:variant>
      <vt:variant>
        <vt:i4>1441882</vt:i4>
      </vt:variant>
      <vt:variant>
        <vt:i4>12</vt:i4>
      </vt:variant>
      <vt:variant>
        <vt:i4>0</vt:i4>
      </vt:variant>
      <vt:variant>
        <vt:i4>5</vt:i4>
      </vt:variant>
      <vt:variant>
        <vt:lpwstr>consultantplus://offline/ref=6158D1BEC5B5B6331C82A67DB9D92440A129127CBC59BEA5A194D7629286B1493AAB39602A55DDk879L</vt:lpwstr>
      </vt:variant>
      <vt:variant>
        <vt:lpwstr/>
      </vt:variant>
      <vt:variant>
        <vt:i4>7864354</vt:i4>
      </vt:variant>
      <vt:variant>
        <vt:i4>9</vt:i4>
      </vt:variant>
      <vt:variant>
        <vt:i4>0</vt:i4>
      </vt:variant>
      <vt:variant>
        <vt:i4>5</vt:i4>
      </vt:variant>
      <vt:variant>
        <vt:lpwstr>http://www.kinel-cherkassy.ru/</vt:lpwstr>
      </vt:variant>
      <vt:variant>
        <vt:lpwstr/>
      </vt:variant>
      <vt:variant>
        <vt:i4>5767170</vt:i4>
      </vt:variant>
      <vt:variant>
        <vt:i4>6</vt:i4>
      </vt:variant>
      <vt:variant>
        <vt:i4>0</vt:i4>
      </vt:variant>
      <vt:variant>
        <vt:i4>5</vt:i4>
      </vt:variant>
      <vt:variant>
        <vt:lpwstr/>
      </vt:variant>
      <vt:variant>
        <vt:lpwstr>Par99</vt:lpwstr>
      </vt:variant>
      <vt:variant>
        <vt:i4>524315</vt:i4>
      </vt:variant>
      <vt:variant>
        <vt:i4>3</vt:i4>
      </vt:variant>
      <vt:variant>
        <vt:i4>0</vt:i4>
      </vt:variant>
      <vt:variant>
        <vt:i4>5</vt:i4>
      </vt:variant>
      <vt:variant>
        <vt:lpwstr>http://torgi.gov.ru/</vt:lpwstr>
      </vt:variant>
      <vt:variant>
        <vt:lpwstr/>
      </vt:variant>
      <vt:variant>
        <vt:i4>7864354</vt:i4>
      </vt:variant>
      <vt:variant>
        <vt:i4>0</vt:i4>
      </vt:variant>
      <vt:variant>
        <vt:i4>0</vt:i4>
      </vt:variant>
      <vt:variant>
        <vt:i4>5</vt:i4>
      </vt:variant>
      <vt:variant>
        <vt:lpwstr>http://www.kinel-cherkassy.ru/</vt:lpwstr>
      </vt:variant>
      <vt:variant>
        <vt:lpwstr/>
      </vt:variant>
      <vt:variant>
        <vt:i4>3407973</vt:i4>
      </vt:variant>
      <vt:variant>
        <vt:i4>9</vt:i4>
      </vt:variant>
      <vt:variant>
        <vt:i4>0</vt:i4>
      </vt:variant>
      <vt:variant>
        <vt:i4>5</vt:i4>
      </vt:variant>
      <vt:variant>
        <vt:lpwstr>consultantplus://offline/ref=F08D2B10F8CABB4782D7CBB4AF7C8DCA54FB02460776D778FF8000671CFAB3F075688730BD1743AFu83EL</vt:lpwstr>
      </vt:variant>
      <vt:variant>
        <vt:lpwstr/>
      </vt:variant>
      <vt:variant>
        <vt:i4>3407970</vt:i4>
      </vt:variant>
      <vt:variant>
        <vt:i4>6</vt:i4>
      </vt:variant>
      <vt:variant>
        <vt:i4>0</vt:i4>
      </vt:variant>
      <vt:variant>
        <vt:i4>5</vt:i4>
      </vt:variant>
      <vt:variant>
        <vt:lpwstr>consultantplus://offline/ref=F08D2B10F8CABB4782D7CBB4AF7C8DCA54FB02460776D778FF8000671CFAB3F075688730BD1743AEu83AL</vt:lpwstr>
      </vt:variant>
      <vt:variant>
        <vt:lpwstr/>
      </vt:variant>
      <vt:variant>
        <vt:i4>3670116</vt:i4>
      </vt:variant>
      <vt:variant>
        <vt:i4>3</vt:i4>
      </vt:variant>
      <vt:variant>
        <vt:i4>0</vt:i4>
      </vt:variant>
      <vt:variant>
        <vt:i4>5</vt:i4>
      </vt:variant>
      <vt:variant>
        <vt:lpwstr>consultantplus://offline/ref=BE133EDAF3180FE57211EAE52F18F1681F0EA0FDB0D25CD5E9D842615F66D86E444C8633FA0A5C7ENDt3I</vt:lpwstr>
      </vt:variant>
      <vt:variant>
        <vt:lpwstr/>
      </vt:variant>
      <vt:variant>
        <vt:i4>3670066</vt:i4>
      </vt:variant>
      <vt:variant>
        <vt:i4>0</vt:i4>
      </vt:variant>
      <vt:variant>
        <vt:i4>0</vt:i4>
      </vt:variant>
      <vt:variant>
        <vt:i4>5</vt:i4>
      </vt:variant>
      <vt:variant>
        <vt:lpwstr>consultantplus://offline/ref=BE133EDAF3180FE57211EAE52F18F1681F0EA0FDB0D25CD5E9D842615F66D86E444C8633FA0B547BNDt6I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жилищно-коммунального хозяйства Администрации города Ижевска</dc:title>
  <dc:creator>uprjkx</dc:creator>
  <cp:lastModifiedBy>пк</cp:lastModifiedBy>
  <cp:revision>18</cp:revision>
  <cp:lastPrinted>2020-09-01T10:30:00Z</cp:lastPrinted>
  <dcterms:created xsi:type="dcterms:W3CDTF">2020-12-09T09:43:00Z</dcterms:created>
  <dcterms:modified xsi:type="dcterms:W3CDTF">2020-12-18T05:08:00Z</dcterms:modified>
</cp:coreProperties>
</file>